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drawings/drawing1.xml" ContentType="application/vnd.openxmlformats-officedocument.drawingml.chartshapes+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charts/chart9.xml" ContentType="application/vnd.openxmlformats-officedocument.drawingml.chart+xml"/>
  <Override PartName="/word/theme/themeOverride9.xml" ContentType="application/vnd.openxmlformats-officedocument.themeOverride+xml"/>
  <Override PartName="/word/drawings/drawing2.xml" ContentType="application/vnd.openxmlformats-officedocument.drawingml.chartshapes+xml"/>
  <Override PartName="/word/charts/chart10.xml" ContentType="application/vnd.openxmlformats-officedocument.drawingml.chart+xml"/>
  <Override PartName="/word/theme/themeOverride10.xml" ContentType="application/vnd.openxmlformats-officedocument.themeOverride+xml"/>
  <Override PartName="/word/drawings/drawing3.xml" ContentType="application/vnd.openxmlformats-officedocument.drawingml.chartshapes+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665" w:rsidRDefault="00496665"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C342F9">
      <w:pPr>
        <w:pStyle w:val="S1"/>
        <w:ind w:firstLine="0"/>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8C53A8" w:rsidRPr="00C02FB9" w:rsidRDefault="008C53A8" w:rsidP="008C53A8">
      <w:pPr>
        <w:pStyle w:val="S1"/>
        <w:jc w:val="center"/>
        <w:rPr>
          <w:b/>
          <w:sz w:val="32"/>
          <w:szCs w:val="32"/>
        </w:rPr>
      </w:pPr>
      <w:r w:rsidRPr="00C02FB9">
        <w:rPr>
          <w:b/>
          <w:sz w:val="32"/>
          <w:szCs w:val="32"/>
        </w:rPr>
        <w:t>О Б О С Н О В Ы В АЮ Щ И Е   М А Т Е Р И А Л Ы</w:t>
      </w:r>
    </w:p>
    <w:p w:rsidR="00E808CA" w:rsidRPr="00C02FB9" w:rsidRDefault="00E808CA" w:rsidP="00E808CA">
      <w:pPr>
        <w:spacing w:before="0" w:after="0"/>
        <w:jc w:val="center"/>
        <w:rPr>
          <w:b/>
          <w:bCs/>
          <w:sz w:val="28"/>
          <w:szCs w:val="28"/>
        </w:rPr>
      </w:pPr>
      <w:r w:rsidRPr="00C02FB9">
        <w:rPr>
          <w:b/>
          <w:bCs/>
          <w:sz w:val="28"/>
          <w:szCs w:val="28"/>
        </w:rPr>
        <w:t xml:space="preserve">комплексного развития систем коммунальной инфраструктуры </w:t>
      </w:r>
    </w:p>
    <w:p w:rsidR="00F50207" w:rsidRPr="00C02FB9" w:rsidRDefault="00E808CA" w:rsidP="00E808CA">
      <w:pPr>
        <w:spacing w:before="0" w:after="0"/>
        <w:jc w:val="center"/>
        <w:rPr>
          <w:b/>
          <w:bCs/>
          <w:sz w:val="28"/>
          <w:szCs w:val="28"/>
        </w:rPr>
      </w:pPr>
      <w:r w:rsidRPr="00C02FB9">
        <w:rPr>
          <w:b/>
          <w:bCs/>
          <w:sz w:val="28"/>
          <w:szCs w:val="28"/>
        </w:rPr>
        <w:t xml:space="preserve">муниципального образования </w:t>
      </w:r>
      <w:r w:rsidR="00C02FB9">
        <w:rPr>
          <w:b/>
          <w:bCs/>
          <w:sz w:val="28"/>
          <w:szCs w:val="28"/>
        </w:rPr>
        <w:t>Рудьевско</w:t>
      </w:r>
      <w:r w:rsidR="004246B4">
        <w:rPr>
          <w:b/>
          <w:bCs/>
          <w:sz w:val="28"/>
          <w:szCs w:val="28"/>
        </w:rPr>
        <w:t>е</w:t>
      </w:r>
      <w:r w:rsidR="00784C9C" w:rsidRPr="00C02FB9">
        <w:rPr>
          <w:b/>
          <w:bCs/>
          <w:sz w:val="28"/>
          <w:szCs w:val="28"/>
        </w:rPr>
        <w:t xml:space="preserve"> сельско</w:t>
      </w:r>
      <w:r w:rsidR="004246B4">
        <w:rPr>
          <w:b/>
          <w:bCs/>
          <w:sz w:val="28"/>
          <w:szCs w:val="28"/>
        </w:rPr>
        <w:t xml:space="preserve">е </w:t>
      </w:r>
      <w:r w:rsidRPr="00C02FB9">
        <w:rPr>
          <w:b/>
          <w:bCs/>
          <w:sz w:val="28"/>
          <w:szCs w:val="28"/>
        </w:rPr>
        <w:t xml:space="preserve"> поселени</w:t>
      </w:r>
      <w:r w:rsidR="004246B4">
        <w:rPr>
          <w:b/>
          <w:bCs/>
          <w:sz w:val="28"/>
          <w:szCs w:val="28"/>
        </w:rPr>
        <w:t>е</w:t>
      </w:r>
      <w:bookmarkStart w:id="0" w:name="_GoBack"/>
      <w:bookmarkEnd w:id="0"/>
    </w:p>
    <w:p w:rsidR="00E808CA" w:rsidRPr="00C02FB9" w:rsidRDefault="00E808CA" w:rsidP="00E808CA">
      <w:pPr>
        <w:spacing w:before="0" w:after="0"/>
        <w:jc w:val="center"/>
        <w:rPr>
          <w:b/>
          <w:bCs/>
          <w:sz w:val="28"/>
          <w:szCs w:val="28"/>
        </w:rPr>
      </w:pPr>
      <w:r w:rsidRPr="00C02FB9">
        <w:rPr>
          <w:b/>
          <w:bCs/>
          <w:sz w:val="28"/>
          <w:szCs w:val="28"/>
        </w:rPr>
        <w:t xml:space="preserve"> </w:t>
      </w:r>
      <w:r w:rsidR="00C02FB9">
        <w:rPr>
          <w:b/>
          <w:bCs/>
          <w:sz w:val="28"/>
          <w:szCs w:val="28"/>
        </w:rPr>
        <w:t>Отрадненского</w:t>
      </w:r>
      <w:r w:rsidRPr="00C02FB9">
        <w:rPr>
          <w:b/>
          <w:bCs/>
          <w:sz w:val="28"/>
          <w:szCs w:val="28"/>
        </w:rPr>
        <w:t xml:space="preserve"> района Краснодарского края </w:t>
      </w:r>
    </w:p>
    <w:p w:rsidR="00E808CA" w:rsidRPr="00C02FB9" w:rsidRDefault="00E808CA" w:rsidP="00E808CA">
      <w:pPr>
        <w:spacing w:before="0" w:after="0"/>
        <w:jc w:val="center"/>
        <w:rPr>
          <w:b/>
          <w:sz w:val="28"/>
          <w:szCs w:val="28"/>
        </w:rPr>
      </w:pPr>
      <w:r w:rsidRPr="00C02FB9">
        <w:rPr>
          <w:b/>
          <w:bCs/>
          <w:sz w:val="28"/>
          <w:szCs w:val="28"/>
        </w:rPr>
        <w:t xml:space="preserve">на период </w:t>
      </w:r>
      <w:r w:rsidRPr="00C02FB9">
        <w:rPr>
          <w:b/>
          <w:sz w:val="28"/>
          <w:szCs w:val="28"/>
        </w:rPr>
        <w:t>20 лет (до 2032 года)</w:t>
      </w:r>
    </w:p>
    <w:p w:rsidR="00E808CA" w:rsidRPr="00C02FB9" w:rsidRDefault="00E808CA" w:rsidP="00E808CA">
      <w:pPr>
        <w:spacing w:before="0" w:after="0"/>
        <w:jc w:val="center"/>
        <w:rPr>
          <w:b/>
          <w:bCs/>
          <w:sz w:val="28"/>
          <w:szCs w:val="28"/>
        </w:rPr>
      </w:pPr>
      <w:r w:rsidRPr="00C02FB9">
        <w:rPr>
          <w:b/>
          <w:sz w:val="28"/>
          <w:szCs w:val="28"/>
        </w:rPr>
        <w:t xml:space="preserve"> с выделением 1-ой очереди строительства – 10 лет </w:t>
      </w:r>
      <w:r w:rsidRPr="00C02FB9">
        <w:rPr>
          <w:b/>
          <w:bCs/>
          <w:sz w:val="28"/>
          <w:szCs w:val="28"/>
        </w:rPr>
        <w:t xml:space="preserve">с </w:t>
      </w:r>
      <w:smartTag w:uri="urn:schemas-microsoft-com:office:smarttags" w:element="metricconverter">
        <w:smartTagPr>
          <w:attr w:name="ProductID" w:val="2013 г"/>
        </w:smartTagPr>
        <w:r w:rsidRPr="00C02FB9">
          <w:rPr>
            <w:b/>
            <w:bCs/>
            <w:sz w:val="28"/>
            <w:szCs w:val="28"/>
          </w:rPr>
          <w:t>2013 г</w:t>
        </w:r>
      </w:smartTag>
      <w:r w:rsidRPr="00C02FB9">
        <w:rPr>
          <w:b/>
          <w:bCs/>
          <w:sz w:val="28"/>
          <w:szCs w:val="28"/>
        </w:rPr>
        <w:t xml:space="preserve">. до </w:t>
      </w:r>
      <w:smartTag w:uri="urn:schemas-microsoft-com:office:smarttags" w:element="metricconverter">
        <w:smartTagPr>
          <w:attr w:name="ProductID" w:val="2022 г"/>
        </w:smartTagPr>
        <w:r w:rsidRPr="00C02FB9">
          <w:rPr>
            <w:b/>
            <w:bCs/>
            <w:sz w:val="28"/>
            <w:szCs w:val="28"/>
          </w:rPr>
          <w:t>2022 г</w:t>
        </w:r>
      </w:smartTag>
      <w:r w:rsidRPr="00C02FB9">
        <w:rPr>
          <w:b/>
          <w:bCs/>
          <w:sz w:val="28"/>
          <w:szCs w:val="28"/>
        </w:rPr>
        <w:t>.</w:t>
      </w:r>
    </w:p>
    <w:p w:rsidR="00E808CA" w:rsidRPr="00C02FB9" w:rsidRDefault="00E808CA" w:rsidP="00E808CA">
      <w:pPr>
        <w:pStyle w:val="S1"/>
        <w:jc w:val="center"/>
        <w:rPr>
          <w:b/>
          <w:sz w:val="28"/>
          <w:szCs w:val="28"/>
        </w:rPr>
      </w:pPr>
      <w:r w:rsidRPr="00C02FB9">
        <w:rPr>
          <w:b/>
          <w:sz w:val="28"/>
          <w:szCs w:val="28"/>
        </w:rPr>
        <w:t xml:space="preserve">  и на перспективу до 2041 года</w:t>
      </w:r>
    </w:p>
    <w:p w:rsidR="00E808CA" w:rsidRPr="00C02FB9" w:rsidRDefault="00E808CA" w:rsidP="008C53A8">
      <w:pPr>
        <w:pStyle w:val="S1"/>
        <w:jc w:val="center"/>
        <w:rPr>
          <w:b/>
          <w:sz w:val="36"/>
          <w:szCs w:val="36"/>
        </w:rPr>
      </w:pPr>
    </w:p>
    <w:p w:rsidR="008C53A8" w:rsidRPr="00C02FB9" w:rsidRDefault="00E808CA" w:rsidP="008C53A8">
      <w:pPr>
        <w:pStyle w:val="S1"/>
        <w:jc w:val="center"/>
        <w:rPr>
          <w:b/>
          <w:sz w:val="36"/>
          <w:szCs w:val="36"/>
        </w:rPr>
      </w:pPr>
      <w:r w:rsidRPr="00C02FB9">
        <w:rPr>
          <w:b/>
          <w:sz w:val="36"/>
          <w:szCs w:val="36"/>
        </w:rPr>
        <w:t>Общая информация</w:t>
      </w:r>
    </w:p>
    <w:p w:rsidR="00C245F6" w:rsidRPr="00C02FB9" w:rsidRDefault="0099462A" w:rsidP="00C245F6">
      <w:pPr>
        <w:rPr>
          <w:b/>
          <w:sz w:val="28"/>
          <w:szCs w:val="28"/>
        </w:rPr>
      </w:pPr>
      <w:r w:rsidRPr="00C02FB9">
        <w:rPr>
          <w:b/>
        </w:rPr>
        <w:br w:type="page"/>
      </w:r>
      <w:r w:rsidR="00C245F6" w:rsidRPr="00C02FB9">
        <w:rPr>
          <w:b/>
          <w:sz w:val="28"/>
          <w:szCs w:val="28"/>
        </w:rPr>
        <w:lastRenderedPageBreak/>
        <w:t xml:space="preserve">Оглавление </w:t>
      </w:r>
    </w:p>
    <w:p w:rsidR="00C245F6" w:rsidRPr="00C02FB9" w:rsidRDefault="007A54C5" w:rsidP="005C49DD">
      <w:pPr>
        <w:pStyle w:val="24"/>
        <w:rPr>
          <w:rFonts w:ascii="Calibri" w:hAnsi="Calibri"/>
          <w:sz w:val="22"/>
          <w:szCs w:val="22"/>
        </w:rPr>
      </w:pPr>
      <w:r w:rsidRPr="00C02FB9">
        <w:rPr>
          <w:i/>
          <w:sz w:val="32"/>
          <w:szCs w:val="32"/>
        </w:rPr>
        <w:fldChar w:fldCharType="begin"/>
      </w:r>
      <w:r w:rsidR="00C245F6" w:rsidRPr="00C02FB9">
        <w:rPr>
          <w:i/>
          <w:sz w:val="32"/>
          <w:szCs w:val="32"/>
        </w:rPr>
        <w:instrText xml:space="preserve"> TOC \o "1-3" \h \z \u </w:instrText>
      </w:r>
      <w:r w:rsidRPr="00C02FB9">
        <w:rPr>
          <w:i/>
          <w:sz w:val="32"/>
          <w:szCs w:val="32"/>
        </w:rPr>
        <w:fldChar w:fldCharType="separate"/>
      </w:r>
      <w:hyperlink w:anchor="_Toc344218063" w:history="1">
        <w:r w:rsidR="00C245F6" w:rsidRPr="00C02FB9">
          <w:rPr>
            <w:rStyle w:val="a9"/>
          </w:rPr>
          <w:t>Предисловие</w:t>
        </w:r>
        <w:r w:rsidR="00C245F6" w:rsidRPr="00C02FB9">
          <w:rPr>
            <w:webHidden/>
          </w:rPr>
          <w:tab/>
        </w:r>
        <w:r w:rsidR="002C3B42" w:rsidRPr="00C02FB9">
          <w:rPr>
            <w:webHidden/>
          </w:rPr>
          <w:t>3</w:t>
        </w:r>
      </w:hyperlink>
    </w:p>
    <w:p w:rsidR="00C245F6" w:rsidRPr="00C02FB9" w:rsidRDefault="00616BC0" w:rsidP="005C49DD">
      <w:pPr>
        <w:pStyle w:val="24"/>
        <w:rPr>
          <w:rFonts w:ascii="Calibri" w:hAnsi="Calibri"/>
          <w:sz w:val="22"/>
          <w:szCs w:val="22"/>
        </w:rPr>
      </w:pPr>
      <w:hyperlink w:anchor="_Toc344218064" w:history="1">
        <w:r w:rsidR="00C245F6" w:rsidRPr="00C02FB9">
          <w:rPr>
            <w:rStyle w:val="a9"/>
          </w:rPr>
          <w:t xml:space="preserve">1. Перспективные показатели развития </w:t>
        </w:r>
        <w:r w:rsidR="00C02FB9">
          <w:rPr>
            <w:rStyle w:val="a9"/>
          </w:rPr>
          <w:t>Рудьевского</w:t>
        </w:r>
        <w:r w:rsidR="00C245F6" w:rsidRPr="00C02FB9">
          <w:rPr>
            <w:rStyle w:val="a9"/>
          </w:rPr>
          <w:t xml:space="preserve"> сельского  поселения для разработки программы</w:t>
        </w:r>
        <w:r w:rsidR="00C245F6" w:rsidRPr="00C02FB9">
          <w:rPr>
            <w:webHidden/>
          </w:rPr>
          <w:tab/>
        </w:r>
        <w:r w:rsidR="002C3B42" w:rsidRPr="00C02FB9">
          <w:rPr>
            <w:webHidden/>
          </w:rPr>
          <w:t>4</w:t>
        </w:r>
      </w:hyperlink>
    </w:p>
    <w:p w:rsidR="00C245F6" w:rsidRPr="00C02FB9" w:rsidRDefault="00616BC0" w:rsidP="005C49DD">
      <w:pPr>
        <w:pStyle w:val="24"/>
        <w:rPr>
          <w:rFonts w:ascii="Calibri" w:hAnsi="Calibri"/>
          <w:sz w:val="22"/>
          <w:szCs w:val="22"/>
        </w:rPr>
      </w:pPr>
      <w:hyperlink w:anchor="_Toc344218065" w:history="1">
        <w:r w:rsidR="00C245F6" w:rsidRPr="00C02FB9">
          <w:rPr>
            <w:rStyle w:val="a9"/>
          </w:rPr>
          <w:t>1.1. Характеристика муниципального образования</w:t>
        </w:r>
        <w:r w:rsidR="00C245F6" w:rsidRPr="00C02FB9">
          <w:rPr>
            <w:webHidden/>
          </w:rPr>
          <w:tab/>
        </w:r>
        <w:r w:rsidR="002C3B42" w:rsidRPr="00C02FB9">
          <w:rPr>
            <w:webHidden/>
          </w:rPr>
          <w:t>4</w:t>
        </w:r>
      </w:hyperlink>
    </w:p>
    <w:p w:rsidR="00C245F6" w:rsidRPr="00C02FB9" w:rsidRDefault="00616BC0" w:rsidP="005C49DD">
      <w:pPr>
        <w:pStyle w:val="24"/>
        <w:rPr>
          <w:rFonts w:ascii="Calibri" w:hAnsi="Calibri"/>
          <w:sz w:val="22"/>
          <w:szCs w:val="22"/>
        </w:rPr>
      </w:pPr>
      <w:hyperlink w:anchor="_Toc344218066" w:history="1">
        <w:r w:rsidR="00C245F6" w:rsidRPr="00C02FB9">
          <w:rPr>
            <w:rStyle w:val="a9"/>
          </w:rPr>
          <w:t>1.1.1. Территория</w:t>
        </w:r>
        <w:r w:rsidR="00C245F6" w:rsidRPr="00C02FB9">
          <w:rPr>
            <w:webHidden/>
          </w:rPr>
          <w:tab/>
        </w:r>
        <w:r w:rsidR="002C3B42" w:rsidRPr="00C02FB9">
          <w:rPr>
            <w:webHidden/>
          </w:rPr>
          <w:t>4</w:t>
        </w:r>
      </w:hyperlink>
    </w:p>
    <w:p w:rsidR="00C245F6" w:rsidRPr="00C02FB9" w:rsidRDefault="00616BC0" w:rsidP="005C49DD">
      <w:pPr>
        <w:pStyle w:val="24"/>
        <w:rPr>
          <w:rFonts w:ascii="Calibri" w:hAnsi="Calibri"/>
          <w:sz w:val="22"/>
          <w:szCs w:val="22"/>
        </w:rPr>
      </w:pPr>
      <w:hyperlink w:anchor="_Toc344218067" w:history="1">
        <w:r w:rsidR="00C245F6" w:rsidRPr="00C02FB9">
          <w:rPr>
            <w:rStyle w:val="a9"/>
          </w:rPr>
          <w:t>1.1.2. Климат</w:t>
        </w:r>
        <w:r w:rsidR="00C245F6" w:rsidRPr="00C02FB9">
          <w:rPr>
            <w:webHidden/>
          </w:rPr>
          <w:tab/>
        </w:r>
        <w:r w:rsidR="0070651D">
          <w:rPr>
            <w:webHidden/>
          </w:rPr>
          <w:t>5</w:t>
        </w:r>
      </w:hyperlink>
    </w:p>
    <w:p w:rsidR="00C245F6" w:rsidRPr="00C02FB9" w:rsidRDefault="00616BC0" w:rsidP="005C49DD">
      <w:pPr>
        <w:pStyle w:val="24"/>
        <w:rPr>
          <w:rFonts w:ascii="Calibri" w:hAnsi="Calibri"/>
          <w:sz w:val="22"/>
          <w:szCs w:val="22"/>
        </w:rPr>
      </w:pPr>
      <w:hyperlink w:anchor="_Toc344218068" w:history="1">
        <w:r w:rsidR="00C245F6" w:rsidRPr="00C02FB9">
          <w:rPr>
            <w:rStyle w:val="a9"/>
          </w:rPr>
          <w:t>1.1.3. Административное деление</w:t>
        </w:r>
        <w:r w:rsidR="00C245F6" w:rsidRPr="00C02FB9">
          <w:rPr>
            <w:webHidden/>
          </w:rPr>
          <w:tab/>
        </w:r>
        <w:r w:rsidR="0070651D">
          <w:rPr>
            <w:webHidden/>
          </w:rPr>
          <w:t>7</w:t>
        </w:r>
      </w:hyperlink>
    </w:p>
    <w:p w:rsidR="00C245F6" w:rsidRPr="00C02FB9" w:rsidRDefault="00616BC0" w:rsidP="005C49DD">
      <w:pPr>
        <w:pStyle w:val="24"/>
        <w:rPr>
          <w:rFonts w:ascii="Calibri" w:hAnsi="Calibri"/>
          <w:sz w:val="22"/>
          <w:szCs w:val="22"/>
        </w:rPr>
      </w:pPr>
      <w:hyperlink w:anchor="_Toc344218069" w:history="1">
        <w:r w:rsidR="00C245F6" w:rsidRPr="00C02FB9">
          <w:rPr>
            <w:rStyle w:val="a9"/>
          </w:rPr>
          <w:t>1.1.4. Численность и состав населения</w:t>
        </w:r>
        <w:r w:rsidR="00C245F6" w:rsidRPr="00C02FB9">
          <w:rPr>
            <w:webHidden/>
          </w:rPr>
          <w:tab/>
        </w:r>
        <w:r w:rsidR="0070651D">
          <w:rPr>
            <w:webHidden/>
          </w:rPr>
          <w:t>7</w:t>
        </w:r>
      </w:hyperlink>
    </w:p>
    <w:p w:rsidR="00C245F6" w:rsidRPr="00C02FB9" w:rsidRDefault="00616BC0" w:rsidP="005C49DD">
      <w:pPr>
        <w:pStyle w:val="24"/>
        <w:rPr>
          <w:rFonts w:ascii="Calibri" w:hAnsi="Calibri"/>
          <w:sz w:val="22"/>
          <w:szCs w:val="22"/>
        </w:rPr>
      </w:pPr>
      <w:hyperlink w:anchor="_Toc344218070" w:history="1">
        <w:r w:rsidR="00C245F6" w:rsidRPr="00C02FB9">
          <w:rPr>
            <w:rStyle w:val="a9"/>
          </w:rPr>
          <w:t>1.1.5. Экономическое состояние муниципального образования</w:t>
        </w:r>
        <w:r w:rsidR="00C245F6" w:rsidRPr="00C02FB9">
          <w:rPr>
            <w:webHidden/>
          </w:rPr>
          <w:tab/>
        </w:r>
        <w:r w:rsidR="0070651D">
          <w:rPr>
            <w:webHidden/>
          </w:rPr>
          <w:t>11</w:t>
        </w:r>
      </w:hyperlink>
    </w:p>
    <w:p w:rsidR="00C245F6" w:rsidRPr="00C02FB9" w:rsidRDefault="00616BC0" w:rsidP="005C49DD">
      <w:pPr>
        <w:pStyle w:val="24"/>
        <w:rPr>
          <w:rFonts w:ascii="Calibri" w:hAnsi="Calibri"/>
          <w:sz w:val="22"/>
          <w:szCs w:val="22"/>
        </w:rPr>
      </w:pPr>
      <w:hyperlink w:anchor="_Toc344218071" w:history="1">
        <w:r w:rsidR="00C245F6" w:rsidRPr="00C02FB9">
          <w:rPr>
            <w:rStyle w:val="a9"/>
          </w:rPr>
          <w:t>1.1.6. Доходы населения</w:t>
        </w:r>
        <w:r w:rsidR="00C245F6" w:rsidRPr="00C02FB9">
          <w:rPr>
            <w:webHidden/>
          </w:rPr>
          <w:tab/>
        </w:r>
        <w:r w:rsidR="0070651D">
          <w:rPr>
            <w:webHidden/>
          </w:rPr>
          <w:t>16</w:t>
        </w:r>
      </w:hyperlink>
    </w:p>
    <w:p w:rsidR="00C245F6" w:rsidRPr="00C02FB9" w:rsidRDefault="00616BC0" w:rsidP="005C49DD">
      <w:pPr>
        <w:pStyle w:val="24"/>
        <w:rPr>
          <w:rFonts w:ascii="Calibri" w:hAnsi="Calibri"/>
          <w:sz w:val="22"/>
          <w:szCs w:val="22"/>
        </w:rPr>
      </w:pPr>
      <w:hyperlink w:anchor="_Toc344218072" w:history="1">
        <w:r w:rsidR="004F0C8F">
          <w:rPr>
            <w:rStyle w:val="a9"/>
          </w:rPr>
          <w:t xml:space="preserve">1.1.7. </w:t>
        </w:r>
        <w:r w:rsidR="004F0C8F" w:rsidRPr="004F0C8F">
          <w:rPr>
            <w:rStyle w:val="a9"/>
          </w:rPr>
          <w:t>Планы и программы развития Рудьевского сельского поселения</w:t>
        </w:r>
        <w:r w:rsidR="00C245F6" w:rsidRPr="00C02FB9">
          <w:rPr>
            <w:webHidden/>
          </w:rPr>
          <w:tab/>
        </w:r>
        <w:r w:rsidR="007A54C5" w:rsidRPr="00C02FB9">
          <w:rPr>
            <w:webHidden/>
          </w:rPr>
          <w:fldChar w:fldCharType="begin"/>
        </w:r>
        <w:r w:rsidR="00C245F6" w:rsidRPr="00C02FB9">
          <w:rPr>
            <w:webHidden/>
          </w:rPr>
          <w:instrText xml:space="preserve"> PAGEREF _Toc344218072 \h </w:instrText>
        </w:r>
        <w:r w:rsidR="007A54C5" w:rsidRPr="00C02FB9">
          <w:rPr>
            <w:webHidden/>
          </w:rPr>
        </w:r>
        <w:r w:rsidR="007A54C5" w:rsidRPr="00C02FB9">
          <w:rPr>
            <w:webHidden/>
          </w:rPr>
          <w:fldChar w:fldCharType="separate"/>
        </w:r>
        <w:r w:rsidR="00C32613" w:rsidRPr="00C02FB9">
          <w:rPr>
            <w:webHidden/>
          </w:rPr>
          <w:t>1</w:t>
        </w:r>
        <w:r w:rsidR="0070651D">
          <w:rPr>
            <w:webHidden/>
          </w:rPr>
          <w:t>7</w:t>
        </w:r>
        <w:r w:rsidR="007A54C5" w:rsidRPr="00C02FB9">
          <w:rPr>
            <w:webHidden/>
          </w:rPr>
          <w:fldChar w:fldCharType="end"/>
        </w:r>
      </w:hyperlink>
    </w:p>
    <w:p w:rsidR="00C245F6" w:rsidRPr="00C02FB9" w:rsidRDefault="00616BC0" w:rsidP="005C49DD">
      <w:pPr>
        <w:pStyle w:val="24"/>
        <w:rPr>
          <w:rFonts w:ascii="Calibri" w:hAnsi="Calibri"/>
          <w:sz w:val="22"/>
          <w:szCs w:val="22"/>
        </w:rPr>
      </w:pPr>
      <w:hyperlink w:anchor="_Toc344218074" w:history="1">
        <w:r w:rsidR="00C245F6" w:rsidRPr="00C02FB9">
          <w:rPr>
            <w:rStyle w:val="a9"/>
          </w:rPr>
          <w:t>1.2. Прогноз численности</w:t>
        </w:r>
        <w:r w:rsidR="00C245F6" w:rsidRPr="00C02FB9">
          <w:t xml:space="preserve"> </w:t>
        </w:r>
        <w:r w:rsidR="00C02FB9">
          <w:rPr>
            <w:rStyle w:val="a9"/>
          </w:rPr>
          <w:t>Рудьевского</w:t>
        </w:r>
        <w:r w:rsidR="00C245F6" w:rsidRPr="00C02FB9">
          <w:rPr>
            <w:rStyle w:val="a9"/>
          </w:rPr>
          <w:t xml:space="preserve"> сельского поселения</w:t>
        </w:r>
        <w:r w:rsidR="00C245F6" w:rsidRPr="00C02FB9">
          <w:rPr>
            <w:webHidden/>
          </w:rPr>
          <w:tab/>
        </w:r>
        <w:r w:rsidR="007A54C5" w:rsidRPr="00C02FB9">
          <w:rPr>
            <w:webHidden/>
          </w:rPr>
          <w:fldChar w:fldCharType="begin"/>
        </w:r>
        <w:r w:rsidR="00C245F6" w:rsidRPr="00C02FB9">
          <w:rPr>
            <w:webHidden/>
          </w:rPr>
          <w:instrText xml:space="preserve"> PAGEREF _Toc344218074 \h </w:instrText>
        </w:r>
        <w:r w:rsidR="007A54C5" w:rsidRPr="00C02FB9">
          <w:rPr>
            <w:webHidden/>
          </w:rPr>
        </w:r>
        <w:r w:rsidR="007A54C5" w:rsidRPr="00C02FB9">
          <w:rPr>
            <w:webHidden/>
          </w:rPr>
          <w:fldChar w:fldCharType="separate"/>
        </w:r>
        <w:r w:rsidR="00C32613" w:rsidRPr="00C02FB9">
          <w:rPr>
            <w:webHidden/>
          </w:rPr>
          <w:t>1</w:t>
        </w:r>
        <w:r w:rsidR="0070651D">
          <w:rPr>
            <w:webHidden/>
          </w:rPr>
          <w:t>7</w:t>
        </w:r>
        <w:r w:rsidR="007A54C5" w:rsidRPr="00C02FB9">
          <w:rPr>
            <w:webHidden/>
          </w:rPr>
          <w:fldChar w:fldCharType="end"/>
        </w:r>
      </w:hyperlink>
    </w:p>
    <w:p w:rsidR="00C245F6" w:rsidRPr="00C02FB9" w:rsidRDefault="00616BC0" w:rsidP="005C49DD">
      <w:pPr>
        <w:pStyle w:val="24"/>
        <w:rPr>
          <w:rFonts w:ascii="Calibri" w:hAnsi="Calibri"/>
          <w:sz w:val="22"/>
          <w:szCs w:val="22"/>
        </w:rPr>
      </w:pPr>
      <w:hyperlink w:anchor="_Toc344218075" w:history="1">
        <w:r w:rsidR="00C245F6" w:rsidRPr="00C02FB9">
          <w:rPr>
            <w:rStyle w:val="a9"/>
          </w:rPr>
          <w:t xml:space="preserve">1.3. Прогноз развития </w:t>
        </w:r>
        <w:r w:rsidR="00C02FB9">
          <w:rPr>
            <w:rStyle w:val="a9"/>
          </w:rPr>
          <w:t>Рудьевского</w:t>
        </w:r>
        <w:r w:rsidR="00C245F6" w:rsidRPr="00C02FB9">
          <w:rPr>
            <w:rStyle w:val="a9"/>
          </w:rPr>
          <w:t xml:space="preserve"> сельского поселения</w:t>
        </w:r>
        <w:r w:rsidR="00C245F6" w:rsidRPr="00C02FB9">
          <w:rPr>
            <w:webHidden/>
          </w:rPr>
          <w:tab/>
        </w:r>
        <w:r w:rsidR="0070651D">
          <w:rPr>
            <w:webHidden/>
          </w:rPr>
          <w:t>23</w:t>
        </w:r>
      </w:hyperlink>
    </w:p>
    <w:p w:rsidR="00C245F6" w:rsidRPr="00C02FB9" w:rsidRDefault="00616BC0" w:rsidP="005C49DD">
      <w:pPr>
        <w:pStyle w:val="24"/>
        <w:rPr>
          <w:rFonts w:ascii="Calibri" w:hAnsi="Calibri"/>
          <w:sz w:val="22"/>
          <w:szCs w:val="22"/>
        </w:rPr>
      </w:pPr>
      <w:hyperlink w:anchor="_Toc344218076" w:history="1">
        <w:r w:rsidR="00C245F6" w:rsidRPr="00C02FB9">
          <w:rPr>
            <w:rStyle w:val="a9"/>
          </w:rPr>
          <w:t xml:space="preserve">1.4. Прогноз развития застройки </w:t>
        </w:r>
        <w:r w:rsidR="00C02FB9">
          <w:rPr>
            <w:rStyle w:val="a9"/>
          </w:rPr>
          <w:t>Рудьевского</w:t>
        </w:r>
        <w:r w:rsidR="00C245F6" w:rsidRPr="00C02FB9">
          <w:rPr>
            <w:rStyle w:val="a9"/>
          </w:rPr>
          <w:t xml:space="preserve"> сельского поселения</w:t>
        </w:r>
        <w:r w:rsidR="00C245F6" w:rsidRPr="00C02FB9">
          <w:rPr>
            <w:webHidden/>
          </w:rPr>
          <w:tab/>
        </w:r>
        <w:r w:rsidR="002C3B42" w:rsidRPr="00C02FB9">
          <w:rPr>
            <w:webHidden/>
          </w:rPr>
          <w:t>2</w:t>
        </w:r>
        <w:r w:rsidR="0070651D">
          <w:rPr>
            <w:webHidden/>
          </w:rPr>
          <w:t>7</w:t>
        </w:r>
      </w:hyperlink>
    </w:p>
    <w:p w:rsidR="00C245F6" w:rsidRPr="00C02FB9" w:rsidRDefault="00616BC0" w:rsidP="005C49DD">
      <w:pPr>
        <w:pStyle w:val="24"/>
        <w:rPr>
          <w:rFonts w:ascii="Calibri" w:hAnsi="Calibri"/>
          <w:sz w:val="22"/>
          <w:szCs w:val="22"/>
        </w:rPr>
      </w:pPr>
      <w:hyperlink w:anchor="_Toc344218077" w:history="1">
        <w:r w:rsidR="00C245F6" w:rsidRPr="00C02FB9">
          <w:rPr>
            <w:rStyle w:val="a9"/>
          </w:rPr>
          <w:t>1.5. Прогноз изменения доходов населения</w:t>
        </w:r>
        <w:r w:rsidR="00C245F6" w:rsidRPr="00C02FB9">
          <w:rPr>
            <w:webHidden/>
          </w:rPr>
          <w:tab/>
        </w:r>
        <w:r w:rsidR="0070651D">
          <w:rPr>
            <w:webHidden/>
          </w:rPr>
          <w:t>35</w:t>
        </w:r>
      </w:hyperlink>
    </w:p>
    <w:p w:rsidR="00C245F6" w:rsidRPr="00C02FB9" w:rsidRDefault="00616BC0" w:rsidP="005C49DD">
      <w:pPr>
        <w:pStyle w:val="24"/>
        <w:rPr>
          <w:rFonts w:ascii="Calibri" w:hAnsi="Calibri"/>
          <w:sz w:val="22"/>
          <w:szCs w:val="22"/>
        </w:rPr>
      </w:pPr>
      <w:hyperlink w:anchor="_Toc344218078" w:history="1">
        <w:r w:rsidR="00C245F6" w:rsidRPr="00C02FB9">
          <w:rPr>
            <w:rStyle w:val="a9"/>
          </w:rPr>
          <w:t>2. Охрана окружающей среды</w:t>
        </w:r>
        <w:r w:rsidR="00C245F6" w:rsidRPr="00C02FB9">
          <w:rPr>
            <w:webHidden/>
          </w:rPr>
          <w:tab/>
        </w:r>
        <w:r w:rsidR="0070651D">
          <w:rPr>
            <w:webHidden/>
          </w:rPr>
          <w:t>35</w:t>
        </w:r>
      </w:hyperlink>
    </w:p>
    <w:p w:rsidR="00C245F6" w:rsidRPr="00C02FB9" w:rsidRDefault="00616BC0" w:rsidP="005C49DD">
      <w:pPr>
        <w:pStyle w:val="24"/>
        <w:rPr>
          <w:rFonts w:ascii="Calibri" w:hAnsi="Calibri"/>
          <w:sz w:val="22"/>
          <w:szCs w:val="22"/>
        </w:rPr>
      </w:pPr>
      <w:hyperlink w:anchor="_Toc344218079" w:history="1">
        <w:r w:rsidR="00C245F6" w:rsidRPr="00C02FB9">
          <w:rPr>
            <w:rStyle w:val="a9"/>
          </w:rPr>
          <w:t xml:space="preserve">2.1. </w:t>
        </w:r>
        <w:r w:rsidR="00064189">
          <w:rPr>
            <w:rStyle w:val="a9"/>
          </w:rPr>
          <w:t>Охрана земельных ресурсов</w:t>
        </w:r>
        <w:r w:rsidR="00C245F6" w:rsidRPr="00C02FB9">
          <w:rPr>
            <w:webHidden/>
          </w:rPr>
          <w:tab/>
        </w:r>
        <w:r w:rsidR="0070651D">
          <w:rPr>
            <w:webHidden/>
          </w:rPr>
          <w:t>35</w:t>
        </w:r>
      </w:hyperlink>
    </w:p>
    <w:p w:rsidR="00C245F6" w:rsidRPr="00C02FB9" w:rsidRDefault="00616BC0" w:rsidP="005C49DD">
      <w:pPr>
        <w:pStyle w:val="24"/>
        <w:rPr>
          <w:rFonts w:ascii="Calibri" w:hAnsi="Calibri"/>
          <w:sz w:val="22"/>
          <w:szCs w:val="22"/>
        </w:rPr>
      </w:pPr>
      <w:hyperlink w:anchor="_Toc344218080" w:history="1">
        <w:r w:rsidR="00C245F6" w:rsidRPr="00C02FB9">
          <w:rPr>
            <w:rStyle w:val="a9"/>
          </w:rPr>
          <w:t xml:space="preserve">2.2. </w:t>
        </w:r>
        <w:r w:rsidR="00064189">
          <w:rPr>
            <w:rStyle w:val="a9"/>
          </w:rPr>
          <w:t>Охрана атмосферного воздуха</w:t>
        </w:r>
        <w:r w:rsidR="00C245F6" w:rsidRPr="00C02FB9">
          <w:rPr>
            <w:webHidden/>
          </w:rPr>
          <w:tab/>
        </w:r>
        <w:r w:rsidR="0070651D">
          <w:rPr>
            <w:webHidden/>
          </w:rPr>
          <w:t>37</w:t>
        </w:r>
      </w:hyperlink>
    </w:p>
    <w:p w:rsidR="00C245F6" w:rsidRPr="00C02FB9" w:rsidRDefault="00616BC0" w:rsidP="005C49DD">
      <w:pPr>
        <w:pStyle w:val="24"/>
      </w:pPr>
      <w:hyperlink w:anchor="_Toc344218081" w:history="1">
        <w:r w:rsidR="00C245F6" w:rsidRPr="00C02FB9">
          <w:rPr>
            <w:rStyle w:val="a9"/>
          </w:rPr>
          <w:t xml:space="preserve">2.3. </w:t>
        </w:r>
        <w:r w:rsidR="00064189">
          <w:rPr>
            <w:rStyle w:val="a9"/>
          </w:rPr>
          <w:t>Охрана окружающей среды от воздействия шума и электромагнитных колебаний</w:t>
        </w:r>
        <w:r w:rsidR="00C245F6" w:rsidRPr="00C02FB9">
          <w:rPr>
            <w:webHidden/>
          </w:rPr>
          <w:tab/>
        </w:r>
        <w:r w:rsidR="002C3B42" w:rsidRPr="00C02FB9">
          <w:rPr>
            <w:webHidden/>
          </w:rPr>
          <w:t>3</w:t>
        </w:r>
        <w:r w:rsidR="0070651D">
          <w:rPr>
            <w:webHidden/>
          </w:rPr>
          <w:t>9</w:t>
        </w:r>
      </w:hyperlink>
    </w:p>
    <w:p w:rsidR="002A36E9" w:rsidRPr="00C02FB9" w:rsidRDefault="00616BC0" w:rsidP="002A36E9">
      <w:pPr>
        <w:pStyle w:val="24"/>
        <w:rPr>
          <w:rFonts w:ascii="Calibri" w:hAnsi="Calibri"/>
          <w:sz w:val="22"/>
          <w:szCs w:val="22"/>
        </w:rPr>
      </w:pPr>
      <w:hyperlink w:anchor="_Toc344218081" w:history="1">
        <w:r w:rsidR="002A36E9" w:rsidRPr="00C02FB9">
          <w:rPr>
            <w:rStyle w:val="a9"/>
          </w:rPr>
          <w:t xml:space="preserve">2.4. </w:t>
        </w:r>
        <w:r w:rsidR="00C32613" w:rsidRPr="00C02FB9">
          <w:rPr>
            <w:rStyle w:val="a9"/>
          </w:rPr>
          <w:t xml:space="preserve">Мероприятия по охране </w:t>
        </w:r>
        <w:r w:rsidR="00064189">
          <w:rPr>
            <w:rStyle w:val="a9"/>
          </w:rPr>
          <w:t>и рациональному использованию водных ресурсов</w:t>
        </w:r>
        <w:r w:rsidR="002A36E9" w:rsidRPr="00C02FB9">
          <w:rPr>
            <w:webHidden/>
          </w:rPr>
          <w:tab/>
        </w:r>
        <w:r w:rsidR="0070651D">
          <w:rPr>
            <w:webHidden/>
          </w:rPr>
          <w:t>40</w:t>
        </w:r>
      </w:hyperlink>
    </w:p>
    <w:p w:rsidR="00C245F6" w:rsidRPr="00C02FB9" w:rsidRDefault="00616BC0" w:rsidP="005C49DD">
      <w:pPr>
        <w:pStyle w:val="24"/>
        <w:rPr>
          <w:rFonts w:ascii="Calibri" w:hAnsi="Calibri"/>
          <w:sz w:val="22"/>
          <w:szCs w:val="22"/>
        </w:rPr>
      </w:pPr>
      <w:hyperlink w:anchor="_Toc344218085" w:history="1">
        <w:r w:rsidR="00C245F6" w:rsidRPr="00C02FB9">
          <w:rPr>
            <w:rStyle w:val="a9"/>
          </w:rPr>
          <w:t xml:space="preserve">3. </w:t>
        </w:r>
        <w:r w:rsidR="00B853FC" w:rsidRPr="00C02FB9">
          <w:rPr>
            <w:rStyle w:val="a9"/>
          </w:rPr>
          <w:t>Памятники истории и культуры</w:t>
        </w:r>
        <w:r w:rsidR="00C245F6" w:rsidRPr="00C02FB9">
          <w:rPr>
            <w:webHidden/>
          </w:rPr>
          <w:tab/>
        </w:r>
        <w:r w:rsidR="002C3B42" w:rsidRPr="00C02FB9">
          <w:rPr>
            <w:webHidden/>
          </w:rPr>
          <w:t>42</w:t>
        </w:r>
      </w:hyperlink>
    </w:p>
    <w:p w:rsidR="00C245F6" w:rsidRPr="00C02FB9" w:rsidRDefault="00616BC0" w:rsidP="005C49DD">
      <w:pPr>
        <w:pStyle w:val="24"/>
        <w:rPr>
          <w:rFonts w:ascii="Calibri" w:hAnsi="Calibri"/>
          <w:sz w:val="22"/>
          <w:szCs w:val="22"/>
        </w:rPr>
      </w:pPr>
      <w:hyperlink w:anchor="_Toc344218086" w:history="1">
        <w:r w:rsidR="00B853FC" w:rsidRPr="00C02FB9">
          <w:rPr>
            <w:rStyle w:val="a9"/>
          </w:rPr>
          <w:t>4</w:t>
        </w:r>
        <w:r w:rsidR="00C245F6" w:rsidRPr="00C02FB9">
          <w:rPr>
            <w:rStyle w:val="a9"/>
          </w:rPr>
          <w:t xml:space="preserve">. </w:t>
        </w:r>
        <w:r w:rsidR="00B853FC" w:rsidRPr="00C02FB9">
          <w:rPr>
            <w:rStyle w:val="a9"/>
          </w:rPr>
          <w:t>Защита территорий от чрезвычайных ситуаций природного и техногенного характера</w:t>
        </w:r>
        <w:r w:rsidR="00C245F6" w:rsidRPr="00C02FB9">
          <w:rPr>
            <w:webHidden/>
          </w:rPr>
          <w:tab/>
        </w:r>
        <w:r w:rsidR="0070651D">
          <w:rPr>
            <w:webHidden/>
          </w:rPr>
          <w:t>52</w:t>
        </w:r>
      </w:hyperlink>
    </w:p>
    <w:p w:rsidR="00C245F6" w:rsidRPr="00C02FB9" w:rsidRDefault="00616BC0" w:rsidP="005C49DD">
      <w:pPr>
        <w:pStyle w:val="24"/>
        <w:rPr>
          <w:rFonts w:ascii="Calibri" w:hAnsi="Calibri"/>
          <w:sz w:val="22"/>
          <w:szCs w:val="22"/>
        </w:rPr>
      </w:pPr>
      <w:hyperlink w:anchor="_Toc344218087" w:history="1">
        <w:r w:rsidR="00B853FC" w:rsidRPr="00C02FB9">
          <w:rPr>
            <w:rStyle w:val="a9"/>
          </w:rPr>
          <w:t>4.1</w:t>
        </w:r>
        <w:r w:rsidR="00C245F6" w:rsidRPr="00C02FB9">
          <w:rPr>
            <w:rStyle w:val="a9"/>
          </w:rPr>
          <w:t xml:space="preserve">. </w:t>
        </w:r>
        <w:r w:rsidR="00B853FC" w:rsidRPr="00C02FB9">
          <w:rPr>
            <w:rStyle w:val="a9"/>
          </w:rPr>
          <w:t>Возможные последствия возникновения чрезвычайных ситуаций техногенного характера</w:t>
        </w:r>
        <w:r w:rsidR="00C245F6" w:rsidRPr="00C02FB9">
          <w:rPr>
            <w:rStyle w:val="a9"/>
            <w:webHidden/>
          </w:rPr>
          <w:tab/>
        </w:r>
        <w:r w:rsidR="0070651D">
          <w:rPr>
            <w:rStyle w:val="a9"/>
            <w:webHidden/>
          </w:rPr>
          <w:t>52</w:t>
        </w:r>
      </w:hyperlink>
    </w:p>
    <w:p w:rsidR="00C245F6" w:rsidRPr="00C02FB9" w:rsidRDefault="00616BC0" w:rsidP="005C49DD">
      <w:pPr>
        <w:pStyle w:val="24"/>
      </w:pPr>
      <w:hyperlink w:anchor="_Toc344218088" w:history="1">
        <w:r w:rsidR="00B853FC" w:rsidRPr="00C02FB9">
          <w:rPr>
            <w:rStyle w:val="a9"/>
          </w:rPr>
          <w:t>4</w:t>
        </w:r>
        <w:r w:rsidR="00C245F6" w:rsidRPr="00C02FB9">
          <w:rPr>
            <w:rStyle w:val="a9"/>
          </w:rPr>
          <w:t xml:space="preserve">.2. </w:t>
        </w:r>
        <w:r w:rsidR="00B853FC" w:rsidRPr="00C02FB9">
          <w:rPr>
            <w:rStyle w:val="a9"/>
          </w:rPr>
          <w:t>Возможные последствия возникновения чрезвычайных ситуаций природного характера</w:t>
        </w:r>
        <w:r w:rsidR="002C3B42" w:rsidRPr="00C02FB9">
          <w:rPr>
            <w:rStyle w:val="a9"/>
          </w:rPr>
          <w:t>…………………………………………………………………………………………...</w:t>
        </w:r>
        <w:r w:rsidR="0070651D">
          <w:rPr>
            <w:rStyle w:val="a9"/>
          </w:rPr>
          <w:t>5</w:t>
        </w:r>
        <w:r w:rsidR="002C3B42" w:rsidRPr="00C02FB9">
          <w:rPr>
            <w:rStyle w:val="a9"/>
            <w:webHidden/>
          </w:rPr>
          <w:t>4</w:t>
        </w:r>
      </w:hyperlink>
    </w:p>
    <w:p w:rsidR="00B853FC" w:rsidRPr="00C02FB9" w:rsidRDefault="007A54C5" w:rsidP="00C245F6">
      <w:r w:rsidRPr="00C02FB9">
        <w:fldChar w:fldCharType="end"/>
      </w:r>
      <w:bookmarkStart w:id="1" w:name="_Toc344218063"/>
      <w:bookmarkStart w:id="2" w:name="_Toc280717169"/>
    </w:p>
    <w:p w:rsidR="00B853FC" w:rsidRPr="00C02FB9" w:rsidRDefault="00B853FC" w:rsidP="00C245F6"/>
    <w:p w:rsidR="00B853FC" w:rsidRPr="00C02FB9" w:rsidRDefault="00B853FC" w:rsidP="00C245F6"/>
    <w:p w:rsidR="00B853FC" w:rsidRPr="00C02FB9" w:rsidRDefault="00B853FC" w:rsidP="00C245F6"/>
    <w:p w:rsidR="00B853FC" w:rsidRPr="00C02FB9" w:rsidRDefault="000C5320" w:rsidP="000C5320">
      <w:pPr>
        <w:tabs>
          <w:tab w:val="left" w:pos="5440"/>
        </w:tabs>
      </w:pPr>
      <w:r>
        <w:tab/>
      </w:r>
    </w:p>
    <w:p w:rsidR="00B853FC" w:rsidRPr="00C02FB9" w:rsidRDefault="00B853FC" w:rsidP="00C245F6"/>
    <w:p w:rsidR="00B853FC" w:rsidRPr="00C02FB9" w:rsidRDefault="00B853FC" w:rsidP="00C245F6"/>
    <w:p w:rsidR="00B853FC" w:rsidRPr="00C02FB9" w:rsidRDefault="00B853FC" w:rsidP="00C245F6"/>
    <w:p w:rsidR="0070651D" w:rsidRDefault="0070651D" w:rsidP="00C245F6">
      <w:pPr>
        <w:rPr>
          <w:b/>
          <w:sz w:val="28"/>
          <w:szCs w:val="28"/>
        </w:rPr>
      </w:pPr>
    </w:p>
    <w:p w:rsidR="00191D39" w:rsidRPr="00C02FB9" w:rsidRDefault="00191D39" w:rsidP="00C245F6">
      <w:pPr>
        <w:rPr>
          <w:b/>
        </w:rPr>
      </w:pPr>
      <w:r w:rsidRPr="00C02FB9">
        <w:rPr>
          <w:b/>
          <w:sz w:val="28"/>
          <w:szCs w:val="28"/>
        </w:rPr>
        <w:lastRenderedPageBreak/>
        <w:t>Предисловие</w:t>
      </w:r>
      <w:bookmarkEnd w:id="1"/>
    </w:p>
    <w:p w:rsidR="006407EC" w:rsidRPr="00C02FB9" w:rsidRDefault="006407EC" w:rsidP="00BE60F0">
      <w:pPr>
        <w:spacing w:before="0" w:after="0"/>
        <w:ind w:firstLine="567"/>
        <w:rPr>
          <w:b/>
          <w:bCs/>
        </w:rPr>
      </w:pPr>
    </w:p>
    <w:p w:rsidR="00216CFD" w:rsidRPr="00C02FB9" w:rsidRDefault="00216CFD" w:rsidP="00BE60F0">
      <w:pPr>
        <w:spacing w:before="0" w:after="0"/>
        <w:ind w:firstLine="567"/>
      </w:pPr>
      <w:r w:rsidRPr="00C02FB9">
        <w:t xml:space="preserve">В соответствии с Федеральным законом от 30 декабря </w:t>
      </w:r>
      <w:smartTag w:uri="urn:schemas-microsoft-com:office:smarttags" w:element="metricconverter">
        <w:smartTagPr>
          <w:attr w:name="ProductID" w:val="2004 г"/>
        </w:smartTagPr>
        <w:r w:rsidRPr="00C02FB9">
          <w:t>2004 г</w:t>
        </w:r>
      </w:smartTag>
      <w:r w:rsidR="0033721F" w:rsidRPr="00C02FB9">
        <w:t>.</w:t>
      </w:r>
      <w:r w:rsidRPr="00C02FB9">
        <w:t xml:space="preserve"> № 210-ФЗ «Об основах регулирования тарифов организаций коммунального комплекса», </w:t>
      </w:r>
      <w:r w:rsidR="00E42D87" w:rsidRPr="00C02FB9">
        <w:t>Приказом Минрегиона РФ от 06.05.2011 г. № 204 «О разработке программ комплексного развития систем коммунальной инфраструктуры муниципальных образований»</w:t>
      </w:r>
      <w:r w:rsidR="000144A8" w:rsidRPr="00C02FB9">
        <w:t xml:space="preserve"> </w:t>
      </w:r>
      <w:r w:rsidRPr="00C02FB9">
        <w:t>осуществлена разработка Программы комплексного развития систем коммунальной инфраструктуры (далее - Программа).</w:t>
      </w:r>
    </w:p>
    <w:p w:rsidR="005915CD" w:rsidRPr="00C02FB9" w:rsidRDefault="008B1AC0" w:rsidP="00BE60F0">
      <w:pPr>
        <w:spacing w:before="0" w:after="0"/>
        <w:ind w:firstLine="567"/>
      </w:pPr>
      <w:r w:rsidRPr="00C02FB9">
        <w:t>Разработка Программы велась</w:t>
      </w:r>
      <w:r w:rsidR="0070685A" w:rsidRPr="00C02FB9">
        <w:t>,</w:t>
      </w:r>
      <w:r w:rsidRPr="00C02FB9">
        <w:t xml:space="preserve"> исходя из сроков реализации Генерального плана </w:t>
      </w:r>
      <w:r w:rsidR="00C02FB9">
        <w:t>Рудьевского</w:t>
      </w:r>
      <w:r w:rsidR="00482C12" w:rsidRPr="00C02FB9">
        <w:t xml:space="preserve"> сельского поселения</w:t>
      </w:r>
      <w:r w:rsidRPr="00C02FB9">
        <w:t>, определяющего основные направления развития поселения и основные проектные решения на расчётный срок до 2030 г</w:t>
      </w:r>
      <w:r w:rsidR="0017361B" w:rsidRPr="00C02FB9">
        <w:t xml:space="preserve">. Мероприятия для дальнейшей реализации программы на перспективу (до 2041 года) будут доработаны после разработки и утверждения генерального плана поселений на следующий срок, предусмотренный законодательством. </w:t>
      </w:r>
      <w:r w:rsidR="005915CD" w:rsidRPr="00C02FB9">
        <w:t>Разработка Программы органи</w:t>
      </w:r>
      <w:r w:rsidR="005F61E4" w:rsidRPr="00C02FB9">
        <w:t>зована администрацией</w:t>
      </w:r>
      <w:r w:rsidR="005915CD" w:rsidRPr="00C02FB9">
        <w:t xml:space="preserve"> </w:t>
      </w:r>
      <w:r w:rsidR="00C02FB9">
        <w:t>Рудьевского</w:t>
      </w:r>
      <w:r w:rsidR="00482C12" w:rsidRPr="00C02FB9">
        <w:t xml:space="preserve"> сельского поселения </w:t>
      </w:r>
      <w:r w:rsidR="00C02FB9">
        <w:t>Отрадненского</w:t>
      </w:r>
      <w:r w:rsidR="009734AF" w:rsidRPr="00C02FB9">
        <w:t xml:space="preserve"> района Краснодарского края</w:t>
      </w:r>
      <w:r w:rsidR="00E854E0" w:rsidRPr="00C02FB9">
        <w:t>,</w:t>
      </w:r>
      <w:r w:rsidR="005915CD" w:rsidRPr="00C02FB9">
        <w:t xml:space="preserve"> </w:t>
      </w:r>
      <w:r w:rsidR="005D578F" w:rsidRPr="00C02FB9">
        <w:t>осуществлялась ООО «Проектный институт территориального планирования»</w:t>
      </w:r>
      <w:r w:rsidR="005915CD" w:rsidRPr="00C02FB9">
        <w:t>.</w:t>
      </w:r>
    </w:p>
    <w:p w:rsidR="00216CFD" w:rsidRPr="00C02FB9" w:rsidRDefault="00216CFD" w:rsidP="00BE60F0">
      <w:pPr>
        <w:spacing w:before="0" w:after="0"/>
        <w:ind w:firstLine="567"/>
      </w:pPr>
      <w:r w:rsidRPr="00C02FB9">
        <w:t xml:space="preserve">Работа над Программой комплексного развития </w:t>
      </w:r>
      <w:r w:rsidR="00C61E63" w:rsidRPr="00C02FB9">
        <w:t xml:space="preserve">коммунальной инфраструктуры </w:t>
      </w:r>
      <w:r w:rsidRPr="00C02FB9">
        <w:t xml:space="preserve">велась в тесном взаимодействии с органами местного самоуправления - Администрацией </w:t>
      </w:r>
      <w:r w:rsidR="00C02FB9">
        <w:t>Отрадненского</w:t>
      </w:r>
      <w:r w:rsidR="009734AF" w:rsidRPr="00C02FB9">
        <w:t xml:space="preserve"> района Краснодарского края</w:t>
      </w:r>
      <w:r w:rsidRPr="00C02FB9">
        <w:t xml:space="preserve">, Администрацией </w:t>
      </w:r>
      <w:r w:rsidR="00C02FB9">
        <w:t>Рудьевского</w:t>
      </w:r>
      <w:r w:rsidR="00482C12" w:rsidRPr="00C02FB9">
        <w:t xml:space="preserve"> сельского поселения</w:t>
      </w:r>
      <w:r w:rsidRPr="00C02FB9">
        <w:t>, органи</w:t>
      </w:r>
      <w:r w:rsidR="00E854E0" w:rsidRPr="00C02FB9">
        <w:t>зациями коммунального комплекса</w:t>
      </w:r>
      <w:r w:rsidRPr="00C02FB9">
        <w:t>, предоставляющими услуги на территории муниципального образования.</w:t>
      </w:r>
    </w:p>
    <w:p w:rsidR="00216CFD" w:rsidRPr="00C02FB9" w:rsidRDefault="00216CFD" w:rsidP="00BE60F0">
      <w:pPr>
        <w:spacing w:before="0" w:after="0"/>
        <w:ind w:firstLine="567"/>
      </w:pPr>
      <w:r w:rsidRPr="00C02FB9">
        <w:t>На основании Программы должны быть сформированы инвестиционные программы организаций коммунального комплекса по развитию системы коммунальной инфраструктуры, необходимые для финансирования строительства и модернизации систем коммунальной инфраструктуры: электроснабжения, газоснабжения, теплоснабжения, водоснабжения, водоотведения и объектов, используемых для захоронения (утилизации) бытовых отходов.</w:t>
      </w:r>
    </w:p>
    <w:p w:rsidR="00216CFD" w:rsidRPr="00C02FB9" w:rsidRDefault="00216CFD" w:rsidP="00BE60F0">
      <w:pPr>
        <w:spacing w:before="0" w:after="0"/>
        <w:ind w:firstLine="567"/>
      </w:pPr>
      <w:r w:rsidRPr="00C02FB9">
        <w:t>В результате реализации Программы:</w:t>
      </w:r>
    </w:p>
    <w:p w:rsidR="00216CFD" w:rsidRPr="00C02FB9" w:rsidRDefault="00216CFD" w:rsidP="00C139B6">
      <w:pPr>
        <w:numPr>
          <w:ilvl w:val="0"/>
          <w:numId w:val="3"/>
        </w:numPr>
        <w:spacing w:before="0" w:after="0"/>
        <w:ind w:left="0" w:firstLine="567"/>
      </w:pPr>
      <w:r w:rsidRPr="00C02FB9">
        <w:t>будут про</w:t>
      </w:r>
      <w:r w:rsidR="00DE40D1" w:rsidRPr="00C02FB9">
        <w:t>ведена</w:t>
      </w:r>
      <w:r w:rsidRPr="00C02FB9">
        <w:t xml:space="preserve"> модернизация и развитие существующих систем коммунальной инфраструктуры электроснабжения, теплоснабжения, водоснабжения, водоотведения;</w:t>
      </w:r>
    </w:p>
    <w:p w:rsidR="00216CFD" w:rsidRPr="00C02FB9" w:rsidRDefault="00216CFD" w:rsidP="00C139B6">
      <w:pPr>
        <w:numPr>
          <w:ilvl w:val="0"/>
          <w:numId w:val="3"/>
        </w:numPr>
        <w:spacing w:before="0" w:after="0"/>
        <w:ind w:left="0" w:firstLine="567"/>
      </w:pPr>
      <w:r w:rsidRPr="00C02FB9">
        <w:t>улучшится качество предоставляемых услуг;</w:t>
      </w:r>
    </w:p>
    <w:p w:rsidR="00216CFD" w:rsidRPr="00C02FB9" w:rsidRDefault="009734AF" w:rsidP="00C139B6">
      <w:pPr>
        <w:numPr>
          <w:ilvl w:val="0"/>
          <w:numId w:val="3"/>
        </w:numPr>
        <w:spacing w:before="0" w:after="0"/>
        <w:ind w:left="0" w:firstLine="567"/>
      </w:pPr>
      <w:r w:rsidRPr="00C02FB9">
        <w:t>улучшится</w:t>
      </w:r>
      <w:r w:rsidR="00216CFD" w:rsidRPr="00C02FB9">
        <w:t xml:space="preserve"> экологическая ситуация на территории муниципального образования; </w:t>
      </w:r>
    </w:p>
    <w:p w:rsidR="00216CFD" w:rsidRPr="00C02FB9" w:rsidRDefault="00216CFD" w:rsidP="00C139B6">
      <w:pPr>
        <w:numPr>
          <w:ilvl w:val="0"/>
          <w:numId w:val="3"/>
        </w:numPr>
        <w:spacing w:before="0" w:after="0"/>
        <w:ind w:left="0" w:firstLine="567"/>
      </w:pPr>
      <w:r w:rsidRPr="00C02FB9">
        <w:t>снизится уровень износа объектов коммунальной инфраструктуры,</w:t>
      </w:r>
    </w:p>
    <w:p w:rsidR="00216CFD" w:rsidRPr="00C02FB9" w:rsidRDefault="00216CFD" w:rsidP="00C139B6">
      <w:pPr>
        <w:numPr>
          <w:ilvl w:val="0"/>
          <w:numId w:val="3"/>
        </w:numPr>
        <w:spacing w:before="0" w:after="0"/>
        <w:ind w:left="0" w:firstLine="567"/>
      </w:pPr>
      <w:r w:rsidRPr="00C02FB9">
        <w:t>повысится финансовая устойчивость предприятий коммунальной сферы.</w:t>
      </w:r>
    </w:p>
    <w:p w:rsidR="00216CFD" w:rsidRPr="00C02FB9" w:rsidRDefault="00216CFD" w:rsidP="00BE60F0">
      <w:pPr>
        <w:spacing w:before="0" w:after="0"/>
        <w:ind w:firstLine="567"/>
      </w:pPr>
      <w:bookmarkStart w:id="3" w:name="_Toc242585641"/>
      <w:r w:rsidRPr="00C02FB9">
        <w:t>Программа комплексного развития систем коммунальной инфраструктуры</w:t>
      </w:r>
      <w:r w:rsidR="008460F2" w:rsidRPr="00C02FB9">
        <w:t xml:space="preserve"> </w:t>
      </w:r>
      <w:r w:rsidR="00C02FB9">
        <w:t>Рудьевского</w:t>
      </w:r>
      <w:r w:rsidR="00482C12" w:rsidRPr="00C02FB9">
        <w:t xml:space="preserve"> сельского поселения </w:t>
      </w:r>
      <w:r w:rsidRPr="00C02FB9">
        <w:t>должна выполняться как единое целое с учетом взаимного влияния разделов и мероприятий Программы и мероприятий программ по энергосбережению при производстве, транспортировке и потреблении энергоресурсов.</w:t>
      </w:r>
    </w:p>
    <w:bookmarkEnd w:id="3"/>
    <w:p w:rsidR="009A53FF" w:rsidRPr="00C02FB9" w:rsidRDefault="00216CFD" w:rsidP="009A53FF">
      <w:pPr>
        <w:spacing w:before="0" w:after="0"/>
        <w:ind w:firstLine="567"/>
      </w:pPr>
      <w:r w:rsidRPr="00C02FB9">
        <w:t xml:space="preserve">Программа разработана на основании и с учётом следующих правовых актов: </w:t>
      </w:r>
    </w:p>
    <w:p w:rsidR="0017361B" w:rsidRPr="00C02FB9" w:rsidRDefault="0017361B" w:rsidP="00BF4342">
      <w:pPr>
        <w:pStyle w:val="afffd"/>
        <w:numPr>
          <w:ilvl w:val="0"/>
          <w:numId w:val="10"/>
        </w:numPr>
        <w:snapToGrid w:val="0"/>
        <w:spacing w:before="120"/>
        <w:ind w:left="-11" w:firstLine="387"/>
        <w:rPr>
          <w:rFonts w:ascii="Times New Roman" w:hAnsi="Times New Roman" w:cs="Times New Roman"/>
        </w:rPr>
      </w:pPr>
      <w:bookmarkStart w:id="4" w:name="_Toc344218064"/>
      <w:bookmarkEnd w:id="2"/>
      <w:r w:rsidRPr="00C02FB9">
        <w:rPr>
          <w:rFonts w:ascii="Times New Roman" w:hAnsi="Times New Roman" w:cs="Times New Roman"/>
          <w:bCs/>
        </w:rPr>
        <w:t>Перечень поручений президента Российской Федерации от 17 марта 2011 г. Пр.№701.</w:t>
      </w:r>
    </w:p>
    <w:p w:rsidR="0017361B" w:rsidRPr="00C02FB9" w:rsidRDefault="0017361B" w:rsidP="00BF4342">
      <w:pPr>
        <w:pStyle w:val="ac"/>
        <w:numPr>
          <w:ilvl w:val="0"/>
          <w:numId w:val="10"/>
        </w:numPr>
        <w:suppressAutoHyphens/>
        <w:jc w:val="both"/>
      </w:pPr>
      <w:r w:rsidRPr="00C02FB9">
        <w:rPr>
          <w:lang w:val="ru-RU"/>
        </w:rPr>
        <w:t>Градострои</w:t>
      </w:r>
      <w:r w:rsidRPr="00C02FB9">
        <w:t>тельный кодекс Российской Федерации.</w:t>
      </w:r>
    </w:p>
    <w:p w:rsidR="0017361B" w:rsidRPr="00C02FB9" w:rsidRDefault="0017361B" w:rsidP="00BF4342">
      <w:pPr>
        <w:pStyle w:val="ac"/>
        <w:numPr>
          <w:ilvl w:val="0"/>
          <w:numId w:val="10"/>
        </w:numPr>
        <w:suppressAutoHyphens/>
        <w:ind w:left="0" w:firstLine="376"/>
        <w:jc w:val="both"/>
        <w:rPr>
          <w:lang w:val="ru-RU"/>
        </w:rPr>
      </w:pPr>
      <w:r w:rsidRPr="00C02FB9">
        <w:rPr>
          <w:lang w:val="ru-RU"/>
        </w:rPr>
        <w:t>Приказ Минрегиона РФ от 06 мая 2011г.  № 204 «О разработке программ комплексного развития систем коммунальной инфраструктуры муниципальных образований».</w:t>
      </w:r>
    </w:p>
    <w:p w:rsidR="0017361B" w:rsidRPr="00C02FB9" w:rsidRDefault="0017361B" w:rsidP="00BF4342">
      <w:pPr>
        <w:pStyle w:val="ac"/>
        <w:numPr>
          <w:ilvl w:val="0"/>
          <w:numId w:val="10"/>
        </w:numPr>
        <w:suppressAutoHyphens/>
        <w:ind w:left="0" w:firstLine="376"/>
        <w:jc w:val="both"/>
        <w:rPr>
          <w:lang w:val="ru-RU"/>
        </w:rPr>
      </w:pPr>
      <w:r w:rsidRPr="00C02FB9">
        <w:rPr>
          <w:lang w:val="ru-RU"/>
        </w:rPr>
        <w:t>Федеральный закон от 30.12.2004г. № 210-ФЗ «Об основах регулирования тарифов организаций коммунального комплекса».</w:t>
      </w:r>
    </w:p>
    <w:p w:rsidR="0017361B" w:rsidRPr="00C02FB9" w:rsidRDefault="0017361B" w:rsidP="00BF4342">
      <w:pPr>
        <w:pStyle w:val="ac"/>
        <w:numPr>
          <w:ilvl w:val="0"/>
          <w:numId w:val="10"/>
        </w:numPr>
        <w:suppressAutoHyphens/>
        <w:ind w:left="-11" w:firstLine="387"/>
        <w:jc w:val="both"/>
        <w:rPr>
          <w:lang w:val="ru-RU"/>
        </w:rPr>
      </w:pPr>
      <w:r w:rsidRPr="00C02FB9">
        <w:rPr>
          <w:lang w:val="ru-RU"/>
        </w:rPr>
        <w:t>Федеральный закон от 23.11.2009г. № 261-ФЗ «Об энергоснабжении и о повышении энергетической эффективности и о внесении изменений в отдельные законодательные акты Российской Федерации».</w:t>
      </w:r>
    </w:p>
    <w:p w:rsidR="0017361B" w:rsidRPr="00C02FB9" w:rsidRDefault="0017361B" w:rsidP="00BF4342">
      <w:pPr>
        <w:pStyle w:val="ac"/>
        <w:numPr>
          <w:ilvl w:val="0"/>
          <w:numId w:val="10"/>
        </w:numPr>
        <w:suppressAutoHyphens/>
        <w:ind w:left="-11" w:firstLine="387"/>
        <w:jc w:val="both"/>
        <w:rPr>
          <w:lang w:val="ru-RU"/>
        </w:rPr>
      </w:pPr>
      <w:r w:rsidRPr="00C02FB9">
        <w:rPr>
          <w:lang w:val="ru-RU"/>
        </w:rPr>
        <w:lastRenderedPageBreak/>
        <w:t>Постановление правительства РФ от 22 февраля 2012 г. N 154  «О требованиях к схемам теплоснабжения, порядку их разработки и утверждения»</w:t>
      </w:r>
    </w:p>
    <w:p w:rsidR="0017361B" w:rsidRPr="00C02FB9" w:rsidRDefault="0017361B" w:rsidP="00BF4342">
      <w:pPr>
        <w:pStyle w:val="ac"/>
        <w:numPr>
          <w:ilvl w:val="0"/>
          <w:numId w:val="10"/>
        </w:numPr>
        <w:suppressAutoHyphens/>
        <w:jc w:val="both"/>
      </w:pPr>
      <w:r w:rsidRPr="00C02FB9">
        <w:t>Градостроительный кодекс Краснодарского края.</w:t>
      </w:r>
    </w:p>
    <w:p w:rsidR="0017361B" w:rsidRPr="00C02FB9" w:rsidRDefault="0017361B" w:rsidP="00BF4342">
      <w:pPr>
        <w:pStyle w:val="ac"/>
        <w:numPr>
          <w:ilvl w:val="0"/>
          <w:numId w:val="10"/>
        </w:numPr>
        <w:suppressAutoHyphens/>
        <w:ind w:left="0" w:firstLine="376"/>
        <w:jc w:val="both"/>
        <w:rPr>
          <w:lang w:val="ru-RU"/>
        </w:rPr>
      </w:pPr>
      <w:r w:rsidRPr="00C02FB9">
        <w:rPr>
          <w:lang w:val="ru-RU"/>
        </w:rPr>
        <w:t>Стратегия социально-экономического развития Краснодарского края до 2020 года, утвержденная законом Краснодарского края от 29 апреля 2008 года № 1465-КЗ.</w:t>
      </w:r>
    </w:p>
    <w:p w:rsidR="0017361B" w:rsidRPr="00C02FB9" w:rsidRDefault="0017361B" w:rsidP="00BF4342">
      <w:pPr>
        <w:pStyle w:val="ac"/>
        <w:numPr>
          <w:ilvl w:val="0"/>
          <w:numId w:val="10"/>
        </w:numPr>
        <w:suppressAutoHyphens/>
        <w:ind w:left="0" w:firstLine="376"/>
        <w:jc w:val="both"/>
        <w:rPr>
          <w:lang w:val="ru-RU"/>
        </w:rPr>
      </w:pPr>
      <w:r w:rsidRPr="00C02FB9">
        <w:rPr>
          <w:lang w:val="ru-RU"/>
        </w:rPr>
        <w:t>Программа социально-экономического развития Краснодарского края до 2012 года, утвержденная законом Краснодарского края от 03 февраля 2009 года № 1692-КЗ.</w:t>
      </w:r>
    </w:p>
    <w:p w:rsidR="0017361B" w:rsidRPr="00C02FB9" w:rsidRDefault="0017361B" w:rsidP="00BF4342">
      <w:pPr>
        <w:pStyle w:val="ac"/>
        <w:numPr>
          <w:ilvl w:val="0"/>
          <w:numId w:val="10"/>
        </w:numPr>
        <w:suppressAutoHyphens/>
        <w:ind w:left="0" w:firstLine="376"/>
        <w:jc w:val="both"/>
        <w:rPr>
          <w:lang w:val="ru-RU"/>
        </w:rPr>
      </w:pPr>
      <w:r w:rsidRPr="00C02FB9">
        <w:rPr>
          <w:lang w:val="ru-RU"/>
        </w:rPr>
        <w:t xml:space="preserve">Программа социально-экономического развития муниципального образования </w:t>
      </w:r>
      <w:r w:rsidR="00C02FB9">
        <w:rPr>
          <w:lang w:val="ru-RU"/>
        </w:rPr>
        <w:t>Отрадненского</w:t>
      </w:r>
      <w:r w:rsidRPr="00C02FB9">
        <w:rPr>
          <w:lang w:val="ru-RU"/>
        </w:rPr>
        <w:t xml:space="preserve"> района.</w:t>
      </w:r>
    </w:p>
    <w:p w:rsidR="0017361B" w:rsidRPr="00C02FB9" w:rsidRDefault="0017361B" w:rsidP="00BF4342">
      <w:pPr>
        <w:pStyle w:val="ac"/>
        <w:numPr>
          <w:ilvl w:val="0"/>
          <w:numId w:val="10"/>
        </w:numPr>
        <w:suppressAutoHyphens/>
        <w:ind w:left="0" w:firstLine="376"/>
        <w:jc w:val="both"/>
        <w:rPr>
          <w:lang w:val="ru-RU"/>
        </w:rPr>
      </w:pPr>
      <w:r w:rsidRPr="00C02FB9">
        <w:rPr>
          <w:lang w:val="ru-RU"/>
        </w:rPr>
        <w:t>Программа социально-экономического развития</w:t>
      </w:r>
      <w:r w:rsidRPr="00C02FB9">
        <w:rPr>
          <w:b/>
          <w:bCs/>
          <w:lang w:val="ru-RU"/>
        </w:rPr>
        <w:t xml:space="preserve"> </w:t>
      </w:r>
      <w:r w:rsidR="00C02FB9">
        <w:rPr>
          <w:lang w:val="ru-RU"/>
        </w:rPr>
        <w:t>Рудьевского</w:t>
      </w:r>
      <w:r w:rsidRPr="00C02FB9">
        <w:rPr>
          <w:lang w:val="ru-RU"/>
        </w:rPr>
        <w:t xml:space="preserve"> сельского поселения </w:t>
      </w:r>
      <w:r w:rsidR="00C02FB9">
        <w:rPr>
          <w:bCs/>
          <w:lang w:val="ru-RU"/>
        </w:rPr>
        <w:t>Отрадненского</w:t>
      </w:r>
      <w:r w:rsidRPr="00C02FB9">
        <w:rPr>
          <w:bCs/>
          <w:lang w:val="ru-RU"/>
        </w:rPr>
        <w:t xml:space="preserve"> района Краснодарского края</w:t>
      </w:r>
      <w:r w:rsidRPr="00C02FB9">
        <w:rPr>
          <w:lang w:val="ru-RU"/>
        </w:rPr>
        <w:t xml:space="preserve">. </w:t>
      </w:r>
    </w:p>
    <w:p w:rsidR="0017361B" w:rsidRPr="00C02FB9" w:rsidRDefault="0017361B" w:rsidP="0017361B">
      <w:pPr>
        <w:spacing w:before="0" w:after="0"/>
        <w:rPr>
          <w:bCs/>
        </w:rPr>
      </w:pPr>
      <w:r w:rsidRPr="00C02FB9">
        <w:t xml:space="preserve">       </w:t>
      </w:r>
      <w:r w:rsidRPr="00C02FB9">
        <w:rPr>
          <w:b/>
        </w:rPr>
        <w:t>12</w:t>
      </w:r>
      <w:r w:rsidRPr="00C02FB9">
        <w:t xml:space="preserve">.Разработанная и утвержденная документация территориального планирования муниципального образования </w:t>
      </w:r>
      <w:r w:rsidR="00C02FB9">
        <w:t>Рудьевского</w:t>
      </w:r>
      <w:r w:rsidRPr="00C02FB9">
        <w:t xml:space="preserve"> сельского поселения </w:t>
      </w:r>
      <w:r w:rsidR="00C02FB9">
        <w:rPr>
          <w:bCs/>
        </w:rPr>
        <w:t>Отрадненского</w:t>
      </w:r>
      <w:r w:rsidRPr="00C02FB9">
        <w:rPr>
          <w:bCs/>
        </w:rPr>
        <w:t xml:space="preserve"> района Краснодарского края.</w:t>
      </w:r>
    </w:p>
    <w:p w:rsidR="00085062" w:rsidRPr="00C02FB9" w:rsidRDefault="00085062" w:rsidP="0017361B">
      <w:pPr>
        <w:spacing w:before="0" w:after="0"/>
      </w:pPr>
    </w:p>
    <w:p w:rsidR="00191D39" w:rsidRPr="00C02FB9" w:rsidRDefault="00191D39" w:rsidP="009734AF">
      <w:pPr>
        <w:pStyle w:val="22"/>
        <w:spacing w:before="0" w:after="0"/>
        <w:ind w:left="0" w:firstLine="0"/>
        <w:rPr>
          <w:sz w:val="32"/>
          <w:szCs w:val="32"/>
        </w:rPr>
      </w:pPr>
      <w:r w:rsidRPr="00C02FB9">
        <w:rPr>
          <w:sz w:val="32"/>
          <w:szCs w:val="32"/>
        </w:rPr>
        <w:t xml:space="preserve">1. Перспективные показатели развития </w:t>
      </w:r>
      <w:r w:rsidR="00C02FB9">
        <w:rPr>
          <w:sz w:val="32"/>
          <w:szCs w:val="32"/>
        </w:rPr>
        <w:t>Рудьевского</w:t>
      </w:r>
      <w:r w:rsidR="006279AE" w:rsidRPr="00C02FB9">
        <w:rPr>
          <w:sz w:val="32"/>
          <w:szCs w:val="32"/>
        </w:rPr>
        <w:t xml:space="preserve"> сельского поселения </w:t>
      </w:r>
      <w:r w:rsidRPr="00C02FB9">
        <w:rPr>
          <w:sz w:val="32"/>
          <w:szCs w:val="32"/>
        </w:rPr>
        <w:t>для разработки программы</w:t>
      </w:r>
      <w:bookmarkEnd w:id="4"/>
      <w:r w:rsidR="00346518" w:rsidRPr="00C02FB9">
        <w:rPr>
          <w:sz w:val="32"/>
          <w:szCs w:val="32"/>
        </w:rPr>
        <w:t>.</w:t>
      </w:r>
    </w:p>
    <w:p w:rsidR="00755ABC" w:rsidRPr="00C02FB9" w:rsidRDefault="00755ABC" w:rsidP="0059058A">
      <w:pPr>
        <w:pStyle w:val="S1"/>
      </w:pPr>
    </w:p>
    <w:p w:rsidR="00191D39" w:rsidRPr="00C02FB9" w:rsidRDefault="00733033" w:rsidP="00733033">
      <w:pPr>
        <w:pStyle w:val="22"/>
        <w:tabs>
          <w:tab w:val="left" w:pos="4536"/>
        </w:tabs>
        <w:spacing w:before="0" w:after="0"/>
        <w:rPr>
          <w:sz w:val="28"/>
          <w:szCs w:val="28"/>
        </w:rPr>
      </w:pPr>
      <w:bookmarkStart w:id="5" w:name="_Toc344218065"/>
      <w:r w:rsidRPr="00C02FB9">
        <w:rPr>
          <w:sz w:val="28"/>
          <w:szCs w:val="28"/>
        </w:rPr>
        <w:t>1.1. Характеристика</w:t>
      </w:r>
      <w:r w:rsidR="005643C9" w:rsidRPr="00C02FB9">
        <w:rPr>
          <w:sz w:val="28"/>
          <w:szCs w:val="28"/>
        </w:rPr>
        <w:t xml:space="preserve"> </w:t>
      </w:r>
      <w:r w:rsidR="00191D39" w:rsidRPr="00C02FB9">
        <w:rPr>
          <w:sz w:val="28"/>
          <w:szCs w:val="28"/>
        </w:rPr>
        <w:t xml:space="preserve">муниципального </w:t>
      </w:r>
      <w:r w:rsidR="005643C9" w:rsidRPr="00C02FB9">
        <w:rPr>
          <w:sz w:val="28"/>
          <w:szCs w:val="28"/>
        </w:rPr>
        <w:t>образования</w:t>
      </w:r>
      <w:bookmarkEnd w:id="5"/>
      <w:r w:rsidR="00346518" w:rsidRPr="00C02FB9">
        <w:rPr>
          <w:sz w:val="28"/>
          <w:szCs w:val="28"/>
        </w:rPr>
        <w:t>.</w:t>
      </w:r>
    </w:p>
    <w:p w:rsidR="00755ABC" w:rsidRPr="00C02FB9" w:rsidRDefault="00755ABC" w:rsidP="0059058A">
      <w:pPr>
        <w:pStyle w:val="S1"/>
        <w:rPr>
          <w:rStyle w:val="a8"/>
          <w:i w:val="0"/>
        </w:rPr>
      </w:pPr>
    </w:p>
    <w:p w:rsidR="00191D39" w:rsidRDefault="00191D39" w:rsidP="00755ABC">
      <w:pPr>
        <w:pStyle w:val="22"/>
        <w:spacing w:before="0" w:after="0"/>
        <w:rPr>
          <w:rStyle w:val="a8"/>
          <w:i w:val="0"/>
          <w:sz w:val="26"/>
          <w:szCs w:val="26"/>
        </w:rPr>
      </w:pPr>
      <w:bookmarkStart w:id="6" w:name="_Toc344218066"/>
      <w:r w:rsidRPr="00C02FB9">
        <w:rPr>
          <w:rStyle w:val="a8"/>
          <w:i w:val="0"/>
          <w:sz w:val="26"/>
          <w:szCs w:val="26"/>
        </w:rPr>
        <w:t>1.1.1. Территория</w:t>
      </w:r>
      <w:bookmarkEnd w:id="6"/>
      <w:r w:rsidR="00346518" w:rsidRPr="00C02FB9">
        <w:rPr>
          <w:rStyle w:val="a8"/>
          <w:i w:val="0"/>
          <w:sz w:val="26"/>
          <w:szCs w:val="26"/>
        </w:rPr>
        <w:t>.</w:t>
      </w:r>
    </w:p>
    <w:p w:rsidR="00667A38" w:rsidRPr="00667A38" w:rsidRDefault="00667A38" w:rsidP="00667A38"/>
    <w:p w:rsidR="00667A38" w:rsidRPr="00667A38" w:rsidRDefault="00667A38" w:rsidP="00667A38">
      <w:pPr>
        <w:spacing w:before="0" w:after="0"/>
        <w:ind w:firstLine="709"/>
        <w:rPr>
          <w:iCs/>
          <w:lang w:bidi="en-US"/>
        </w:rPr>
      </w:pPr>
      <w:r w:rsidRPr="00667A38">
        <w:rPr>
          <w:iCs/>
          <w:lang w:bidi="en-US"/>
        </w:rPr>
        <w:t>Рудьевское сельское поселение входит в состав муниципального образования Отрадненский район, который расположен в юго-восточной части Краснодарского края и граничит на севере и западе с – Новокубанским, Лабинским и Успенским районами, на юге с Карачаево-Черкесской республикой, на востоке со Ставропольским краем.</w:t>
      </w:r>
    </w:p>
    <w:p w:rsidR="00667A38" w:rsidRPr="00667A38" w:rsidRDefault="00667A38" w:rsidP="00667A38">
      <w:pPr>
        <w:spacing w:before="0" w:after="0"/>
        <w:ind w:firstLine="709"/>
        <w:rPr>
          <w:iCs/>
          <w:lang w:bidi="en-US"/>
        </w:rPr>
      </w:pPr>
      <w:r w:rsidRPr="00667A38">
        <w:rPr>
          <w:iCs/>
          <w:lang w:bidi="en-US"/>
        </w:rPr>
        <w:t>Район занимает периферийное положение в крае, его площадь составляет 2,45 тысяч км</w:t>
      </w:r>
      <w:r w:rsidRPr="00667A38">
        <w:rPr>
          <w:iCs/>
          <w:vertAlign w:val="superscript"/>
          <w:lang w:bidi="en-US"/>
        </w:rPr>
        <w:t>2</w:t>
      </w:r>
      <w:r w:rsidRPr="00667A38">
        <w:rPr>
          <w:iCs/>
          <w:lang w:bidi="en-US"/>
        </w:rPr>
        <w:t>, что составляет 3,3 % от обще</w:t>
      </w:r>
      <w:r>
        <w:rPr>
          <w:iCs/>
          <w:lang w:bidi="en-US"/>
        </w:rPr>
        <w:t xml:space="preserve">й площади Краснодарского края. </w:t>
      </w:r>
    </w:p>
    <w:p w:rsidR="00667A38" w:rsidRPr="00667A38" w:rsidRDefault="00667A38" w:rsidP="00667A38">
      <w:pPr>
        <w:spacing w:before="0" w:after="0"/>
        <w:ind w:firstLine="709"/>
        <w:rPr>
          <w:iCs/>
          <w:lang w:bidi="en-US"/>
        </w:rPr>
      </w:pPr>
      <w:r w:rsidRPr="00667A38">
        <w:rPr>
          <w:iCs/>
          <w:lang w:bidi="en-US"/>
        </w:rPr>
        <w:t xml:space="preserve">Численность постоянного населения Отрадненского района на 01.01.2009 г. составила 63817 человек, что составляет 1,2% от населения края. Плотность района – 26 чел/км2, что является очень низким показателем среди муниципальных образований и объясняется значительными размерами территории и небольшой численностью населения. </w:t>
      </w:r>
    </w:p>
    <w:p w:rsidR="00667A38" w:rsidRPr="00667A38" w:rsidRDefault="00667A38" w:rsidP="00667A38">
      <w:pPr>
        <w:spacing w:before="0" w:after="0"/>
        <w:ind w:firstLine="709"/>
        <w:rPr>
          <w:iCs/>
          <w:lang w:bidi="en-US"/>
        </w:rPr>
      </w:pPr>
      <w:r w:rsidRPr="00667A38">
        <w:rPr>
          <w:iCs/>
          <w:lang w:bidi="en-US"/>
        </w:rPr>
        <w:t xml:space="preserve">Наибольшую часть территории района занимают земли сельскохозяйственного назначения - 75,7 %. Земли лесного фонда составляют  12,1 %, земли населенных пунктов 10,8 %. </w:t>
      </w:r>
    </w:p>
    <w:p w:rsidR="00667A38" w:rsidRPr="00667A38" w:rsidRDefault="00667A38" w:rsidP="00667A38">
      <w:pPr>
        <w:spacing w:before="0" w:after="0"/>
        <w:ind w:firstLine="709"/>
        <w:rPr>
          <w:iCs/>
          <w:lang w:bidi="en-US"/>
        </w:rPr>
      </w:pPr>
      <w:r w:rsidRPr="00667A38">
        <w:rPr>
          <w:iCs/>
          <w:lang w:bidi="en-US"/>
        </w:rPr>
        <w:t>Рудьевское сельское поселение является одним из 14 поселений Отрадненского района, расположено в западной части Отрадненского  района, в предгорьях главного Кавказского хребта. Удаленность  от районного центра составляет 30 км, от краевого центра города Краснодар – 228 км. Площадь поселения составляет  13,78 тысяч га, что составляет 4,8 % от общей площади Отрадненского района.</w:t>
      </w:r>
    </w:p>
    <w:p w:rsidR="00667A38" w:rsidRPr="00667A38" w:rsidRDefault="00667A38" w:rsidP="00667A38">
      <w:pPr>
        <w:spacing w:before="0" w:after="0"/>
        <w:ind w:firstLine="709"/>
        <w:rPr>
          <w:iCs/>
          <w:lang w:bidi="en-US"/>
        </w:rPr>
      </w:pPr>
      <w:r w:rsidRPr="00667A38">
        <w:rPr>
          <w:iCs/>
          <w:lang w:bidi="en-US"/>
        </w:rPr>
        <w:t>Рудьевское сельское поселение  граничит на севере с Новокубанским районом, на юге с Подгорно-Синюхинским сельским поселением Отрадненского района, на западе с Абинским районом, на востоке с Попутненским сельским поселением От</w:t>
      </w:r>
      <w:r>
        <w:rPr>
          <w:iCs/>
          <w:lang w:bidi="en-US"/>
        </w:rPr>
        <w:t>радненским сельским поселением.</w:t>
      </w:r>
    </w:p>
    <w:p w:rsidR="00667A38" w:rsidRPr="00667A38" w:rsidRDefault="00667A38" w:rsidP="00667A38">
      <w:pPr>
        <w:spacing w:before="0" w:after="0"/>
        <w:ind w:firstLine="709"/>
        <w:rPr>
          <w:iCs/>
          <w:lang w:bidi="en-US"/>
        </w:rPr>
      </w:pPr>
      <w:r w:rsidRPr="00667A38">
        <w:rPr>
          <w:iCs/>
          <w:lang w:bidi="en-US"/>
        </w:rPr>
        <w:t xml:space="preserve">Баланс земель проектируемого поселения в установленных границах всего поселения составляет  - 11865,8  га, в том числе: </w:t>
      </w:r>
    </w:p>
    <w:p w:rsidR="00667A38" w:rsidRPr="00667A38" w:rsidRDefault="00667A38" w:rsidP="00667A38">
      <w:pPr>
        <w:pStyle w:val="ac"/>
        <w:numPr>
          <w:ilvl w:val="0"/>
          <w:numId w:val="54"/>
        </w:numPr>
        <w:ind w:left="567" w:firstLine="0"/>
        <w:rPr>
          <w:iCs/>
          <w:lang w:bidi="en-US"/>
        </w:rPr>
      </w:pPr>
      <w:r w:rsidRPr="00C37955">
        <w:rPr>
          <w:iCs/>
          <w:lang w:val="ru-RU" w:bidi="en-US"/>
        </w:rPr>
        <w:tab/>
      </w:r>
      <w:r w:rsidRPr="00667A38">
        <w:rPr>
          <w:iCs/>
          <w:lang w:bidi="en-US"/>
        </w:rPr>
        <w:t>земли сельскохозяйственного назначения – 9946,3 га;</w:t>
      </w:r>
    </w:p>
    <w:p w:rsidR="00667A38" w:rsidRPr="00667A38" w:rsidRDefault="00667A38" w:rsidP="00667A38">
      <w:pPr>
        <w:pStyle w:val="ac"/>
        <w:numPr>
          <w:ilvl w:val="0"/>
          <w:numId w:val="54"/>
        </w:numPr>
        <w:ind w:left="567" w:firstLine="0"/>
        <w:rPr>
          <w:iCs/>
          <w:lang w:bidi="en-US"/>
        </w:rPr>
      </w:pPr>
      <w:r w:rsidRPr="00667A38">
        <w:rPr>
          <w:iCs/>
          <w:lang w:bidi="en-US"/>
        </w:rPr>
        <w:tab/>
        <w:t>земли населенных пунктов – 1675,2 га;</w:t>
      </w:r>
    </w:p>
    <w:p w:rsidR="00667A38" w:rsidRPr="00C37955" w:rsidRDefault="00667A38" w:rsidP="00667A38">
      <w:pPr>
        <w:pStyle w:val="ac"/>
        <w:numPr>
          <w:ilvl w:val="0"/>
          <w:numId w:val="54"/>
        </w:numPr>
        <w:ind w:left="567" w:firstLine="0"/>
        <w:rPr>
          <w:iCs/>
          <w:lang w:val="ru-RU" w:bidi="en-US"/>
        </w:rPr>
      </w:pPr>
      <w:r w:rsidRPr="00B978D1">
        <w:rPr>
          <w:iCs/>
          <w:lang w:val="ru-RU" w:bidi="en-US"/>
        </w:rPr>
        <w:tab/>
      </w:r>
      <w:r w:rsidRPr="00C37955">
        <w:rPr>
          <w:iCs/>
          <w:lang w:val="ru-RU" w:bidi="en-US"/>
        </w:rPr>
        <w:t>земли промышленности, энергетики, транспорта и др. – 43,4 га;</w:t>
      </w:r>
    </w:p>
    <w:p w:rsidR="00667A38" w:rsidRPr="00667A38" w:rsidRDefault="00667A38" w:rsidP="00667A38">
      <w:pPr>
        <w:pStyle w:val="ac"/>
        <w:numPr>
          <w:ilvl w:val="0"/>
          <w:numId w:val="54"/>
        </w:numPr>
        <w:ind w:left="567" w:firstLine="0"/>
        <w:rPr>
          <w:iCs/>
          <w:lang w:bidi="en-US"/>
        </w:rPr>
      </w:pPr>
      <w:r w:rsidRPr="00C37955">
        <w:rPr>
          <w:iCs/>
          <w:lang w:val="ru-RU" w:bidi="en-US"/>
        </w:rPr>
        <w:lastRenderedPageBreak/>
        <w:tab/>
      </w:r>
      <w:r w:rsidRPr="00667A38">
        <w:rPr>
          <w:iCs/>
          <w:lang w:bidi="en-US"/>
        </w:rPr>
        <w:t>земли запаса – 200,9 га.</w:t>
      </w:r>
    </w:p>
    <w:p w:rsidR="00667A38" w:rsidRPr="00667A38" w:rsidRDefault="00667A38" w:rsidP="00667A38">
      <w:pPr>
        <w:spacing w:before="0" w:after="0"/>
        <w:ind w:firstLine="709"/>
        <w:rPr>
          <w:iCs/>
          <w:lang w:bidi="en-US"/>
        </w:rPr>
      </w:pPr>
      <w:r w:rsidRPr="00667A38">
        <w:rPr>
          <w:iCs/>
          <w:lang w:bidi="en-US"/>
        </w:rPr>
        <w:t>В состав Рудьевского сельского поселения входят 4 населенных пунктов с административным центром с. Рудь.</w:t>
      </w:r>
    </w:p>
    <w:p w:rsidR="00667A38" w:rsidRPr="00667A38" w:rsidRDefault="00667A38" w:rsidP="00667A38">
      <w:pPr>
        <w:spacing w:before="0" w:after="0"/>
        <w:ind w:firstLine="709"/>
        <w:rPr>
          <w:iCs/>
          <w:lang w:bidi="en-US"/>
        </w:rPr>
      </w:pPr>
      <w:r w:rsidRPr="00667A38">
        <w:rPr>
          <w:iCs/>
          <w:lang w:bidi="en-US"/>
        </w:rPr>
        <w:t>Территориально населенные пункты  расположены на расстоянии от 3 до 9 км друг от друга.</w:t>
      </w:r>
    </w:p>
    <w:p w:rsidR="00405AA2" w:rsidRPr="00667A38" w:rsidRDefault="00667A38" w:rsidP="00667A38">
      <w:pPr>
        <w:spacing w:before="0" w:after="0"/>
        <w:ind w:firstLine="709"/>
        <w:rPr>
          <w:highlight w:val="yellow"/>
        </w:rPr>
      </w:pPr>
      <w:r w:rsidRPr="00667A38">
        <w:rPr>
          <w:iCs/>
          <w:lang w:bidi="en-US"/>
        </w:rPr>
        <w:t>Дорожная инфраструктура населенных пунктов сельского поселения представлена дорогами местного значения. Общая протяженность дорог местного значения - 43,9 км, из них – 13,4 км имеют асфальтобетонное покрытие, 11,8 км – гравийное покрытие, 18,7 – грунтовые дороги.</w:t>
      </w:r>
    </w:p>
    <w:p w:rsidR="00667A38" w:rsidRDefault="00667A38" w:rsidP="00C84D68">
      <w:pPr>
        <w:pStyle w:val="22"/>
        <w:spacing w:before="0" w:after="0"/>
        <w:rPr>
          <w:rStyle w:val="a8"/>
          <w:i w:val="0"/>
          <w:sz w:val="26"/>
          <w:szCs w:val="26"/>
        </w:rPr>
      </w:pPr>
      <w:bookmarkStart w:id="7" w:name="_Toc344218067"/>
    </w:p>
    <w:p w:rsidR="00191D39" w:rsidRPr="00C02FB9" w:rsidRDefault="00191D39" w:rsidP="00C84D68">
      <w:pPr>
        <w:pStyle w:val="22"/>
        <w:spacing w:before="0" w:after="0"/>
        <w:rPr>
          <w:rStyle w:val="a8"/>
          <w:i w:val="0"/>
          <w:sz w:val="26"/>
          <w:szCs w:val="26"/>
        </w:rPr>
      </w:pPr>
      <w:r w:rsidRPr="00C02FB9">
        <w:rPr>
          <w:rStyle w:val="a8"/>
          <w:i w:val="0"/>
          <w:sz w:val="26"/>
          <w:szCs w:val="26"/>
        </w:rPr>
        <w:t>1.1.2. Климат</w:t>
      </w:r>
      <w:bookmarkEnd w:id="7"/>
      <w:r w:rsidR="00346518" w:rsidRPr="00C02FB9">
        <w:rPr>
          <w:rStyle w:val="a8"/>
          <w:i w:val="0"/>
          <w:sz w:val="26"/>
          <w:szCs w:val="26"/>
        </w:rPr>
        <w:t>.</w:t>
      </w:r>
      <w:r w:rsidRPr="00C02FB9">
        <w:rPr>
          <w:rStyle w:val="a8"/>
          <w:i w:val="0"/>
          <w:sz w:val="26"/>
          <w:szCs w:val="26"/>
        </w:rPr>
        <w:t xml:space="preserve"> </w:t>
      </w:r>
    </w:p>
    <w:p w:rsidR="00607C8A" w:rsidRPr="00C02FB9" w:rsidRDefault="00607C8A" w:rsidP="00607C8A">
      <w:pPr>
        <w:rPr>
          <w:highlight w:val="yellow"/>
        </w:rPr>
      </w:pPr>
    </w:p>
    <w:p w:rsidR="00C02FB9" w:rsidRPr="00C02FB9" w:rsidRDefault="00C02FB9" w:rsidP="00C02FB9">
      <w:pPr>
        <w:spacing w:before="0" w:after="0"/>
        <w:ind w:firstLine="709"/>
        <w:rPr>
          <w:szCs w:val="28"/>
        </w:rPr>
      </w:pPr>
      <w:r w:rsidRPr="00C02FB9">
        <w:rPr>
          <w:szCs w:val="28"/>
        </w:rPr>
        <w:t xml:space="preserve">Географическое положение Рудьевского сельского поселения обуславливает его климатические условия. Территория поселения относится к южной части переходных климатов умеренной зоны. </w:t>
      </w:r>
    </w:p>
    <w:p w:rsidR="00C02FB9" w:rsidRPr="00C02FB9" w:rsidRDefault="00C02FB9" w:rsidP="00C02FB9">
      <w:pPr>
        <w:spacing w:before="0" w:after="0"/>
        <w:ind w:firstLine="709"/>
        <w:rPr>
          <w:szCs w:val="28"/>
        </w:rPr>
      </w:pPr>
      <w:r w:rsidRPr="00C02FB9">
        <w:rPr>
          <w:szCs w:val="28"/>
        </w:rPr>
        <w:t>Территория поселения относится к Предгорной влажной климатической провинции.</w:t>
      </w:r>
    </w:p>
    <w:p w:rsidR="00C02FB9" w:rsidRDefault="00C02FB9" w:rsidP="00C02FB9">
      <w:pPr>
        <w:spacing w:before="0" w:after="0"/>
        <w:ind w:firstLine="709"/>
        <w:rPr>
          <w:sz w:val="28"/>
          <w:szCs w:val="28"/>
        </w:rPr>
      </w:pPr>
      <w:r w:rsidRPr="00C02FB9">
        <w:rPr>
          <w:szCs w:val="28"/>
        </w:rPr>
        <w:t xml:space="preserve">Сумма осадков за год составляет </w:t>
      </w:r>
      <w:smartTag w:uri="urn:schemas-microsoft-com:office:smarttags" w:element="metricconverter">
        <w:smartTagPr>
          <w:attr w:name="ProductID" w:val="557 мм"/>
        </w:smartTagPr>
        <w:r w:rsidRPr="00C02FB9">
          <w:rPr>
            <w:szCs w:val="28"/>
          </w:rPr>
          <w:t>557 мм</w:t>
        </w:r>
      </w:smartTag>
      <w:r w:rsidRPr="00C02FB9">
        <w:rPr>
          <w:szCs w:val="28"/>
        </w:rPr>
        <w:t>. Основное количество осадков выпадает в теплый период года, с апреля по октябрь</w:t>
      </w:r>
      <w:r w:rsidRPr="00C02FB9">
        <w:rPr>
          <w:sz w:val="28"/>
          <w:szCs w:val="28"/>
        </w:rPr>
        <w:t>.</w:t>
      </w:r>
    </w:p>
    <w:p w:rsidR="00667A38" w:rsidRPr="00C02FB9" w:rsidRDefault="00667A38" w:rsidP="00C02FB9">
      <w:pPr>
        <w:spacing w:before="0" w:after="0"/>
        <w:ind w:firstLine="709"/>
        <w:rPr>
          <w:sz w:val="28"/>
          <w:szCs w:val="28"/>
        </w:rPr>
      </w:pPr>
    </w:p>
    <w:p w:rsidR="00C02FB9" w:rsidRDefault="00C02FB9" w:rsidP="00C02FB9">
      <w:pPr>
        <w:spacing w:before="0" w:after="0" w:line="360" w:lineRule="auto"/>
        <w:jc w:val="center"/>
        <w:rPr>
          <w:b/>
        </w:rPr>
      </w:pPr>
      <w:r w:rsidRPr="00C02FB9">
        <w:rPr>
          <w:b/>
        </w:rPr>
        <w:t>Месячное и годовое количество осадков</w:t>
      </w:r>
    </w:p>
    <w:p w:rsidR="00C907EC" w:rsidRPr="00C02FB9" w:rsidRDefault="00C907EC" w:rsidP="00C907EC">
      <w:pPr>
        <w:spacing w:before="0" w:after="0" w:line="360" w:lineRule="auto"/>
        <w:jc w:val="right"/>
        <w:rPr>
          <w:b/>
        </w:rPr>
      </w:pPr>
      <w:r>
        <w:rPr>
          <w:b/>
        </w:rPr>
        <w:t>Таблица 1.1.2.1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2"/>
        <w:gridCol w:w="456"/>
        <w:gridCol w:w="456"/>
        <w:gridCol w:w="456"/>
        <w:gridCol w:w="478"/>
        <w:gridCol w:w="480"/>
        <w:gridCol w:w="480"/>
        <w:gridCol w:w="480"/>
        <w:gridCol w:w="480"/>
        <w:gridCol w:w="480"/>
        <w:gridCol w:w="576"/>
        <w:gridCol w:w="536"/>
        <w:gridCol w:w="536"/>
        <w:gridCol w:w="989"/>
        <w:gridCol w:w="992"/>
        <w:gridCol w:w="567"/>
      </w:tblGrid>
      <w:tr w:rsidR="00C02FB9" w:rsidRPr="00C02FB9" w:rsidTr="00C02FB9">
        <w:tc>
          <w:tcPr>
            <w:tcW w:w="1022" w:type="dxa"/>
            <w:vAlign w:val="center"/>
          </w:tcPr>
          <w:p w:rsidR="00C02FB9" w:rsidRPr="00C02FB9" w:rsidRDefault="00C02FB9" w:rsidP="00C02FB9">
            <w:pPr>
              <w:spacing w:before="0" w:after="0"/>
              <w:jc w:val="center"/>
              <w:rPr>
                <w:szCs w:val="22"/>
              </w:rPr>
            </w:pPr>
            <w:r w:rsidRPr="00C02FB9">
              <w:rPr>
                <w:szCs w:val="22"/>
              </w:rPr>
              <w:t>Месяц</w:t>
            </w:r>
          </w:p>
        </w:tc>
        <w:tc>
          <w:tcPr>
            <w:tcW w:w="456" w:type="dxa"/>
            <w:vAlign w:val="center"/>
          </w:tcPr>
          <w:p w:rsidR="00C02FB9" w:rsidRPr="00C02FB9" w:rsidRDefault="00C02FB9" w:rsidP="00C02FB9">
            <w:pPr>
              <w:spacing w:before="0" w:after="0"/>
              <w:jc w:val="center"/>
              <w:rPr>
                <w:szCs w:val="22"/>
              </w:rPr>
            </w:pPr>
            <w:r w:rsidRPr="00C02FB9">
              <w:rPr>
                <w:szCs w:val="22"/>
              </w:rPr>
              <w:t>1</w:t>
            </w:r>
          </w:p>
        </w:tc>
        <w:tc>
          <w:tcPr>
            <w:tcW w:w="456" w:type="dxa"/>
            <w:vAlign w:val="center"/>
          </w:tcPr>
          <w:p w:rsidR="00C02FB9" w:rsidRPr="00C02FB9" w:rsidRDefault="00C02FB9" w:rsidP="00C02FB9">
            <w:pPr>
              <w:spacing w:before="0" w:after="0"/>
              <w:jc w:val="center"/>
              <w:rPr>
                <w:szCs w:val="22"/>
              </w:rPr>
            </w:pPr>
            <w:r w:rsidRPr="00C02FB9">
              <w:rPr>
                <w:szCs w:val="22"/>
              </w:rPr>
              <w:t>2</w:t>
            </w:r>
          </w:p>
        </w:tc>
        <w:tc>
          <w:tcPr>
            <w:tcW w:w="456" w:type="dxa"/>
            <w:vAlign w:val="center"/>
          </w:tcPr>
          <w:p w:rsidR="00C02FB9" w:rsidRPr="00C02FB9" w:rsidRDefault="00C02FB9" w:rsidP="00C02FB9">
            <w:pPr>
              <w:spacing w:before="0" w:after="0"/>
              <w:jc w:val="center"/>
              <w:rPr>
                <w:szCs w:val="22"/>
              </w:rPr>
            </w:pPr>
            <w:r w:rsidRPr="00C02FB9">
              <w:rPr>
                <w:szCs w:val="22"/>
              </w:rPr>
              <w:t>3</w:t>
            </w:r>
          </w:p>
        </w:tc>
        <w:tc>
          <w:tcPr>
            <w:tcW w:w="478" w:type="dxa"/>
            <w:vAlign w:val="center"/>
          </w:tcPr>
          <w:p w:rsidR="00C02FB9" w:rsidRPr="00C02FB9" w:rsidRDefault="00C02FB9" w:rsidP="00C02FB9">
            <w:pPr>
              <w:spacing w:before="0" w:after="0"/>
              <w:jc w:val="center"/>
              <w:rPr>
                <w:szCs w:val="22"/>
              </w:rPr>
            </w:pPr>
            <w:r w:rsidRPr="00C02FB9">
              <w:rPr>
                <w:szCs w:val="22"/>
              </w:rPr>
              <w:t>4</w:t>
            </w:r>
          </w:p>
        </w:tc>
        <w:tc>
          <w:tcPr>
            <w:tcW w:w="480" w:type="dxa"/>
            <w:vAlign w:val="center"/>
          </w:tcPr>
          <w:p w:rsidR="00C02FB9" w:rsidRPr="00C02FB9" w:rsidRDefault="00C02FB9" w:rsidP="00C02FB9">
            <w:pPr>
              <w:spacing w:before="0" w:after="0"/>
              <w:jc w:val="center"/>
              <w:rPr>
                <w:szCs w:val="22"/>
              </w:rPr>
            </w:pPr>
            <w:r w:rsidRPr="00C02FB9">
              <w:rPr>
                <w:szCs w:val="22"/>
              </w:rPr>
              <w:t>5</w:t>
            </w:r>
          </w:p>
        </w:tc>
        <w:tc>
          <w:tcPr>
            <w:tcW w:w="480" w:type="dxa"/>
            <w:vAlign w:val="center"/>
          </w:tcPr>
          <w:p w:rsidR="00C02FB9" w:rsidRPr="00C02FB9" w:rsidRDefault="00C02FB9" w:rsidP="00C02FB9">
            <w:pPr>
              <w:spacing w:before="0" w:after="0"/>
              <w:jc w:val="center"/>
              <w:rPr>
                <w:szCs w:val="22"/>
              </w:rPr>
            </w:pPr>
            <w:r w:rsidRPr="00C02FB9">
              <w:rPr>
                <w:szCs w:val="22"/>
              </w:rPr>
              <w:t>6</w:t>
            </w:r>
          </w:p>
        </w:tc>
        <w:tc>
          <w:tcPr>
            <w:tcW w:w="480" w:type="dxa"/>
            <w:vAlign w:val="center"/>
          </w:tcPr>
          <w:p w:rsidR="00C02FB9" w:rsidRPr="00C02FB9" w:rsidRDefault="00C02FB9" w:rsidP="00C02FB9">
            <w:pPr>
              <w:spacing w:before="0" w:after="0"/>
              <w:jc w:val="center"/>
              <w:rPr>
                <w:szCs w:val="22"/>
              </w:rPr>
            </w:pPr>
            <w:r w:rsidRPr="00C02FB9">
              <w:rPr>
                <w:szCs w:val="22"/>
              </w:rPr>
              <w:t>7</w:t>
            </w:r>
          </w:p>
        </w:tc>
        <w:tc>
          <w:tcPr>
            <w:tcW w:w="480" w:type="dxa"/>
            <w:vAlign w:val="center"/>
          </w:tcPr>
          <w:p w:rsidR="00C02FB9" w:rsidRPr="00C02FB9" w:rsidRDefault="00C02FB9" w:rsidP="00C02FB9">
            <w:pPr>
              <w:spacing w:before="0" w:after="0"/>
              <w:jc w:val="center"/>
              <w:rPr>
                <w:szCs w:val="22"/>
              </w:rPr>
            </w:pPr>
            <w:r w:rsidRPr="00C02FB9">
              <w:rPr>
                <w:szCs w:val="22"/>
              </w:rPr>
              <w:t>8</w:t>
            </w:r>
          </w:p>
        </w:tc>
        <w:tc>
          <w:tcPr>
            <w:tcW w:w="480" w:type="dxa"/>
            <w:vAlign w:val="center"/>
          </w:tcPr>
          <w:p w:rsidR="00C02FB9" w:rsidRPr="00C02FB9" w:rsidRDefault="00C02FB9" w:rsidP="00C02FB9">
            <w:pPr>
              <w:spacing w:before="0" w:after="0"/>
              <w:jc w:val="center"/>
              <w:rPr>
                <w:szCs w:val="22"/>
              </w:rPr>
            </w:pPr>
            <w:r w:rsidRPr="00C02FB9">
              <w:rPr>
                <w:szCs w:val="22"/>
              </w:rPr>
              <w:t>9</w:t>
            </w:r>
          </w:p>
        </w:tc>
        <w:tc>
          <w:tcPr>
            <w:tcW w:w="576" w:type="dxa"/>
            <w:vAlign w:val="center"/>
          </w:tcPr>
          <w:p w:rsidR="00C02FB9" w:rsidRPr="00C02FB9" w:rsidRDefault="00C02FB9" w:rsidP="00C02FB9">
            <w:pPr>
              <w:spacing w:before="0" w:after="0"/>
              <w:jc w:val="center"/>
              <w:rPr>
                <w:szCs w:val="22"/>
              </w:rPr>
            </w:pPr>
            <w:r w:rsidRPr="00C02FB9">
              <w:rPr>
                <w:szCs w:val="22"/>
              </w:rPr>
              <w:t>10</w:t>
            </w:r>
          </w:p>
        </w:tc>
        <w:tc>
          <w:tcPr>
            <w:tcW w:w="536" w:type="dxa"/>
            <w:vAlign w:val="center"/>
          </w:tcPr>
          <w:p w:rsidR="00C02FB9" w:rsidRPr="00C02FB9" w:rsidRDefault="00C02FB9" w:rsidP="00C02FB9">
            <w:pPr>
              <w:spacing w:before="0" w:after="0"/>
              <w:jc w:val="center"/>
              <w:rPr>
                <w:szCs w:val="22"/>
              </w:rPr>
            </w:pPr>
            <w:r w:rsidRPr="00C02FB9">
              <w:rPr>
                <w:szCs w:val="22"/>
              </w:rPr>
              <w:t>11</w:t>
            </w:r>
          </w:p>
        </w:tc>
        <w:tc>
          <w:tcPr>
            <w:tcW w:w="536" w:type="dxa"/>
            <w:vAlign w:val="center"/>
          </w:tcPr>
          <w:p w:rsidR="00C02FB9" w:rsidRPr="00C02FB9" w:rsidRDefault="00C02FB9" w:rsidP="00C02FB9">
            <w:pPr>
              <w:spacing w:before="0" w:after="0"/>
              <w:jc w:val="center"/>
              <w:rPr>
                <w:szCs w:val="22"/>
              </w:rPr>
            </w:pPr>
            <w:r w:rsidRPr="00C02FB9">
              <w:rPr>
                <w:szCs w:val="22"/>
              </w:rPr>
              <w:t>12</w:t>
            </w:r>
          </w:p>
        </w:tc>
        <w:tc>
          <w:tcPr>
            <w:tcW w:w="989" w:type="dxa"/>
            <w:vAlign w:val="center"/>
          </w:tcPr>
          <w:p w:rsidR="00C02FB9" w:rsidRPr="00C02FB9" w:rsidRDefault="00C02FB9" w:rsidP="00C02FB9">
            <w:pPr>
              <w:spacing w:before="0" w:after="0"/>
              <w:jc w:val="center"/>
              <w:rPr>
                <w:szCs w:val="22"/>
              </w:rPr>
            </w:pPr>
            <w:r w:rsidRPr="00C02FB9">
              <w:rPr>
                <w:szCs w:val="22"/>
              </w:rPr>
              <w:t>Хол.</w:t>
            </w:r>
          </w:p>
          <w:p w:rsidR="00C02FB9" w:rsidRPr="00C02FB9" w:rsidRDefault="00C02FB9" w:rsidP="00C02FB9">
            <w:pPr>
              <w:spacing w:before="0" w:after="0"/>
              <w:jc w:val="center"/>
              <w:rPr>
                <w:szCs w:val="22"/>
              </w:rPr>
            </w:pPr>
            <w:r w:rsidRPr="00C02FB9">
              <w:rPr>
                <w:szCs w:val="22"/>
              </w:rPr>
              <w:t>период</w:t>
            </w:r>
          </w:p>
        </w:tc>
        <w:tc>
          <w:tcPr>
            <w:tcW w:w="992" w:type="dxa"/>
            <w:vAlign w:val="center"/>
          </w:tcPr>
          <w:p w:rsidR="00C02FB9" w:rsidRPr="00C02FB9" w:rsidRDefault="00C02FB9" w:rsidP="00C02FB9">
            <w:pPr>
              <w:spacing w:before="0" w:after="0"/>
              <w:jc w:val="center"/>
              <w:rPr>
                <w:szCs w:val="22"/>
              </w:rPr>
            </w:pPr>
            <w:r w:rsidRPr="00C02FB9">
              <w:rPr>
                <w:szCs w:val="22"/>
              </w:rPr>
              <w:t>Тепл</w:t>
            </w:r>
          </w:p>
          <w:p w:rsidR="00C02FB9" w:rsidRPr="00C02FB9" w:rsidRDefault="00C02FB9" w:rsidP="00C02FB9">
            <w:pPr>
              <w:spacing w:before="0" w:after="0"/>
              <w:jc w:val="center"/>
              <w:rPr>
                <w:szCs w:val="22"/>
              </w:rPr>
            </w:pPr>
            <w:r w:rsidRPr="00C02FB9">
              <w:rPr>
                <w:szCs w:val="22"/>
              </w:rPr>
              <w:t>период</w:t>
            </w:r>
          </w:p>
        </w:tc>
        <w:tc>
          <w:tcPr>
            <w:tcW w:w="567" w:type="dxa"/>
            <w:vAlign w:val="center"/>
          </w:tcPr>
          <w:p w:rsidR="00C02FB9" w:rsidRPr="00C02FB9" w:rsidRDefault="00C02FB9" w:rsidP="00C02FB9">
            <w:pPr>
              <w:spacing w:before="0" w:after="0"/>
              <w:jc w:val="center"/>
              <w:rPr>
                <w:szCs w:val="22"/>
              </w:rPr>
            </w:pPr>
            <w:r w:rsidRPr="00C02FB9">
              <w:rPr>
                <w:szCs w:val="22"/>
              </w:rPr>
              <w:t>За</w:t>
            </w:r>
          </w:p>
          <w:p w:rsidR="00C02FB9" w:rsidRPr="00C02FB9" w:rsidRDefault="00C02FB9" w:rsidP="00C02FB9">
            <w:pPr>
              <w:spacing w:before="0" w:after="0"/>
              <w:jc w:val="center"/>
              <w:rPr>
                <w:szCs w:val="22"/>
              </w:rPr>
            </w:pPr>
            <w:r w:rsidRPr="00C02FB9">
              <w:rPr>
                <w:szCs w:val="22"/>
              </w:rPr>
              <w:t>год</w:t>
            </w:r>
          </w:p>
        </w:tc>
      </w:tr>
      <w:tr w:rsidR="00C02FB9" w:rsidRPr="00C02FB9" w:rsidTr="00C02FB9">
        <w:tc>
          <w:tcPr>
            <w:tcW w:w="1022" w:type="dxa"/>
            <w:vAlign w:val="center"/>
          </w:tcPr>
          <w:p w:rsidR="00C02FB9" w:rsidRPr="00C02FB9" w:rsidRDefault="00C02FB9" w:rsidP="00C02FB9">
            <w:pPr>
              <w:spacing w:before="0" w:after="0"/>
              <w:jc w:val="center"/>
              <w:rPr>
                <w:szCs w:val="22"/>
              </w:rPr>
            </w:pPr>
            <w:r w:rsidRPr="00C02FB9">
              <w:rPr>
                <w:szCs w:val="22"/>
              </w:rPr>
              <w:t>Кол-во</w:t>
            </w:r>
          </w:p>
          <w:p w:rsidR="00C02FB9" w:rsidRPr="00C02FB9" w:rsidRDefault="00C02FB9" w:rsidP="00C02FB9">
            <w:pPr>
              <w:spacing w:before="0" w:after="0"/>
              <w:jc w:val="center"/>
              <w:rPr>
                <w:szCs w:val="22"/>
              </w:rPr>
            </w:pPr>
            <w:r w:rsidRPr="00C02FB9">
              <w:rPr>
                <w:szCs w:val="22"/>
              </w:rPr>
              <w:t>осадков</w:t>
            </w:r>
          </w:p>
          <w:p w:rsidR="00C02FB9" w:rsidRPr="00C02FB9" w:rsidRDefault="00C02FB9" w:rsidP="00C02FB9">
            <w:pPr>
              <w:spacing w:before="0" w:after="0"/>
              <w:jc w:val="center"/>
              <w:rPr>
                <w:szCs w:val="22"/>
              </w:rPr>
            </w:pPr>
            <w:r w:rsidRPr="00C02FB9">
              <w:rPr>
                <w:szCs w:val="22"/>
              </w:rPr>
              <w:t>мм</w:t>
            </w:r>
          </w:p>
        </w:tc>
        <w:tc>
          <w:tcPr>
            <w:tcW w:w="456" w:type="dxa"/>
            <w:vAlign w:val="center"/>
          </w:tcPr>
          <w:p w:rsidR="00C02FB9" w:rsidRPr="00C02FB9" w:rsidRDefault="00C02FB9" w:rsidP="00C02FB9">
            <w:pPr>
              <w:spacing w:before="0" w:after="0"/>
              <w:jc w:val="center"/>
              <w:rPr>
                <w:szCs w:val="22"/>
              </w:rPr>
            </w:pPr>
            <w:r w:rsidRPr="00C02FB9">
              <w:rPr>
                <w:szCs w:val="22"/>
              </w:rPr>
              <w:t>16</w:t>
            </w:r>
          </w:p>
        </w:tc>
        <w:tc>
          <w:tcPr>
            <w:tcW w:w="456" w:type="dxa"/>
            <w:vAlign w:val="center"/>
          </w:tcPr>
          <w:p w:rsidR="00C02FB9" w:rsidRPr="00C02FB9" w:rsidRDefault="00C02FB9" w:rsidP="00C02FB9">
            <w:pPr>
              <w:spacing w:before="0" w:after="0"/>
              <w:jc w:val="center"/>
              <w:rPr>
                <w:szCs w:val="22"/>
              </w:rPr>
            </w:pPr>
            <w:r w:rsidRPr="00C02FB9">
              <w:rPr>
                <w:szCs w:val="22"/>
              </w:rPr>
              <w:t>17</w:t>
            </w:r>
          </w:p>
        </w:tc>
        <w:tc>
          <w:tcPr>
            <w:tcW w:w="456" w:type="dxa"/>
            <w:vAlign w:val="center"/>
          </w:tcPr>
          <w:p w:rsidR="00C02FB9" w:rsidRPr="00C02FB9" w:rsidRDefault="00C02FB9" w:rsidP="00C02FB9">
            <w:pPr>
              <w:spacing w:before="0" w:after="0"/>
              <w:jc w:val="center"/>
              <w:rPr>
                <w:szCs w:val="22"/>
              </w:rPr>
            </w:pPr>
            <w:r w:rsidRPr="00C02FB9">
              <w:rPr>
                <w:szCs w:val="22"/>
              </w:rPr>
              <w:t>20</w:t>
            </w:r>
          </w:p>
        </w:tc>
        <w:tc>
          <w:tcPr>
            <w:tcW w:w="478" w:type="dxa"/>
            <w:vAlign w:val="center"/>
          </w:tcPr>
          <w:p w:rsidR="00C02FB9" w:rsidRPr="00C02FB9" w:rsidRDefault="00C02FB9" w:rsidP="00C02FB9">
            <w:pPr>
              <w:spacing w:before="0" w:after="0"/>
              <w:jc w:val="center"/>
              <w:rPr>
                <w:szCs w:val="22"/>
              </w:rPr>
            </w:pPr>
            <w:r w:rsidRPr="00C02FB9">
              <w:rPr>
                <w:szCs w:val="22"/>
              </w:rPr>
              <w:t>48</w:t>
            </w:r>
          </w:p>
        </w:tc>
        <w:tc>
          <w:tcPr>
            <w:tcW w:w="480" w:type="dxa"/>
            <w:vAlign w:val="center"/>
          </w:tcPr>
          <w:p w:rsidR="00C02FB9" w:rsidRPr="00C02FB9" w:rsidRDefault="00C02FB9" w:rsidP="00C02FB9">
            <w:pPr>
              <w:spacing w:before="0" w:after="0"/>
              <w:jc w:val="center"/>
              <w:rPr>
                <w:szCs w:val="22"/>
              </w:rPr>
            </w:pPr>
            <w:r w:rsidRPr="00C02FB9">
              <w:rPr>
                <w:szCs w:val="22"/>
              </w:rPr>
              <w:t>71</w:t>
            </w:r>
          </w:p>
        </w:tc>
        <w:tc>
          <w:tcPr>
            <w:tcW w:w="480" w:type="dxa"/>
            <w:vAlign w:val="center"/>
          </w:tcPr>
          <w:p w:rsidR="00C02FB9" w:rsidRPr="00C02FB9" w:rsidRDefault="00C02FB9" w:rsidP="00C02FB9">
            <w:pPr>
              <w:spacing w:before="0" w:after="0"/>
              <w:jc w:val="center"/>
              <w:rPr>
                <w:szCs w:val="22"/>
              </w:rPr>
            </w:pPr>
            <w:r w:rsidRPr="00C02FB9">
              <w:rPr>
                <w:szCs w:val="22"/>
              </w:rPr>
              <w:t>87</w:t>
            </w:r>
          </w:p>
        </w:tc>
        <w:tc>
          <w:tcPr>
            <w:tcW w:w="480" w:type="dxa"/>
            <w:vAlign w:val="center"/>
          </w:tcPr>
          <w:p w:rsidR="00C02FB9" w:rsidRPr="00C02FB9" w:rsidRDefault="00C02FB9" w:rsidP="00C02FB9">
            <w:pPr>
              <w:spacing w:before="0" w:after="0"/>
              <w:jc w:val="center"/>
              <w:rPr>
                <w:szCs w:val="22"/>
              </w:rPr>
            </w:pPr>
            <w:r w:rsidRPr="00C02FB9">
              <w:rPr>
                <w:szCs w:val="22"/>
              </w:rPr>
              <w:t>81</w:t>
            </w:r>
          </w:p>
        </w:tc>
        <w:tc>
          <w:tcPr>
            <w:tcW w:w="480" w:type="dxa"/>
            <w:vAlign w:val="center"/>
          </w:tcPr>
          <w:p w:rsidR="00C02FB9" w:rsidRPr="00C02FB9" w:rsidRDefault="00C02FB9" w:rsidP="00C02FB9">
            <w:pPr>
              <w:spacing w:before="0" w:after="0"/>
              <w:jc w:val="center"/>
              <w:rPr>
                <w:szCs w:val="22"/>
              </w:rPr>
            </w:pPr>
            <w:r w:rsidRPr="00C02FB9">
              <w:rPr>
                <w:szCs w:val="22"/>
              </w:rPr>
              <w:t>57</w:t>
            </w:r>
          </w:p>
        </w:tc>
        <w:tc>
          <w:tcPr>
            <w:tcW w:w="480" w:type="dxa"/>
            <w:vAlign w:val="center"/>
          </w:tcPr>
          <w:p w:rsidR="00C02FB9" w:rsidRPr="00C02FB9" w:rsidRDefault="00C02FB9" w:rsidP="00C02FB9">
            <w:pPr>
              <w:spacing w:before="0" w:after="0"/>
              <w:jc w:val="center"/>
              <w:rPr>
                <w:szCs w:val="22"/>
              </w:rPr>
            </w:pPr>
            <w:r w:rsidRPr="00C02FB9">
              <w:rPr>
                <w:szCs w:val="22"/>
              </w:rPr>
              <w:t>61</w:t>
            </w:r>
          </w:p>
        </w:tc>
        <w:tc>
          <w:tcPr>
            <w:tcW w:w="576" w:type="dxa"/>
            <w:vAlign w:val="center"/>
          </w:tcPr>
          <w:p w:rsidR="00C02FB9" w:rsidRPr="00C02FB9" w:rsidRDefault="00C02FB9" w:rsidP="00C02FB9">
            <w:pPr>
              <w:spacing w:before="0" w:after="0"/>
              <w:jc w:val="center"/>
              <w:rPr>
                <w:szCs w:val="22"/>
              </w:rPr>
            </w:pPr>
            <w:r w:rsidRPr="00C02FB9">
              <w:rPr>
                <w:szCs w:val="22"/>
              </w:rPr>
              <w:t>38</w:t>
            </w:r>
          </w:p>
        </w:tc>
        <w:tc>
          <w:tcPr>
            <w:tcW w:w="536" w:type="dxa"/>
            <w:vAlign w:val="center"/>
          </w:tcPr>
          <w:p w:rsidR="00C02FB9" w:rsidRPr="00C02FB9" w:rsidRDefault="00C02FB9" w:rsidP="00C02FB9">
            <w:pPr>
              <w:spacing w:before="0" w:after="0"/>
              <w:jc w:val="center"/>
              <w:rPr>
                <w:szCs w:val="22"/>
              </w:rPr>
            </w:pPr>
            <w:r w:rsidRPr="00C02FB9">
              <w:rPr>
                <w:szCs w:val="22"/>
              </w:rPr>
              <w:t>33</w:t>
            </w:r>
          </w:p>
        </w:tc>
        <w:tc>
          <w:tcPr>
            <w:tcW w:w="536" w:type="dxa"/>
            <w:vAlign w:val="center"/>
          </w:tcPr>
          <w:p w:rsidR="00C02FB9" w:rsidRPr="00C02FB9" w:rsidRDefault="00C02FB9" w:rsidP="00C02FB9">
            <w:pPr>
              <w:spacing w:before="0" w:after="0"/>
              <w:jc w:val="center"/>
              <w:rPr>
                <w:szCs w:val="22"/>
              </w:rPr>
            </w:pPr>
            <w:r w:rsidRPr="00C02FB9">
              <w:rPr>
                <w:szCs w:val="22"/>
              </w:rPr>
              <w:t>28</w:t>
            </w:r>
          </w:p>
        </w:tc>
        <w:tc>
          <w:tcPr>
            <w:tcW w:w="989" w:type="dxa"/>
            <w:vAlign w:val="center"/>
          </w:tcPr>
          <w:p w:rsidR="00C02FB9" w:rsidRPr="00C02FB9" w:rsidRDefault="00C02FB9" w:rsidP="00C02FB9">
            <w:pPr>
              <w:spacing w:before="0" w:after="0"/>
              <w:jc w:val="center"/>
              <w:rPr>
                <w:szCs w:val="22"/>
              </w:rPr>
            </w:pPr>
            <w:r w:rsidRPr="00C02FB9">
              <w:rPr>
                <w:szCs w:val="22"/>
              </w:rPr>
              <w:t>114</w:t>
            </w:r>
          </w:p>
        </w:tc>
        <w:tc>
          <w:tcPr>
            <w:tcW w:w="992" w:type="dxa"/>
            <w:vAlign w:val="center"/>
          </w:tcPr>
          <w:p w:rsidR="00C02FB9" w:rsidRPr="00C02FB9" w:rsidRDefault="00C02FB9" w:rsidP="00C02FB9">
            <w:pPr>
              <w:spacing w:before="0" w:after="0"/>
              <w:jc w:val="center"/>
              <w:rPr>
                <w:szCs w:val="22"/>
              </w:rPr>
            </w:pPr>
            <w:r w:rsidRPr="00C02FB9">
              <w:rPr>
                <w:szCs w:val="22"/>
              </w:rPr>
              <w:t>443</w:t>
            </w:r>
          </w:p>
        </w:tc>
        <w:tc>
          <w:tcPr>
            <w:tcW w:w="567" w:type="dxa"/>
            <w:vAlign w:val="center"/>
          </w:tcPr>
          <w:p w:rsidR="00C02FB9" w:rsidRPr="00C02FB9" w:rsidRDefault="00C02FB9" w:rsidP="00C02FB9">
            <w:pPr>
              <w:spacing w:before="0" w:after="0"/>
              <w:jc w:val="center"/>
              <w:rPr>
                <w:szCs w:val="22"/>
              </w:rPr>
            </w:pPr>
            <w:r w:rsidRPr="00C02FB9">
              <w:rPr>
                <w:szCs w:val="22"/>
              </w:rPr>
              <w:t>557</w:t>
            </w:r>
          </w:p>
        </w:tc>
      </w:tr>
    </w:tbl>
    <w:p w:rsidR="00C02FB9" w:rsidRPr="00C02FB9" w:rsidRDefault="00C02FB9" w:rsidP="00C02FB9">
      <w:pPr>
        <w:spacing w:before="0" w:after="0" w:line="360" w:lineRule="auto"/>
        <w:ind w:firstLine="540"/>
        <w:rPr>
          <w:sz w:val="28"/>
          <w:szCs w:val="28"/>
        </w:rPr>
      </w:pPr>
    </w:p>
    <w:p w:rsidR="00C02FB9" w:rsidRPr="00C02FB9" w:rsidRDefault="00C02FB9" w:rsidP="00C02FB9">
      <w:pPr>
        <w:spacing w:before="0" w:after="0"/>
        <w:ind w:firstLine="709"/>
        <w:rPr>
          <w:szCs w:val="28"/>
        </w:rPr>
      </w:pPr>
      <w:r w:rsidRPr="00C02FB9">
        <w:rPr>
          <w:szCs w:val="28"/>
        </w:rPr>
        <w:t>В летний период осадки нередко носят ливневый характер с грозами, в осенний период осадки выпадают в виде затяжных дождей. Среднегодовая температура воздуха характеризуется положительными значениями - 9</w:t>
      </w:r>
      <w:r w:rsidRPr="00C02FB9">
        <w:rPr>
          <w:szCs w:val="28"/>
          <w:vertAlign w:val="superscript"/>
        </w:rPr>
        <w:t>0</w:t>
      </w:r>
      <w:r w:rsidRPr="00C02FB9">
        <w:rPr>
          <w:szCs w:val="28"/>
        </w:rPr>
        <w:t>С. Самыми холодными месяцем в году является январь со среднемесячной температурой – 3,7</w:t>
      </w:r>
      <w:r w:rsidRPr="00C02FB9">
        <w:rPr>
          <w:szCs w:val="28"/>
          <w:vertAlign w:val="superscript"/>
        </w:rPr>
        <w:t>0</w:t>
      </w:r>
      <w:r w:rsidRPr="00C02FB9">
        <w:rPr>
          <w:szCs w:val="28"/>
        </w:rPr>
        <w:t>С при абсолютном минимуме – 31</w:t>
      </w:r>
      <w:r w:rsidRPr="00C02FB9">
        <w:rPr>
          <w:szCs w:val="28"/>
          <w:vertAlign w:val="superscript"/>
        </w:rPr>
        <w:t>0</w:t>
      </w:r>
      <w:r w:rsidRPr="00C02FB9">
        <w:rPr>
          <w:szCs w:val="28"/>
        </w:rPr>
        <w:t>С.</w:t>
      </w:r>
    </w:p>
    <w:p w:rsidR="00C02FB9" w:rsidRPr="00C02FB9" w:rsidRDefault="00C02FB9" w:rsidP="00C02FB9">
      <w:pPr>
        <w:spacing w:before="0" w:after="0"/>
        <w:ind w:firstLine="709"/>
        <w:rPr>
          <w:szCs w:val="28"/>
        </w:rPr>
      </w:pPr>
    </w:p>
    <w:p w:rsidR="00C02FB9" w:rsidRPr="00C02FB9" w:rsidRDefault="00C02FB9" w:rsidP="00C02FB9">
      <w:pPr>
        <w:spacing w:before="0" w:after="0"/>
        <w:ind w:firstLine="709"/>
        <w:rPr>
          <w:szCs w:val="28"/>
        </w:rPr>
      </w:pPr>
      <w:r w:rsidRPr="00C02FB9">
        <w:rPr>
          <w:szCs w:val="28"/>
        </w:rPr>
        <w:t xml:space="preserve">Снежный покров появляется, в среднем, в последней декаде ноября – первой декаде декабря, сход снежного покрова происходит в марте месяце. По многолетним данным количество дней со снежным покровом составляет 45-66, при этом устойчивый снежный покров отсутствует более чем в 50% зим. Очень часты оттепели, способствующие разрушению снежного покрова и приводящие к малому накоплению его высоты. Средняя, из наибольших высот снежного покрова, не превышает </w:t>
      </w:r>
      <w:smartTag w:uri="urn:schemas-microsoft-com:office:smarttags" w:element="metricconverter">
        <w:smartTagPr>
          <w:attr w:name="ProductID" w:val="25 см"/>
        </w:smartTagPr>
        <w:r w:rsidRPr="00C02FB9">
          <w:rPr>
            <w:szCs w:val="28"/>
          </w:rPr>
          <w:t>25 см</w:t>
        </w:r>
      </w:smartTag>
      <w:r w:rsidRPr="00C02FB9">
        <w:rPr>
          <w:szCs w:val="28"/>
        </w:rPr>
        <w:t>.</w:t>
      </w:r>
    </w:p>
    <w:p w:rsidR="00C02FB9" w:rsidRPr="00C02FB9" w:rsidRDefault="00C02FB9" w:rsidP="00C02FB9">
      <w:pPr>
        <w:spacing w:before="0" w:after="0"/>
        <w:ind w:firstLine="709"/>
        <w:rPr>
          <w:szCs w:val="28"/>
        </w:rPr>
      </w:pPr>
      <w:r w:rsidRPr="00C02FB9">
        <w:rPr>
          <w:szCs w:val="28"/>
        </w:rPr>
        <w:t>Максимальная промерзаемость почвы наблюдается в январе-феврале и составляет 13-</w:t>
      </w:r>
      <w:smartTag w:uri="urn:schemas-microsoft-com:office:smarttags" w:element="metricconverter">
        <w:smartTagPr>
          <w:attr w:name="ProductID" w:val="22 см"/>
        </w:smartTagPr>
        <w:r w:rsidRPr="00C02FB9">
          <w:rPr>
            <w:szCs w:val="28"/>
          </w:rPr>
          <w:t>22 см</w:t>
        </w:r>
      </w:smartTag>
      <w:r w:rsidRPr="00C02FB9">
        <w:rPr>
          <w:szCs w:val="28"/>
        </w:rPr>
        <w:t>.</w:t>
      </w:r>
    </w:p>
    <w:p w:rsidR="00C02FB9" w:rsidRPr="00C02FB9" w:rsidRDefault="00C02FB9" w:rsidP="00C02FB9">
      <w:pPr>
        <w:spacing w:before="0" w:after="0"/>
        <w:ind w:firstLine="709"/>
        <w:rPr>
          <w:szCs w:val="28"/>
        </w:rPr>
      </w:pPr>
      <w:r w:rsidRPr="00C02FB9">
        <w:rPr>
          <w:szCs w:val="28"/>
        </w:rPr>
        <w:t>Устойчивый переход среднесуточной температуры воздуха к положительным значениям наблюдается во второй декаде февраля. Однако, заморозки могут наблюдаться и в течение апреля. Теплый период приурочен к апрелю-октябрю месяцам, при этом продолжительность безморозного периода составляет в среднем 178 дней. Теплая весна и сильно пересеченный рельеф способствуют расходу талых вод, главным образом, в виде поверхностного стока.</w:t>
      </w:r>
    </w:p>
    <w:p w:rsidR="00C02FB9" w:rsidRPr="00C02FB9" w:rsidRDefault="00C02FB9" w:rsidP="00C02FB9">
      <w:pPr>
        <w:spacing w:before="0" w:after="0"/>
        <w:ind w:firstLine="709"/>
        <w:rPr>
          <w:szCs w:val="28"/>
        </w:rPr>
      </w:pPr>
      <w:r w:rsidRPr="00C02FB9">
        <w:rPr>
          <w:szCs w:val="28"/>
        </w:rPr>
        <w:lastRenderedPageBreak/>
        <w:t>Лето умеренно-жаркое, средняя температура самых теплых месяцев (июнь-август) составляет 18-200. Максимальная температура воздуха в отдельные годы может достигать 35-40</w:t>
      </w:r>
      <w:r w:rsidRPr="00C02FB9">
        <w:rPr>
          <w:szCs w:val="28"/>
          <w:vertAlign w:val="superscript"/>
        </w:rPr>
        <w:t>0</w:t>
      </w:r>
      <w:r w:rsidRPr="00C02FB9">
        <w:rPr>
          <w:szCs w:val="28"/>
        </w:rPr>
        <w:t>С.</w:t>
      </w:r>
    </w:p>
    <w:p w:rsidR="00C02FB9" w:rsidRDefault="00C02FB9" w:rsidP="00C02FB9">
      <w:pPr>
        <w:spacing w:before="0" w:after="0" w:line="312" w:lineRule="auto"/>
        <w:ind w:firstLine="709"/>
        <w:jc w:val="center"/>
        <w:rPr>
          <w:b/>
        </w:rPr>
      </w:pPr>
      <w:r w:rsidRPr="00C02FB9">
        <w:rPr>
          <w:b/>
        </w:rPr>
        <w:t>Характеристика температуры воздуха</w:t>
      </w:r>
    </w:p>
    <w:p w:rsidR="00C907EC" w:rsidRPr="00C02FB9" w:rsidRDefault="00C907EC" w:rsidP="00C907EC">
      <w:pPr>
        <w:spacing w:before="0" w:after="0" w:line="312" w:lineRule="auto"/>
        <w:ind w:firstLine="709"/>
        <w:jc w:val="right"/>
        <w:rPr>
          <w:b/>
          <w:sz w:val="28"/>
          <w:szCs w:val="28"/>
        </w:rPr>
      </w:pPr>
      <w:r>
        <w:rPr>
          <w:b/>
        </w:rPr>
        <w:t>Таблица 1.1.2.2</w:t>
      </w:r>
    </w:p>
    <w:tbl>
      <w:tblPr>
        <w:tblW w:w="100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567"/>
        <w:gridCol w:w="708"/>
        <w:gridCol w:w="709"/>
        <w:gridCol w:w="709"/>
        <w:gridCol w:w="708"/>
        <w:gridCol w:w="709"/>
        <w:gridCol w:w="709"/>
        <w:gridCol w:w="709"/>
        <w:gridCol w:w="708"/>
        <w:gridCol w:w="709"/>
        <w:gridCol w:w="709"/>
        <w:gridCol w:w="709"/>
        <w:gridCol w:w="708"/>
      </w:tblGrid>
      <w:tr w:rsidR="00C02FB9" w:rsidRPr="00667A38" w:rsidTr="00667A38">
        <w:trPr>
          <w:trHeight w:val="555"/>
        </w:trPr>
        <w:tc>
          <w:tcPr>
            <w:tcW w:w="939" w:type="dxa"/>
            <w:vAlign w:val="center"/>
          </w:tcPr>
          <w:p w:rsidR="00C02FB9" w:rsidRPr="00667A38" w:rsidRDefault="00C02FB9" w:rsidP="00C02FB9">
            <w:pPr>
              <w:spacing w:before="0" w:after="0"/>
              <w:ind w:right="-108"/>
              <w:jc w:val="center"/>
              <w:rPr>
                <w:sz w:val="22"/>
                <w:szCs w:val="22"/>
              </w:rPr>
            </w:pPr>
            <w:r w:rsidRPr="00667A38">
              <w:rPr>
                <w:sz w:val="22"/>
                <w:szCs w:val="22"/>
              </w:rPr>
              <w:t>Характеристика</w:t>
            </w:r>
          </w:p>
          <w:p w:rsidR="00C02FB9" w:rsidRPr="00667A38" w:rsidRDefault="00C02FB9" w:rsidP="00C02FB9">
            <w:pPr>
              <w:spacing w:before="0" w:after="0"/>
              <w:ind w:right="-108"/>
              <w:jc w:val="center"/>
              <w:rPr>
                <w:sz w:val="22"/>
                <w:szCs w:val="22"/>
              </w:rPr>
            </w:pPr>
            <w:r w:rsidRPr="00667A38">
              <w:rPr>
                <w:sz w:val="22"/>
                <w:szCs w:val="22"/>
              </w:rPr>
              <w:t>температуры</w:t>
            </w:r>
          </w:p>
        </w:tc>
        <w:tc>
          <w:tcPr>
            <w:tcW w:w="567" w:type="dxa"/>
            <w:vAlign w:val="center"/>
          </w:tcPr>
          <w:p w:rsidR="00C02FB9" w:rsidRPr="00667A38" w:rsidRDefault="00C02FB9" w:rsidP="00C02FB9">
            <w:pPr>
              <w:spacing w:before="0" w:after="0"/>
              <w:ind w:right="-412"/>
              <w:jc w:val="left"/>
              <w:rPr>
                <w:sz w:val="22"/>
                <w:szCs w:val="22"/>
                <w:lang w:val="en-US"/>
              </w:rPr>
            </w:pPr>
            <w:r w:rsidRPr="00667A38">
              <w:rPr>
                <w:sz w:val="22"/>
                <w:szCs w:val="22"/>
                <w:lang w:val="en-US"/>
              </w:rPr>
              <w:t>I</w:t>
            </w:r>
          </w:p>
        </w:tc>
        <w:tc>
          <w:tcPr>
            <w:tcW w:w="708" w:type="dxa"/>
            <w:vAlign w:val="center"/>
          </w:tcPr>
          <w:p w:rsidR="00C02FB9" w:rsidRPr="00667A38" w:rsidRDefault="00C02FB9" w:rsidP="00C02FB9">
            <w:pPr>
              <w:spacing w:before="0" w:after="0"/>
              <w:jc w:val="center"/>
              <w:rPr>
                <w:sz w:val="22"/>
                <w:szCs w:val="22"/>
                <w:lang w:val="en-US"/>
              </w:rPr>
            </w:pPr>
            <w:r w:rsidRPr="00667A38">
              <w:rPr>
                <w:sz w:val="22"/>
                <w:szCs w:val="22"/>
                <w:lang w:val="en-US"/>
              </w:rPr>
              <w:t>II</w:t>
            </w:r>
          </w:p>
        </w:tc>
        <w:tc>
          <w:tcPr>
            <w:tcW w:w="709" w:type="dxa"/>
            <w:vAlign w:val="center"/>
          </w:tcPr>
          <w:p w:rsidR="00C02FB9" w:rsidRPr="00667A38" w:rsidRDefault="00C02FB9" w:rsidP="00C02FB9">
            <w:pPr>
              <w:spacing w:before="0" w:after="0"/>
              <w:jc w:val="center"/>
              <w:rPr>
                <w:sz w:val="22"/>
                <w:szCs w:val="22"/>
                <w:lang w:val="en-US"/>
              </w:rPr>
            </w:pPr>
            <w:r w:rsidRPr="00667A38">
              <w:rPr>
                <w:sz w:val="22"/>
                <w:szCs w:val="22"/>
                <w:lang w:val="en-US"/>
              </w:rPr>
              <w:t>III</w:t>
            </w:r>
          </w:p>
        </w:tc>
        <w:tc>
          <w:tcPr>
            <w:tcW w:w="709" w:type="dxa"/>
            <w:vAlign w:val="center"/>
          </w:tcPr>
          <w:p w:rsidR="00C02FB9" w:rsidRPr="00667A38" w:rsidRDefault="00C02FB9" w:rsidP="00C02FB9">
            <w:pPr>
              <w:spacing w:before="0" w:after="0"/>
              <w:jc w:val="center"/>
              <w:rPr>
                <w:sz w:val="22"/>
                <w:szCs w:val="22"/>
                <w:lang w:val="en-US"/>
              </w:rPr>
            </w:pPr>
            <w:r w:rsidRPr="00667A38">
              <w:rPr>
                <w:sz w:val="22"/>
                <w:szCs w:val="22"/>
                <w:lang w:val="en-US"/>
              </w:rPr>
              <w:t>IV</w:t>
            </w:r>
          </w:p>
        </w:tc>
        <w:tc>
          <w:tcPr>
            <w:tcW w:w="708" w:type="dxa"/>
            <w:vAlign w:val="center"/>
          </w:tcPr>
          <w:p w:rsidR="00C02FB9" w:rsidRPr="00667A38" w:rsidRDefault="00C02FB9" w:rsidP="00C02FB9">
            <w:pPr>
              <w:spacing w:before="0" w:after="0"/>
              <w:jc w:val="center"/>
              <w:rPr>
                <w:sz w:val="22"/>
                <w:szCs w:val="22"/>
                <w:lang w:val="en-US"/>
              </w:rPr>
            </w:pPr>
            <w:r w:rsidRPr="00667A38">
              <w:rPr>
                <w:sz w:val="22"/>
                <w:szCs w:val="22"/>
                <w:lang w:val="en-US"/>
              </w:rPr>
              <w:t>V</w:t>
            </w:r>
          </w:p>
        </w:tc>
        <w:tc>
          <w:tcPr>
            <w:tcW w:w="709" w:type="dxa"/>
            <w:vAlign w:val="center"/>
          </w:tcPr>
          <w:p w:rsidR="00C02FB9" w:rsidRPr="00667A38" w:rsidRDefault="00C02FB9" w:rsidP="00C02FB9">
            <w:pPr>
              <w:spacing w:before="0" w:after="0"/>
              <w:jc w:val="center"/>
              <w:rPr>
                <w:sz w:val="22"/>
                <w:szCs w:val="22"/>
                <w:lang w:val="en-US"/>
              </w:rPr>
            </w:pPr>
            <w:r w:rsidRPr="00667A38">
              <w:rPr>
                <w:sz w:val="22"/>
                <w:szCs w:val="22"/>
                <w:lang w:val="en-US"/>
              </w:rPr>
              <w:t>VI</w:t>
            </w:r>
          </w:p>
        </w:tc>
        <w:tc>
          <w:tcPr>
            <w:tcW w:w="709" w:type="dxa"/>
            <w:vAlign w:val="center"/>
          </w:tcPr>
          <w:p w:rsidR="00C02FB9" w:rsidRPr="00667A38" w:rsidRDefault="00C02FB9" w:rsidP="00C02FB9">
            <w:pPr>
              <w:spacing w:before="0" w:after="0"/>
              <w:jc w:val="center"/>
              <w:rPr>
                <w:sz w:val="22"/>
                <w:szCs w:val="22"/>
                <w:lang w:val="en-US"/>
              </w:rPr>
            </w:pPr>
            <w:r w:rsidRPr="00667A38">
              <w:rPr>
                <w:sz w:val="22"/>
                <w:szCs w:val="22"/>
                <w:lang w:val="en-US"/>
              </w:rPr>
              <w:t>VII</w:t>
            </w:r>
          </w:p>
        </w:tc>
        <w:tc>
          <w:tcPr>
            <w:tcW w:w="709" w:type="dxa"/>
            <w:vAlign w:val="center"/>
          </w:tcPr>
          <w:p w:rsidR="00C02FB9" w:rsidRPr="00667A38" w:rsidRDefault="00C02FB9" w:rsidP="00C02FB9">
            <w:pPr>
              <w:spacing w:before="0" w:after="0"/>
              <w:jc w:val="center"/>
              <w:rPr>
                <w:sz w:val="22"/>
                <w:szCs w:val="22"/>
                <w:lang w:val="en-US"/>
              </w:rPr>
            </w:pPr>
            <w:r w:rsidRPr="00667A38">
              <w:rPr>
                <w:sz w:val="22"/>
                <w:szCs w:val="22"/>
                <w:lang w:val="en-US"/>
              </w:rPr>
              <w:t>VIII</w:t>
            </w:r>
          </w:p>
        </w:tc>
        <w:tc>
          <w:tcPr>
            <w:tcW w:w="708" w:type="dxa"/>
            <w:vAlign w:val="center"/>
          </w:tcPr>
          <w:p w:rsidR="00C02FB9" w:rsidRPr="00667A38" w:rsidRDefault="00C02FB9" w:rsidP="00C02FB9">
            <w:pPr>
              <w:spacing w:before="0" w:after="0"/>
              <w:jc w:val="center"/>
              <w:rPr>
                <w:sz w:val="22"/>
                <w:szCs w:val="22"/>
                <w:lang w:val="en-US"/>
              </w:rPr>
            </w:pPr>
            <w:r w:rsidRPr="00667A38">
              <w:rPr>
                <w:sz w:val="22"/>
                <w:szCs w:val="22"/>
                <w:lang w:val="en-US"/>
              </w:rPr>
              <w:t>IX</w:t>
            </w:r>
          </w:p>
        </w:tc>
        <w:tc>
          <w:tcPr>
            <w:tcW w:w="709" w:type="dxa"/>
            <w:vAlign w:val="center"/>
          </w:tcPr>
          <w:p w:rsidR="00C02FB9" w:rsidRPr="00667A38" w:rsidRDefault="00C02FB9" w:rsidP="00C02FB9">
            <w:pPr>
              <w:spacing w:before="0" w:after="0"/>
              <w:jc w:val="center"/>
              <w:rPr>
                <w:sz w:val="22"/>
                <w:szCs w:val="22"/>
                <w:lang w:val="en-US"/>
              </w:rPr>
            </w:pPr>
            <w:r w:rsidRPr="00667A38">
              <w:rPr>
                <w:sz w:val="22"/>
                <w:szCs w:val="22"/>
                <w:lang w:val="en-US"/>
              </w:rPr>
              <w:t>X</w:t>
            </w:r>
          </w:p>
        </w:tc>
        <w:tc>
          <w:tcPr>
            <w:tcW w:w="709" w:type="dxa"/>
            <w:vAlign w:val="center"/>
          </w:tcPr>
          <w:p w:rsidR="00C02FB9" w:rsidRPr="00667A38" w:rsidRDefault="00C02FB9" w:rsidP="00C02FB9">
            <w:pPr>
              <w:spacing w:before="0" w:after="0"/>
              <w:jc w:val="center"/>
              <w:rPr>
                <w:sz w:val="22"/>
                <w:szCs w:val="22"/>
                <w:lang w:val="en-US"/>
              </w:rPr>
            </w:pPr>
            <w:r w:rsidRPr="00667A38">
              <w:rPr>
                <w:sz w:val="22"/>
                <w:szCs w:val="22"/>
                <w:lang w:val="en-US"/>
              </w:rPr>
              <w:t>XI</w:t>
            </w:r>
          </w:p>
        </w:tc>
        <w:tc>
          <w:tcPr>
            <w:tcW w:w="709" w:type="dxa"/>
            <w:vAlign w:val="center"/>
          </w:tcPr>
          <w:p w:rsidR="00C02FB9" w:rsidRPr="00667A38" w:rsidRDefault="00C02FB9" w:rsidP="00C02FB9">
            <w:pPr>
              <w:spacing w:before="0" w:after="0"/>
              <w:jc w:val="center"/>
              <w:rPr>
                <w:sz w:val="22"/>
                <w:szCs w:val="22"/>
                <w:lang w:val="en-US"/>
              </w:rPr>
            </w:pPr>
            <w:r w:rsidRPr="00667A38">
              <w:rPr>
                <w:sz w:val="22"/>
                <w:szCs w:val="22"/>
                <w:lang w:val="en-US"/>
              </w:rPr>
              <w:t>XII</w:t>
            </w:r>
          </w:p>
        </w:tc>
        <w:tc>
          <w:tcPr>
            <w:tcW w:w="708" w:type="dxa"/>
            <w:vAlign w:val="center"/>
          </w:tcPr>
          <w:p w:rsidR="00C02FB9" w:rsidRPr="00667A38" w:rsidRDefault="00C02FB9" w:rsidP="00C02FB9">
            <w:pPr>
              <w:spacing w:before="0" w:after="0"/>
              <w:ind w:left="-108" w:right="-108"/>
              <w:jc w:val="center"/>
              <w:rPr>
                <w:sz w:val="22"/>
                <w:szCs w:val="22"/>
              </w:rPr>
            </w:pPr>
            <w:r w:rsidRPr="00667A38">
              <w:rPr>
                <w:sz w:val="22"/>
                <w:szCs w:val="22"/>
              </w:rPr>
              <w:t>Среднегодовая</w:t>
            </w:r>
          </w:p>
        </w:tc>
      </w:tr>
      <w:tr w:rsidR="00C02FB9" w:rsidRPr="00667A38" w:rsidTr="00667A38">
        <w:trPr>
          <w:trHeight w:val="161"/>
        </w:trPr>
        <w:tc>
          <w:tcPr>
            <w:tcW w:w="10010" w:type="dxa"/>
            <w:gridSpan w:val="14"/>
            <w:vAlign w:val="center"/>
          </w:tcPr>
          <w:p w:rsidR="00C02FB9" w:rsidRPr="00667A38" w:rsidRDefault="00C02FB9" w:rsidP="00C02FB9">
            <w:pPr>
              <w:spacing w:before="0" w:after="0"/>
              <w:ind w:firstLine="540"/>
              <w:jc w:val="center"/>
              <w:rPr>
                <w:i/>
                <w:sz w:val="22"/>
                <w:szCs w:val="22"/>
              </w:rPr>
            </w:pPr>
            <w:r w:rsidRPr="00667A38">
              <w:rPr>
                <w:i/>
                <w:sz w:val="22"/>
                <w:szCs w:val="22"/>
              </w:rPr>
              <w:t xml:space="preserve">Температура воздуха, </w:t>
            </w:r>
            <w:r w:rsidRPr="00667A38">
              <w:rPr>
                <w:i/>
                <w:sz w:val="22"/>
                <w:szCs w:val="22"/>
                <w:vertAlign w:val="superscript"/>
              </w:rPr>
              <w:t>0</w:t>
            </w:r>
            <w:r w:rsidRPr="00667A38">
              <w:rPr>
                <w:i/>
                <w:sz w:val="22"/>
                <w:szCs w:val="22"/>
              </w:rPr>
              <w:t>С</w:t>
            </w:r>
          </w:p>
        </w:tc>
      </w:tr>
      <w:tr w:rsidR="00C02FB9" w:rsidRPr="00667A38" w:rsidTr="00667A38">
        <w:trPr>
          <w:trHeight w:val="165"/>
        </w:trPr>
        <w:tc>
          <w:tcPr>
            <w:tcW w:w="939" w:type="dxa"/>
            <w:vAlign w:val="center"/>
          </w:tcPr>
          <w:p w:rsidR="00C02FB9" w:rsidRPr="00667A38" w:rsidRDefault="00C02FB9" w:rsidP="00C02FB9">
            <w:pPr>
              <w:spacing w:before="0" w:after="0"/>
              <w:jc w:val="center"/>
              <w:rPr>
                <w:sz w:val="22"/>
                <w:szCs w:val="22"/>
              </w:rPr>
            </w:pPr>
            <w:r w:rsidRPr="00667A38">
              <w:rPr>
                <w:sz w:val="22"/>
                <w:szCs w:val="22"/>
              </w:rPr>
              <w:t>Абс. миним.</w:t>
            </w:r>
          </w:p>
        </w:tc>
        <w:tc>
          <w:tcPr>
            <w:tcW w:w="567" w:type="dxa"/>
            <w:vAlign w:val="center"/>
          </w:tcPr>
          <w:p w:rsidR="00C02FB9" w:rsidRPr="00667A38" w:rsidRDefault="00C02FB9" w:rsidP="00C02FB9">
            <w:pPr>
              <w:spacing w:before="0" w:after="0"/>
              <w:jc w:val="center"/>
              <w:rPr>
                <w:sz w:val="22"/>
                <w:szCs w:val="22"/>
              </w:rPr>
            </w:pPr>
            <w:r w:rsidRPr="00667A38">
              <w:rPr>
                <w:sz w:val="22"/>
                <w:szCs w:val="22"/>
              </w:rPr>
              <w:t>-31</w:t>
            </w:r>
          </w:p>
        </w:tc>
        <w:tc>
          <w:tcPr>
            <w:tcW w:w="708" w:type="dxa"/>
            <w:vAlign w:val="center"/>
          </w:tcPr>
          <w:p w:rsidR="00C02FB9" w:rsidRPr="00667A38" w:rsidRDefault="00C02FB9" w:rsidP="00C02FB9">
            <w:pPr>
              <w:spacing w:before="0" w:after="0"/>
              <w:jc w:val="center"/>
              <w:rPr>
                <w:sz w:val="22"/>
                <w:szCs w:val="22"/>
              </w:rPr>
            </w:pPr>
            <w:r w:rsidRPr="00667A38">
              <w:rPr>
                <w:sz w:val="22"/>
                <w:szCs w:val="22"/>
              </w:rPr>
              <w:t>-30</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-23</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-8</w:t>
            </w:r>
          </w:p>
        </w:tc>
        <w:tc>
          <w:tcPr>
            <w:tcW w:w="708" w:type="dxa"/>
            <w:vAlign w:val="center"/>
          </w:tcPr>
          <w:p w:rsidR="00C02FB9" w:rsidRPr="00667A38" w:rsidRDefault="00C02FB9" w:rsidP="00C02FB9">
            <w:pPr>
              <w:spacing w:before="0" w:after="0"/>
              <w:jc w:val="center"/>
              <w:rPr>
                <w:sz w:val="22"/>
                <w:szCs w:val="22"/>
              </w:rPr>
            </w:pPr>
            <w:r w:rsidRPr="00667A38">
              <w:rPr>
                <w:sz w:val="22"/>
                <w:szCs w:val="22"/>
              </w:rPr>
              <w:t>-2</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2</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8</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2</w:t>
            </w:r>
          </w:p>
        </w:tc>
        <w:tc>
          <w:tcPr>
            <w:tcW w:w="708" w:type="dxa"/>
            <w:vAlign w:val="center"/>
          </w:tcPr>
          <w:p w:rsidR="00C02FB9" w:rsidRPr="00667A38" w:rsidRDefault="00C02FB9" w:rsidP="00C02FB9">
            <w:pPr>
              <w:spacing w:before="0" w:after="0"/>
              <w:jc w:val="center"/>
              <w:rPr>
                <w:sz w:val="22"/>
                <w:szCs w:val="22"/>
              </w:rPr>
            </w:pPr>
            <w:r w:rsidRPr="00667A38">
              <w:rPr>
                <w:sz w:val="22"/>
                <w:szCs w:val="22"/>
              </w:rPr>
              <w:t>-6</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-16</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-24</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-28</w:t>
            </w:r>
          </w:p>
        </w:tc>
        <w:tc>
          <w:tcPr>
            <w:tcW w:w="708" w:type="dxa"/>
            <w:vAlign w:val="center"/>
          </w:tcPr>
          <w:p w:rsidR="00C02FB9" w:rsidRPr="00667A38" w:rsidRDefault="00C02FB9" w:rsidP="00C02FB9">
            <w:pPr>
              <w:spacing w:before="0" w:after="0"/>
              <w:jc w:val="center"/>
              <w:rPr>
                <w:sz w:val="22"/>
                <w:szCs w:val="22"/>
              </w:rPr>
            </w:pPr>
            <w:r w:rsidRPr="00667A38">
              <w:rPr>
                <w:sz w:val="22"/>
                <w:szCs w:val="22"/>
              </w:rPr>
              <w:t>-31</w:t>
            </w:r>
          </w:p>
        </w:tc>
      </w:tr>
      <w:tr w:rsidR="00C02FB9" w:rsidRPr="00667A38" w:rsidTr="00667A38">
        <w:trPr>
          <w:trHeight w:val="141"/>
        </w:trPr>
        <w:tc>
          <w:tcPr>
            <w:tcW w:w="939" w:type="dxa"/>
            <w:vAlign w:val="center"/>
          </w:tcPr>
          <w:p w:rsidR="00C02FB9" w:rsidRPr="00667A38" w:rsidRDefault="00C02FB9" w:rsidP="00C02FB9">
            <w:pPr>
              <w:spacing w:before="0" w:after="0"/>
              <w:jc w:val="center"/>
              <w:rPr>
                <w:sz w:val="22"/>
                <w:szCs w:val="22"/>
              </w:rPr>
            </w:pPr>
            <w:r w:rsidRPr="00667A38">
              <w:rPr>
                <w:sz w:val="22"/>
                <w:szCs w:val="22"/>
              </w:rPr>
              <w:t>Абс. макс.</w:t>
            </w:r>
          </w:p>
        </w:tc>
        <w:tc>
          <w:tcPr>
            <w:tcW w:w="567" w:type="dxa"/>
            <w:vAlign w:val="center"/>
          </w:tcPr>
          <w:p w:rsidR="00C02FB9" w:rsidRPr="00667A38" w:rsidRDefault="00C02FB9" w:rsidP="00C02FB9">
            <w:pPr>
              <w:spacing w:before="0" w:after="0"/>
              <w:jc w:val="center"/>
              <w:rPr>
                <w:sz w:val="22"/>
                <w:szCs w:val="22"/>
              </w:rPr>
            </w:pPr>
            <w:r w:rsidRPr="00667A38">
              <w:rPr>
                <w:sz w:val="22"/>
                <w:szCs w:val="22"/>
              </w:rPr>
              <w:t>6,6</w:t>
            </w:r>
          </w:p>
        </w:tc>
        <w:tc>
          <w:tcPr>
            <w:tcW w:w="708" w:type="dxa"/>
            <w:vAlign w:val="center"/>
          </w:tcPr>
          <w:p w:rsidR="00C02FB9" w:rsidRPr="00667A38" w:rsidRDefault="00C02FB9" w:rsidP="00C02FB9">
            <w:pPr>
              <w:spacing w:before="0" w:after="0"/>
              <w:jc w:val="center"/>
              <w:rPr>
                <w:sz w:val="22"/>
                <w:szCs w:val="22"/>
              </w:rPr>
            </w:pPr>
            <w:r w:rsidRPr="00667A38">
              <w:rPr>
                <w:sz w:val="22"/>
                <w:szCs w:val="22"/>
              </w:rPr>
              <w:t>11,6</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20,0</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27,6</w:t>
            </w:r>
          </w:p>
        </w:tc>
        <w:tc>
          <w:tcPr>
            <w:tcW w:w="708" w:type="dxa"/>
            <w:vAlign w:val="center"/>
          </w:tcPr>
          <w:p w:rsidR="00C02FB9" w:rsidRPr="00667A38" w:rsidRDefault="00C02FB9" w:rsidP="00C02FB9">
            <w:pPr>
              <w:spacing w:before="0" w:after="0"/>
              <w:jc w:val="center"/>
              <w:rPr>
                <w:sz w:val="22"/>
                <w:szCs w:val="22"/>
              </w:rPr>
            </w:pPr>
            <w:r w:rsidRPr="00667A38">
              <w:rPr>
                <w:sz w:val="22"/>
                <w:szCs w:val="22"/>
              </w:rPr>
              <w:t>29,8</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30,7</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28,4</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27,3</w:t>
            </w:r>
          </w:p>
        </w:tc>
        <w:tc>
          <w:tcPr>
            <w:tcW w:w="708" w:type="dxa"/>
            <w:vAlign w:val="center"/>
          </w:tcPr>
          <w:p w:rsidR="00C02FB9" w:rsidRPr="00667A38" w:rsidRDefault="00C02FB9" w:rsidP="00C02FB9">
            <w:pPr>
              <w:spacing w:before="0" w:after="0"/>
              <w:jc w:val="center"/>
              <w:rPr>
                <w:sz w:val="22"/>
                <w:szCs w:val="22"/>
              </w:rPr>
            </w:pPr>
            <w:r w:rsidRPr="00667A38">
              <w:rPr>
                <w:sz w:val="22"/>
                <w:szCs w:val="22"/>
              </w:rPr>
              <w:t>27,1</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26,2</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20,2</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18,3</w:t>
            </w:r>
          </w:p>
        </w:tc>
        <w:tc>
          <w:tcPr>
            <w:tcW w:w="708" w:type="dxa"/>
            <w:vAlign w:val="center"/>
          </w:tcPr>
          <w:p w:rsidR="00C02FB9" w:rsidRPr="00667A38" w:rsidRDefault="00C02FB9" w:rsidP="00C02FB9">
            <w:pPr>
              <w:spacing w:before="0" w:after="0"/>
              <w:jc w:val="center"/>
              <w:rPr>
                <w:sz w:val="22"/>
                <w:szCs w:val="22"/>
              </w:rPr>
            </w:pPr>
            <w:r w:rsidRPr="00667A38">
              <w:rPr>
                <w:sz w:val="22"/>
                <w:szCs w:val="22"/>
              </w:rPr>
              <w:t>22,8</w:t>
            </w:r>
          </w:p>
        </w:tc>
      </w:tr>
      <w:tr w:rsidR="00C02FB9" w:rsidRPr="00667A38" w:rsidTr="00667A38">
        <w:trPr>
          <w:trHeight w:val="254"/>
        </w:trPr>
        <w:tc>
          <w:tcPr>
            <w:tcW w:w="939" w:type="dxa"/>
            <w:vAlign w:val="center"/>
          </w:tcPr>
          <w:p w:rsidR="00C02FB9" w:rsidRPr="00667A38" w:rsidRDefault="00C02FB9" w:rsidP="00C02FB9">
            <w:pPr>
              <w:spacing w:before="0" w:after="0"/>
              <w:jc w:val="center"/>
              <w:rPr>
                <w:sz w:val="22"/>
                <w:szCs w:val="22"/>
              </w:rPr>
            </w:pPr>
            <w:r w:rsidRPr="00667A38">
              <w:rPr>
                <w:sz w:val="22"/>
                <w:szCs w:val="22"/>
              </w:rPr>
              <w:t>Среднемесячная</w:t>
            </w:r>
          </w:p>
        </w:tc>
        <w:tc>
          <w:tcPr>
            <w:tcW w:w="567" w:type="dxa"/>
            <w:vAlign w:val="center"/>
          </w:tcPr>
          <w:p w:rsidR="00C02FB9" w:rsidRPr="00667A38" w:rsidRDefault="00C02FB9" w:rsidP="00C02FB9">
            <w:pPr>
              <w:spacing w:before="0" w:after="0"/>
              <w:jc w:val="center"/>
              <w:rPr>
                <w:sz w:val="22"/>
                <w:szCs w:val="22"/>
              </w:rPr>
            </w:pPr>
            <w:r w:rsidRPr="00667A38">
              <w:rPr>
                <w:sz w:val="22"/>
                <w:szCs w:val="22"/>
              </w:rPr>
              <w:t>-3,7</w:t>
            </w:r>
          </w:p>
        </w:tc>
        <w:tc>
          <w:tcPr>
            <w:tcW w:w="708" w:type="dxa"/>
            <w:vAlign w:val="center"/>
          </w:tcPr>
          <w:p w:rsidR="00C02FB9" w:rsidRPr="00667A38" w:rsidRDefault="00C02FB9" w:rsidP="00C02FB9">
            <w:pPr>
              <w:spacing w:before="0" w:after="0"/>
              <w:jc w:val="center"/>
              <w:rPr>
                <w:sz w:val="22"/>
                <w:szCs w:val="22"/>
              </w:rPr>
            </w:pPr>
            <w:r w:rsidRPr="00667A38">
              <w:rPr>
                <w:sz w:val="22"/>
                <w:szCs w:val="22"/>
              </w:rPr>
              <w:t>-2,2</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2,8</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9,0</w:t>
            </w:r>
          </w:p>
        </w:tc>
        <w:tc>
          <w:tcPr>
            <w:tcW w:w="708" w:type="dxa"/>
            <w:vAlign w:val="center"/>
          </w:tcPr>
          <w:p w:rsidR="00C02FB9" w:rsidRPr="00667A38" w:rsidRDefault="00C02FB9" w:rsidP="00C02FB9">
            <w:pPr>
              <w:spacing w:before="0" w:after="0"/>
              <w:jc w:val="center"/>
              <w:rPr>
                <w:sz w:val="22"/>
                <w:szCs w:val="22"/>
              </w:rPr>
            </w:pPr>
            <w:r w:rsidRPr="00667A38">
              <w:rPr>
                <w:sz w:val="22"/>
                <w:szCs w:val="22"/>
              </w:rPr>
              <w:t>14,6</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17,8</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20,6</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20,4</w:t>
            </w:r>
          </w:p>
        </w:tc>
        <w:tc>
          <w:tcPr>
            <w:tcW w:w="708" w:type="dxa"/>
            <w:vAlign w:val="center"/>
          </w:tcPr>
          <w:p w:rsidR="00C02FB9" w:rsidRPr="00667A38" w:rsidRDefault="00C02FB9" w:rsidP="00C02FB9">
            <w:pPr>
              <w:spacing w:before="0" w:after="0"/>
              <w:jc w:val="center"/>
              <w:rPr>
                <w:sz w:val="22"/>
                <w:szCs w:val="22"/>
              </w:rPr>
            </w:pPr>
            <w:r w:rsidRPr="00667A38">
              <w:rPr>
                <w:sz w:val="22"/>
                <w:szCs w:val="22"/>
              </w:rPr>
              <w:t>15,6</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10,6</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3,8</w:t>
            </w:r>
          </w:p>
        </w:tc>
        <w:tc>
          <w:tcPr>
            <w:tcW w:w="709" w:type="dxa"/>
            <w:vAlign w:val="center"/>
          </w:tcPr>
          <w:p w:rsidR="00C02FB9" w:rsidRPr="00667A38" w:rsidRDefault="00C02FB9" w:rsidP="00C02FB9">
            <w:pPr>
              <w:spacing w:before="0" w:after="0"/>
              <w:jc w:val="center"/>
              <w:rPr>
                <w:sz w:val="22"/>
                <w:szCs w:val="22"/>
              </w:rPr>
            </w:pPr>
            <w:r w:rsidRPr="00667A38">
              <w:rPr>
                <w:sz w:val="22"/>
                <w:szCs w:val="22"/>
              </w:rPr>
              <w:t>-1,0</w:t>
            </w:r>
          </w:p>
        </w:tc>
        <w:tc>
          <w:tcPr>
            <w:tcW w:w="708" w:type="dxa"/>
            <w:vAlign w:val="center"/>
          </w:tcPr>
          <w:p w:rsidR="00C02FB9" w:rsidRPr="00667A38" w:rsidRDefault="00C02FB9" w:rsidP="00C02FB9">
            <w:pPr>
              <w:spacing w:before="0" w:after="0"/>
              <w:jc w:val="center"/>
              <w:rPr>
                <w:sz w:val="22"/>
                <w:szCs w:val="22"/>
              </w:rPr>
            </w:pPr>
            <w:r w:rsidRPr="00667A38">
              <w:rPr>
                <w:sz w:val="22"/>
                <w:szCs w:val="22"/>
              </w:rPr>
              <w:t>9,0</w:t>
            </w:r>
          </w:p>
        </w:tc>
      </w:tr>
    </w:tbl>
    <w:p w:rsidR="00C02FB9" w:rsidRPr="00C02FB9" w:rsidRDefault="00C02FB9" w:rsidP="00667A38">
      <w:pPr>
        <w:spacing w:before="0" w:after="0" w:line="360" w:lineRule="auto"/>
        <w:rPr>
          <w:sz w:val="28"/>
          <w:szCs w:val="28"/>
        </w:rPr>
      </w:pPr>
    </w:p>
    <w:p w:rsidR="00C02FB9" w:rsidRPr="00C02FB9" w:rsidRDefault="00C02FB9" w:rsidP="00C02FB9">
      <w:pPr>
        <w:spacing w:before="0" w:after="0"/>
        <w:ind w:firstLine="709"/>
        <w:rPr>
          <w:szCs w:val="28"/>
        </w:rPr>
      </w:pPr>
      <w:r w:rsidRPr="00C02FB9">
        <w:rPr>
          <w:szCs w:val="28"/>
        </w:rPr>
        <w:t>Устойчивое состояние температуры выше 15</w:t>
      </w:r>
      <w:r w:rsidRPr="00C02FB9">
        <w:rPr>
          <w:szCs w:val="28"/>
          <w:vertAlign w:val="superscript"/>
        </w:rPr>
        <w:t>0</w:t>
      </w:r>
      <w:r w:rsidRPr="00C02FB9">
        <w:rPr>
          <w:szCs w:val="28"/>
        </w:rPr>
        <w:t>С, которое наступает в последней декаде мая и продолжается до середины сентября, вместе с обильными осадками в течении мая-июня, приводит к интенсивному таянию снега и ледников в горах, сопровождающегося бурными летними паводками рек района.</w:t>
      </w:r>
    </w:p>
    <w:p w:rsidR="00C02FB9" w:rsidRPr="00C02FB9" w:rsidRDefault="00C02FB9" w:rsidP="00C02FB9">
      <w:pPr>
        <w:spacing w:before="0" w:after="0"/>
        <w:ind w:firstLine="709"/>
        <w:rPr>
          <w:szCs w:val="28"/>
        </w:rPr>
      </w:pPr>
      <w:r w:rsidRPr="00C02FB9">
        <w:rPr>
          <w:szCs w:val="28"/>
        </w:rPr>
        <w:t>Обилие осадков и относительно высокая среднегодовая температура, значительная продолжительность безморозного периода, незначительная промерзаемость почвы, при непродолжительном периоде мерзлого состояния её, наличие оттепелей и широкое распространение в районе пород, обладающих коллекторскими свойствами, создают благоприятные условия для формирования и накопления подземных вод.</w:t>
      </w:r>
    </w:p>
    <w:p w:rsidR="00655703" w:rsidRPr="00C02FB9" w:rsidRDefault="00655703" w:rsidP="00655703">
      <w:pPr>
        <w:spacing w:before="0" w:after="0"/>
        <w:ind w:firstLine="601"/>
        <w:rPr>
          <w:highlight w:val="yellow"/>
        </w:rPr>
      </w:pPr>
    </w:p>
    <w:p w:rsidR="00191D39" w:rsidRPr="00C02FB9" w:rsidRDefault="00191D39" w:rsidP="00C84D68">
      <w:pPr>
        <w:pStyle w:val="22"/>
        <w:spacing w:before="0" w:after="0"/>
        <w:rPr>
          <w:rStyle w:val="a8"/>
          <w:i w:val="0"/>
          <w:sz w:val="26"/>
          <w:szCs w:val="26"/>
        </w:rPr>
      </w:pPr>
      <w:bookmarkStart w:id="8" w:name="_Toc344218068"/>
      <w:r w:rsidRPr="00C02FB9">
        <w:rPr>
          <w:rStyle w:val="a8"/>
          <w:i w:val="0"/>
          <w:sz w:val="26"/>
          <w:szCs w:val="26"/>
        </w:rPr>
        <w:lastRenderedPageBreak/>
        <w:t>1.1.3. Административное деление</w:t>
      </w:r>
      <w:bookmarkEnd w:id="8"/>
      <w:r w:rsidR="00346518" w:rsidRPr="00C02FB9">
        <w:rPr>
          <w:rStyle w:val="a8"/>
          <w:i w:val="0"/>
          <w:sz w:val="26"/>
          <w:szCs w:val="26"/>
        </w:rPr>
        <w:t>.</w:t>
      </w:r>
      <w:r w:rsidRPr="00C02FB9">
        <w:rPr>
          <w:rStyle w:val="a8"/>
          <w:i w:val="0"/>
          <w:sz w:val="26"/>
          <w:szCs w:val="26"/>
        </w:rPr>
        <w:t xml:space="preserve"> </w:t>
      </w:r>
    </w:p>
    <w:p w:rsidR="00667A38" w:rsidRDefault="00667A38" w:rsidP="00C02FB9">
      <w:pPr>
        <w:pStyle w:val="22"/>
        <w:spacing w:before="0" w:after="0"/>
        <w:ind w:left="0" w:firstLine="709"/>
        <w:rPr>
          <w:b w:val="0"/>
          <w:iCs w:val="0"/>
        </w:rPr>
      </w:pPr>
      <w:bookmarkStart w:id="9" w:name="_Toc344218069"/>
    </w:p>
    <w:p w:rsidR="00C02FB9" w:rsidRPr="00C02FB9" w:rsidRDefault="00C02FB9" w:rsidP="00C02FB9">
      <w:pPr>
        <w:pStyle w:val="22"/>
        <w:spacing w:before="0" w:after="0"/>
        <w:ind w:left="0" w:firstLine="709"/>
        <w:rPr>
          <w:b w:val="0"/>
          <w:iCs w:val="0"/>
        </w:rPr>
      </w:pPr>
      <w:r w:rsidRPr="00C02FB9">
        <w:rPr>
          <w:b w:val="0"/>
          <w:iCs w:val="0"/>
        </w:rPr>
        <w:t>Рудьевское сельское поселение является одним из 14 поселений Отрадненского района, расположено в северо-западной части Отрадненского  района. Удаленность поселения от районного центра составляет  45 км, от краевого центра города Краснодар – 350 км. В состав поселения входит 4 населённых пункта (с. Рудь, с. Изобильное, с. Новосинюхинское, х. Хорин), административный центр – с. Рудь.</w:t>
      </w:r>
    </w:p>
    <w:p w:rsidR="00C02FB9" w:rsidRPr="00C02FB9" w:rsidRDefault="00C02FB9" w:rsidP="00C02FB9">
      <w:pPr>
        <w:pStyle w:val="22"/>
        <w:spacing w:before="0" w:after="0"/>
        <w:ind w:left="0" w:firstLine="709"/>
        <w:rPr>
          <w:b w:val="0"/>
          <w:iCs w:val="0"/>
        </w:rPr>
      </w:pPr>
      <w:r w:rsidRPr="00C02FB9">
        <w:rPr>
          <w:b w:val="0"/>
          <w:iCs w:val="0"/>
        </w:rPr>
        <w:t>Поселение  граничит на севере с Новокубанским районом, на западе с Лабинским районом, на юге с Подгорносинюхинским сельским поселением, на востоке с Попутненским сельским поселением Отрадненского района.</w:t>
      </w:r>
    </w:p>
    <w:p w:rsidR="00C02FB9" w:rsidRDefault="00C02FB9" w:rsidP="00C02FB9">
      <w:pPr>
        <w:pStyle w:val="22"/>
        <w:spacing w:before="0" w:after="0"/>
        <w:ind w:left="0" w:firstLine="709"/>
        <w:rPr>
          <w:b w:val="0"/>
          <w:iCs w:val="0"/>
        </w:rPr>
      </w:pPr>
      <w:r w:rsidRPr="00C02FB9">
        <w:rPr>
          <w:b w:val="0"/>
          <w:iCs w:val="0"/>
        </w:rPr>
        <w:t xml:space="preserve">На основании закона Краснодарского края от 2 июля 2004 года № 749-КЗ «Об установлении границ муниципального образования Отрадненский район, наделении его статусом муниципального района, образованием в его составе муниципальных образований – сельских поселений – и установлении их границ», принятого Законодательным Собранием Краснодарского края, были установлены границы муниципального образования Отрадненский район, в том числе граница Рудьевского сельского поселения. </w:t>
      </w:r>
    </w:p>
    <w:p w:rsidR="00C02FB9" w:rsidRPr="00C02FB9" w:rsidRDefault="00C02FB9" w:rsidP="001517EA">
      <w:pPr>
        <w:pStyle w:val="22"/>
        <w:spacing w:before="0" w:after="0"/>
        <w:ind w:left="0" w:firstLine="709"/>
        <w:rPr>
          <w:b w:val="0"/>
          <w:iCs w:val="0"/>
        </w:rPr>
      </w:pPr>
      <w:r w:rsidRPr="00C02FB9">
        <w:rPr>
          <w:b w:val="0"/>
          <w:iCs w:val="0"/>
        </w:rPr>
        <w:t>Общая протяженность границ Рудьевского сельского поселения составляет 54,5 км, из них: с Новокубанским районом – 10,2 км, с Подгорносинюхинским сельским поселением – 13,0 км, с Лабинским районом – 15,9 км, с Попутненским сельским поселением – 15,4 км.</w:t>
      </w:r>
    </w:p>
    <w:p w:rsidR="00C02FB9" w:rsidRDefault="00C02FB9" w:rsidP="001517EA">
      <w:pPr>
        <w:pStyle w:val="22"/>
        <w:spacing w:before="0" w:after="0"/>
        <w:ind w:left="0" w:firstLine="709"/>
        <w:rPr>
          <w:b w:val="0"/>
          <w:iCs w:val="0"/>
        </w:rPr>
      </w:pPr>
      <w:r w:rsidRPr="00C02FB9">
        <w:rPr>
          <w:b w:val="0"/>
          <w:iCs w:val="0"/>
        </w:rPr>
        <w:t>Наибольшая протяженность территории в меридиальном направлении – 15,1 км, в широтном направлении – 11,8 км. Площадь территории Рудьевского сельского поселения составляет 11865,8 га или 4,8% от площади района.</w:t>
      </w:r>
    </w:p>
    <w:p w:rsidR="00C02FB9" w:rsidRDefault="00C02FB9" w:rsidP="00C02FB9">
      <w:pPr>
        <w:pStyle w:val="22"/>
        <w:spacing w:before="0" w:after="0"/>
        <w:rPr>
          <w:b w:val="0"/>
          <w:iCs w:val="0"/>
        </w:rPr>
      </w:pPr>
    </w:p>
    <w:p w:rsidR="00B24B79" w:rsidRPr="00C02FB9" w:rsidRDefault="00191D39" w:rsidP="00C02FB9">
      <w:pPr>
        <w:pStyle w:val="22"/>
        <w:spacing w:before="0" w:after="0"/>
        <w:rPr>
          <w:rStyle w:val="a8"/>
          <w:i w:val="0"/>
          <w:sz w:val="26"/>
          <w:szCs w:val="26"/>
        </w:rPr>
      </w:pPr>
      <w:r w:rsidRPr="00C02FB9">
        <w:rPr>
          <w:rStyle w:val="a8"/>
          <w:i w:val="0"/>
          <w:sz w:val="26"/>
          <w:szCs w:val="26"/>
        </w:rPr>
        <w:t xml:space="preserve">1.1.4. </w:t>
      </w:r>
      <w:r w:rsidR="00CF3414" w:rsidRPr="00C02FB9">
        <w:rPr>
          <w:rStyle w:val="a8"/>
          <w:i w:val="0"/>
          <w:sz w:val="26"/>
          <w:szCs w:val="26"/>
        </w:rPr>
        <w:t>Численность и состав населения</w:t>
      </w:r>
      <w:bookmarkEnd w:id="9"/>
      <w:r w:rsidR="00346518" w:rsidRPr="00C02FB9">
        <w:rPr>
          <w:rStyle w:val="a8"/>
          <w:i w:val="0"/>
          <w:sz w:val="26"/>
          <w:szCs w:val="26"/>
        </w:rPr>
        <w:t>.</w:t>
      </w:r>
    </w:p>
    <w:p w:rsidR="00C02FB9" w:rsidRDefault="00C02FB9" w:rsidP="00C02FB9">
      <w:pPr>
        <w:spacing w:before="0" w:after="0" w:line="384" w:lineRule="auto"/>
        <w:ind w:firstLine="708"/>
        <w:rPr>
          <w:sz w:val="28"/>
          <w:szCs w:val="28"/>
        </w:rPr>
      </w:pPr>
      <w:bookmarkStart w:id="10" w:name="_Toc344218070"/>
    </w:p>
    <w:p w:rsidR="00C02FB9" w:rsidRPr="00C02FB9" w:rsidRDefault="00C02FB9" w:rsidP="00C02FB9">
      <w:pPr>
        <w:spacing w:before="0" w:after="0"/>
        <w:ind w:firstLine="709"/>
        <w:rPr>
          <w:szCs w:val="28"/>
        </w:rPr>
      </w:pPr>
      <w:r w:rsidRPr="00C02FB9">
        <w:rPr>
          <w:szCs w:val="28"/>
        </w:rPr>
        <w:t>Численность постоянного населения Рудьевского сельского поселения на 01.01.2009 года составляет 1,4 тыс. человек, что составляет 2,2% от общей численности Отрадненского района.</w:t>
      </w:r>
    </w:p>
    <w:p w:rsidR="00C02FB9" w:rsidRPr="00C02FB9" w:rsidRDefault="00C02FB9" w:rsidP="00C02FB9">
      <w:pPr>
        <w:spacing w:before="0" w:after="0" w:line="312" w:lineRule="auto"/>
        <w:ind w:firstLine="708"/>
        <w:rPr>
          <w:noProof/>
          <w:sz w:val="20"/>
          <w:szCs w:val="20"/>
          <w:shd w:val="clear" w:color="auto" w:fill="B8CCE4"/>
        </w:rPr>
      </w:pPr>
      <w:r>
        <w:rPr>
          <w:noProof/>
          <w:sz w:val="20"/>
          <w:szCs w:val="20"/>
          <w:shd w:val="clear" w:color="auto" w:fill="B8CCE4"/>
        </w:rPr>
        <w:drawing>
          <wp:inline distT="0" distB="0" distL="0" distR="0" wp14:anchorId="1869B34D" wp14:editId="2A105648">
            <wp:extent cx="5153660" cy="3230245"/>
            <wp:effectExtent l="0" t="0" r="8890" b="8255"/>
            <wp:docPr id="22" name="Диаграмма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02FB9" w:rsidRPr="00C02FB9" w:rsidRDefault="00C02FB9" w:rsidP="00C02FB9">
      <w:pPr>
        <w:spacing w:before="0" w:after="0" w:line="312" w:lineRule="auto"/>
        <w:rPr>
          <w:sz w:val="28"/>
          <w:szCs w:val="28"/>
          <w:highlight w:val="lightGray"/>
        </w:rPr>
      </w:pPr>
    </w:p>
    <w:p w:rsidR="00C02FB9" w:rsidRPr="00C02FB9" w:rsidRDefault="00C02FB9" w:rsidP="00C02FB9">
      <w:pPr>
        <w:spacing w:before="0" w:after="0" w:line="360" w:lineRule="auto"/>
        <w:rPr>
          <w:sz w:val="28"/>
          <w:szCs w:val="28"/>
          <w:highlight w:val="lightGray"/>
        </w:rPr>
      </w:pPr>
      <w:r>
        <w:rPr>
          <w:noProof/>
          <w:sz w:val="20"/>
          <w:szCs w:val="20"/>
        </w:rPr>
        <w:lastRenderedPageBreak/>
        <w:drawing>
          <wp:inline distT="0" distB="0" distL="0" distR="0" wp14:anchorId="4FCAE2AB" wp14:editId="3566A425">
            <wp:extent cx="5497830" cy="3311525"/>
            <wp:effectExtent l="0" t="0" r="7620" b="3175"/>
            <wp:docPr id="21" name="Диаграмма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02FB9" w:rsidRPr="00C02FB9" w:rsidRDefault="00C02FB9" w:rsidP="00C02FB9">
      <w:pPr>
        <w:spacing w:before="0" w:after="0"/>
        <w:ind w:firstLine="709"/>
        <w:rPr>
          <w:szCs w:val="28"/>
        </w:rPr>
      </w:pPr>
      <w:r w:rsidRPr="00C02FB9">
        <w:rPr>
          <w:szCs w:val="28"/>
        </w:rPr>
        <w:t>Плотность населения в поселении составляет 11,7 чел/км</w:t>
      </w:r>
      <w:r w:rsidRPr="00C02FB9">
        <w:rPr>
          <w:szCs w:val="28"/>
          <w:vertAlign w:val="superscript"/>
        </w:rPr>
        <w:t>2</w:t>
      </w:r>
      <w:r w:rsidRPr="00C02FB9">
        <w:rPr>
          <w:szCs w:val="28"/>
        </w:rPr>
        <w:t>, что является 9 результатом среди поселений Отрадненского района.</w:t>
      </w:r>
    </w:p>
    <w:p w:rsidR="00C02FB9" w:rsidRPr="00C02FB9" w:rsidRDefault="00C02FB9" w:rsidP="00C02FB9">
      <w:pPr>
        <w:spacing w:before="0" w:after="0" w:line="384" w:lineRule="auto"/>
        <w:rPr>
          <w:sz w:val="28"/>
          <w:szCs w:val="28"/>
        </w:rPr>
      </w:pPr>
      <w:r>
        <w:rPr>
          <w:noProof/>
          <w:sz w:val="20"/>
          <w:szCs w:val="20"/>
        </w:rPr>
        <w:drawing>
          <wp:inline distT="0" distB="0" distL="0" distR="0" wp14:anchorId="3DB3FA1B" wp14:editId="3C8EAF68">
            <wp:extent cx="5949315" cy="3004185"/>
            <wp:effectExtent l="0" t="0" r="0" b="5715"/>
            <wp:docPr id="20" name="Диаграмма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02FB9" w:rsidRDefault="00C02FB9" w:rsidP="00C02FB9">
      <w:pPr>
        <w:spacing w:before="0" w:after="0"/>
        <w:ind w:firstLine="709"/>
        <w:rPr>
          <w:szCs w:val="28"/>
        </w:rPr>
      </w:pPr>
      <w:r w:rsidRPr="00C02FB9">
        <w:rPr>
          <w:szCs w:val="28"/>
        </w:rPr>
        <w:t>Рудьевское сельское поселение входит в состав включает в себя 4 населенных пункта: село Рудь, село Изобильное, село Новосинюхинское, хутор Хорин.</w:t>
      </w:r>
    </w:p>
    <w:p w:rsidR="00667A38" w:rsidRPr="00C02FB9" w:rsidRDefault="00667A38" w:rsidP="00C02FB9">
      <w:pPr>
        <w:spacing w:before="0" w:after="0"/>
        <w:ind w:firstLine="709"/>
        <w:rPr>
          <w:szCs w:val="28"/>
        </w:rPr>
      </w:pPr>
    </w:p>
    <w:p w:rsidR="00C02FB9" w:rsidRPr="00C02FB9" w:rsidRDefault="00C02FB9" w:rsidP="00C02FB9">
      <w:pPr>
        <w:spacing w:before="0" w:after="0"/>
        <w:ind w:firstLine="708"/>
        <w:jc w:val="center"/>
        <w:rPr>
          <w:b/>
        </w:rPr>
      </w:pPr>
      <w:r w:rsidRPr="00C02FB9">
        <w:rPr>
          <w:b/>
        </w:rPr>
        <w:t>Характеристика населенных пунктов,</w:t>
      </w:r>
    </w:p>
    <w:p w:rsidR="00C02FB9" w:rsidRDefault="00C02FB9" w:rsidP="00C02FB9">
      <w:pPr>
        <w:spacing w:before="0" w:after="0"/>
        <w:ind w:firstLine="708"/>
        <w:jc w:val="center"/>
        <w:rPr>
          <w:b/>
        </w:rPr>
      </w:pPr>
      <w:r w:rsidRPr="00C02FB9">
        <w:rPr>
          <w:b/>
        </w:rPr>
        <w:t>входящих в состав Рудьевского сельского поселения</w:t>
      </w:r>
    </w:p>
    <w:p w:rsidR="00C907EC" w:rsidRPr="00C02FB9" w:rsidRDefault="00C907EC" w:rsidP="00C907EC">
      <w:pPr>
        <w:spacing w:before="0" w:after="0"/>
        <w:ind w:firstLine="708"/>
        <w:jc w:val="right"/>
        <w:rPr>
          <w:b/>
        </w:rPr>
      </w:pPr>
      <w:r>
        <w:rPr>
          <w:b/>
        </w:rPr>
        <w:t>Таблица 1.1.4.1</w:t>
      </w:r>
    </w:p>
    <w:tbl>
      <w:tblPr>
        <w:tblW w:w="9512" w:type="dxa"/>
        <w:tblInd w:w="93" w:type="dxa"/>
        <w:tblLook w:val="0000" w:firstRow="0" w:lastRow="0" w:firstColumn="0" w:lastColumn="0" w:noHBand="0" w:noVBand="0"/>
      </w:tblPr>
      <w:tblGrid>
        <w:gridCol w:w="3559"/>
        <w:gridCol w:w="2126"/>
        <w:gridCol w:w="2126"/>
        <w:gridCol w:w="1701"/>
      </w:tblGrid>
      <w:tr w:rsidR="00C02FB9" w:rsidRPr="00C02FB9" w:rsidTr="00C02FB9">
        <w:trPr>
          <w:trHeight w:val="764"/>
        </w:trPr>
        <w:tc>
          <w:tcPr>
            <w:tcW w:w="3559" w:type="dxa"/>
            <w:tcBorders>
              <w:top w:val="single" w:sz="4" w:space="0" w:color="auto"/>
              <w:left w:val="single" w:sz="4" w:space="0" w:color="auto"/>
              <w:bottom w:val="single" w:sz="4" w:space="0" w:color="auto"/>
              <w:right w:val="single" w:sz="4" w:space="0" w:color="auto"/>
            </w:tcBorders>
            <w:shd w:val="clear" w:color="auto" w:fill="EAEAEA"/>
            <w:vAlign w:val="center"/>
          </w:tcPr>
          <w:p w:rsidR="00C02FB9" w:rsidRPr="00C02FB9" w:rsidRDefault="00C02FB9" w:rsidP="00C02FB9">
            <w:pPr>
              <w:spacing w:before="0" w:after="0"/>
              <w:ind w:firstLine="426"/>
              <w:jc w:val="center"/>
              <w:rPr>
                <w:b/>
              </w:rPr>
            </w:pPr>
            <w:r w:rsidRPr="00C02FB9">
              <w:rPr>
                <w:b/>
              </w:rPr>
              <w:t>Наименование населенного пункта</w:t>
            </w:r>
          </w:p>
        </w:tc>
        <w:tc>
          <w:tcPr>
            <w:tcW w:w="2126" w:type="dxa"/>
            <w:tcBorders>
              <w:top w:val="single" w:sz="4" w:space="0" w:color="auto"/>
              <w:left w:val="nil"/>
              <w:bottom w:val="single" w:sz="4" w:space="0" w:color="auto"/>
              <w:right w:val="single" w:sz="4" w:space="0" w:color="auto"/>
            </w:tcBorders>
            <w:shd w:val="clear" w:color="auto" w:fill="EAEAEA"/>
            <w:vAlign w:val="center"/>
          </w:tcPr>
          <w:p w:rsidR="00C02FB9" w:rsidRPr="00C02FB9" w:rsidRDefault="00C02FB9" w:rsidP="00C02FB9">
            <w:pPr>
              <w:spacing w:before="0" w:after="0"/>
              <w:ind w:firstLine="34"/>
              <w:jc w:val="center"/>
              <w:rPr>
                <w:b/>
              </w:rPr>
            </w:pPr>
            <w:r w:rsidRPr="00C02FB9">
              <w:rPr>
                <w:b/>
              </w:rPr>
              <w:t>Численность населения, чел</w:t>
            </w:r>
          </w:p>
        </w:tc>
        <w:tc>
          <w:tcPr>
            <w:tcW w:w="2126" w:type="dxa"/>
            <w:tcBorders>
              <w:top w:val="single" w:sz="4" w:space="0" w:color="auto"/>
              <w:left w:val="single" w:sz="4" w:space="0" w:color="auto"/>
              <w:bottom w:val="single" w:sz="4" w:space="0" w:color="auto"/>
              <w:right w:val="single" w:sz="4" w:space="0" w:color="auto"/>
            </w:tcBorders>
            <w:shd w:val="clear" w:color="auto" w:fill="EAEAEA"/>
            <w:vAlign w:val="center"/>
          </w:tcPr>
          <w:p w:rsidR="00C02FB9" w:rsidRPr="00C02FB9" w:rsidRDefault="00C02FB9" w:rsidP="00C02FB9">
            <w:pPr>
              <w:spacing w:before="0" w:after="0"/>
              <w:ind w:firstLine="175"/>
              <w:jc w:val="center"/>
              <w:rPr>
                <w:b/>
              </w:rPr>
            </w:pPr>
            <w:r w:rsidRPr="00C02FB9">
              <w:rPr>
                <w:b/>
              </w:rPr>
              <w:t>Площадь земель в границах, га</w:t>
            </w:r>
          </w:p>
        </w:tc>
        <w:tc>
          <w:tcPr>
            <w:tcW w:w="1701" w:type="dxa"/>
            <w:tcBorders>
              <w:top w:val="single" w:sz="4" w:space="0" w:color="auto"/>
              <w:left w:val="single" w:sz="4" w:space="0" w:color="auto"/>
              <w:bottom w:val="single" w:sz="4" w:space="0" w:color="auto"/>
              <w:right w:val="single" w:sz="4" w:space="0" w:color="auto"/>
            </w:tcBorders>
            <w:shd w:val="clear" w:color="auto" w:fill="EAEAEA"/>
            <w:vAlign w:val="center"/>
          </w:tcPr>
          <w:p w:rsidR="00C02FB9" w:rsidRPr="00C02FB9" w:rsidRDefault="00C02FB9" w:rsidP="00C02FB9">
            <w:pPr>
              <w:spacing w:before="0" w:after="0"/>
              <w:ind w:firstLine="106"/>
              <w:jc w:val="center"/>
              <w:rPr>
                <w:b/>
              </w:rPr>
            </w:pPr>
            <w:r w:rsidRPr="00C02FB9">
              <w:rPr>
                <w:b/>
              </w:rPr>
              <w:t>Плотность населения, чел/га</w:t>
            </w:r>
          </w:p>
        </w:tc>
      </w:tr>
      <w:tr w:rsidR="00C02FB9" w:rsidRPr="00C02FB9" w:rsidTr="00C02FB9">
        <w:trPr>
          <w:trHeight w:val="349"/>
        </w:trPr>
        <w:tc>
          <w:tcPr>
            <w:tcW w:w="3559" w:type="dxa"/>
            <w:tcBorders>
              <w:top w:val="nil"/>
              <w:left w:val="single" w:sz="4" w:space="0" w:color="auto"/>
              <w:bottom w:val="single" w:sz="4" w:space="0" w:color="auto"/>
              <w:right w:val="single" w:sz="4" w:space="0" w:color="auto"/>
            </w:tcBorders>
            <w:shd w:val="clear" w:color="auto" w:fill="auto"/>
            <w:vAlign w:val="bottom"/>
          </w:tcPr>
          <w:p w:rsidR="00C02FB9" w:rsidRPr="00C02FB9" w:rsidRDefault="00C02FB9" w:rsidP="00C02FB9">
            <w:pPr>
              <w:spacing w:before="0" w:after="0"/>
              <w:ind w:leftChars="-1" w:left="-2"/>
              <w:jc w:val="left"/>
            </w:pPr>
            <w:r w:rsidRPr="00C02FB9">
              <w:t>село Рудь</w:t>
            </w:r>
          </w:p>
        </w:tc>
        <w:tc>
          <w:tcPr>
            <w:tcW w:w="2126" w:type="dxa"/>
            <w:tcBorders>
              <w:top w:val="single" w:sz="4" w:space="0" w:color="auto"/>
              <w:left w:val="nil"/>
              <w:bottom w:val="single" w:sz="4" w:space="0" w:color="auto"/>
              <w:right w:val="single" w:sz="4" w:space="0" w:color="auto"/>
            </w:tcBorders>
            <w:vAlign w:val="center"/>
          </w:tcPr>
          <w:p w:rsidR="00C02FB9" w:rsidRPr="00C02FB9" w:rsidRDefault="00C02FB9" w:rsidP="00C02FB9">
            <w:pPr>
              <w:spacing w:before="0" w:after="0"/>
              <w:jc w:val="center"/>
              <w:rPr>
                <w:color w:val="000000"/>
              </w:rPr>
            </w:pPr>
            <w:r w:rsidRPr="00C02FB9">
              <w:rPr>
                <w:color w:val="000000"/>
              </w:rPr>
              <w:t>707</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02FB9" w:rsidRPr="00C02FB9" w:rsidRDefault="00C02FB9" w:rsidP="00C02FB9">
            <w:pPr>
              <w:spacing w:before="0" w:after="0"/>
              <w:ind w:firstLine="426"/>
              <w:jc w:val="center"/>
            </w:pPr>
            <w:r w:rsidRPr="00C02FB9">
              <w:t>670,8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C02FB9" w:rsidRPr="00C02FB9" w:rsidRDefault="00C02FB9" w:rsidP="00C02FB9">
            <w:pPr>
              <w:spacing w:before="0" w:after="0"/>
              <w:jc w:val="center"/>
              <w:rPr>
                <w:color w:val="000000"/>
              </w:rPr>
            </w:pPr>
            <w:r w:rsidRPr="00C02FB9">
              <w:rPr>
                <w:color w:val="000000"/>
              </w:rPr>
              <w:t>1,1</w:t>
            </w:r>
          </w:p>
        </w:tc>
      </w:tr>
      <w:tr w:rsidR="00C02FB9" w:rsidRPr="00C02FB9" w:rsidTr="00C02FB9">
        <w:trPr>
          <w:trHeight w:val="344"/>
        </w:trPr>
        <w:tc>
          <w:tcPr>
            <w:tcW w:w="3559" w:type="dxa"/>
            <w:tcBorders>
              <w:top w:val="nil"/>
              <w:left w:val="single" w:sz="4" w:space="0" w:color="auto"/>
              <w:bottom w:val="single" w:sz="4" w:space="0" w:color="auto"/>
              <w:right w:val="single" w:sz="4" w:space="0" w:color="auto"/>
            </w:tcBorders>
            <w:shd w:val="clear" w:color="auto" w:fill="auto"/>
            <w:vAlign w:val="bottom"/>
          </w:tcPr>
          <w:p w:rsidR="00C02FB9" w:rsidRPr="00C02FB9" w:rsidRDefault="00C02FB9" w:rsidP="00C02FB9">
            <w:pPr>
              <w:spacing w:before="0" w:after="0"/>
              <w:ind w:leftChars="-1" w:left="-2"/>
              <w:jc w:val="left"/>
            </w:pPr>
            <w:r w:rsidRPr="00C02FB9">
              <w:t>село Изобильное</w:t>
            </w:r>
          </w:p>
        </w:tc>
        <w:tc>
          <w:tcPr>
            <w:tcW w:w="2126" w:type="dxa"/>
            <w:tcBorders>
              <w:top w:val="single" w:sz="4" w:space="0" w:color="auto"/>
              <w:left w:val="nil"/>
              <w:bottom w:val="single" w:sz="4" w:space="0" w:color="auto"/>
              <w:right w:val="single" w:sz="4" w:space="0" w:color="auto"/>
            </w:tcBorders>
            <w:vAlign w:val="center"/>
          </w:tcPr>
          <w:p w:rsidR="00C02FB9" w:rsidRPr="00C02FB9" w:rsidRDefault="00C02FB9" w:rsidP="00C02FB9">
            <w:pPr>
              <w:spacing w:before="0" w:after="0"/>
              <w:jc w:val="center"/>
              <w:rPr>
                <w:color w:val="000000"/>
              </w:rPr>
            </w:pPr>
            <w:r w:rsidRPr="00C02FB9">
              <w:rPr>
                <w:color w:val="000000"/>
              </w:rPr>
              <w:t>474</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02FB9" w:rsidRPr="00C02FB9" w:rsidRDefault="00C02FB9" w:rsidP="00C02FB9">
            <w:pPr>
              <w:spacing w:before="0" w:after="0"/>
              <w:ind w:firstLine="426"/>
              <w:jc w:val="center"/>
            </w:pPr>
            <w:r w:rsidRPr="00C02FB9">
              <w:t>648,3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C02FB9" w:rsidRPr="00C02FB9" w:rsidRDefault="00C02FB9" w:rsidP="00C02FB9">
            <w:pPr>
              <w:spacing w:before="0" w:after="0"/>
              <w:jc w:val="center"/>
              <w:rPr>
                <w:color w:val="000000"/>
              </w:rPr>
            </w:pPr>
            <w:r w:rsidRPr="00C02FB9">
              <w:rPr>
                <w:color w:val="000000"/>
              </w:rPr>
              <w:t>0,7</w:t>
            </w:r>
          </w:p>
        </w:tc>
      </w:tr>
      <w:tr w:rsidR="00C02FB9" w:rsidRPr="00C02FB9" w:rsidTr="00C02FB9">
        <w:trPr>
          <w:trHeight w:val="255"/>
        </w:trPr>
        <w:tc>
          <w:tcPr>
            <w:tcW w:w="3559" w:type="dxa"/>
            <w:tcBorders>
              <w:top w:val="nil"/>
              <w:left w:val="single" w:sz="4" w:space="0" w:color="auto"/>
              <w:bottom w:val="single" w:sz="4" w:space="0" w:color="auto"/>
              <w:right w:val="single" w:sz="4" w:space="0" w:color="auto"/>
            </w:tcBorders>
            <w:shd w:val="clear" w:color="auto" w:fill="auto"/>
            <w:vAlign w:val="bottom"/>
          </w:tcPr>
          <w:p w:rsidR="00C02FB9" w:rsidRPr="00C02FB9" w:rsidRDefault="00C02FB9" w:rsidP="00C02FB9">
            <w:pPr>
              <w:spacing w:before="0" w:after="0"/>
              <w:ind w:leftChars="-1" w:left="-2"/>
              <w:jc w:val="left"/>
            </w:pPr>
            <w:r w:rsidRPr="00C02FB9">
              <w:t xml:space="preserve">село Новосинюхинское </w:t>
            </w:r>
          </w:p>
        </w:tc>
        <w:tc>
          <w:tcPr>
            <w:tcW w:w="2126" w:type="dxa"/>
            <w:tcBorders>
              <w:top w:val="single" w:sz="4" w:space="0" w:color="auto"/>
              <w:left w:val="nil"/>
              <w:bottom w:val="single" w:sz="4" w:space="0" w:color="auto"/>
              <w:right w:val="single" w:sz="4" w:space="0" w:color="auto"/>
            </w:tcBorders>
            <w:vAlign w:val="center"/>
          </w:tcPr>
          <w:p w:rsidR="00C02FB9" w:rsidRPr="00C02FB9" w:rsidRDefault="00C02FB9" w:rsidP="00C02FB9">
            <w:pPr>
              <w:spacing w:before="0" w:after="0"/>
              <w:jc w:val="center"/>
              <w:rPr>
                <w:color w:val="000000"/>
              </w:rPr>
            </w:pPr>
            <w:r w:rsidRPr="00C02FB9">
              <w:rPr>
                <w:color w:val="000000"/>
              </w:rPr>
              <w:t>10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02FB9" w:rsidRPr="00C02FB9" w:rsidRDefault="00C02FB9" w:rsidP="00C02FB9">
            <w:pPr>
              <w:spacing w:before="0" w:after="0"/>
              <w:ind w:firstLine="426"/>
              <w:jc w:val="center"/>
            </w:pPr>
            <w:r w:rsidRPr="00C02FB9">
              <w:t>22,9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C02FB9" w:rsidRPr="00C02FB9" w:rsidRDefault="00C02FB9" w:rsidP="00C02FB9">
            <w:pPr>
              <w:spacing w:before="0" w:after="0"/>
              <w:jc w:val="center"/>
              <w:rPr>
                <w:color w:val="000000"/>
              </w:rPr>
            </w:pPr>
            <w:r w:rsidRPr="00C02FB9">
              <w:rPr>
                <w:color w:val="000000"/>
              </w:rPr>
              <w:t>0,4</w:t>
            </w:r>
          </w:p>
        </w:tc>
      </w:tr>
      <w:tr w:rsidR="00C02FB9" w:rsidRPr="00C02FB9" w:rsidTr="00C02FB9">
        <w:trPr>
          <w:trHeight w:val="255"/>
        </w:trPr>
        <w:tc>
          <w:tcPr>
            <w:tcW w:w="3559" w:type="dxa"/>
            <w:tcBorders>
              <w:top w:val="nil"/>
              <w:left w:val="single" w:sz="4" w:space="0" w:color="auto"/>
              <w:bottom w:val="single" w:sz="4" w:space="0" w:color="auto"/>
              <w:right w:val="single" w:sz="4" w:space="0" w:color="auto"/>
            </w:tcBorders>
            <w:shd w:val="clear" w:color="auto" w:fill="auto"/>
            <w:vAlign w:val="bottom"/>
          </w:tcPr>
          <w:p w:rsidR="00C02FB9" w:rsidRPr="00C02FB9" w:rsidRDefault="00C02FB9" w:rsidP="00C02FB9">
            <w:pPr>
              <w:spacing w:before="0" w:after="0"/>
              <w:ind w:leftChars="-1" w:left="-2"/>
              <w:jc w:val="left"/>
            </w:pPr>
            <w:r w:rsidRPr="00C02FB9">
              <w:lastRenderedPageBreak/>
              <w:t>хутор Хорин</w:t>
            </w:r>
          </w:p>
        </w:tc>
        <w:tc>
          <w:tcPr>
            <w:tcW w:w="2126" w:type="dxa"/>
            <w:tcBorders>
              <w:top w:val="single" w:sz="4" w:space="0" w:color="auto"/>
              <w:left w:val="nil"/>
              <w:bottom w:val="single" w:sz="4" w:space="0" w:color="auto"/>
              <w:right w:val="single" w:sz="4" w:space="0" w:color="auto"/>
            </w:tcBorders>
            <w:vAlign w:val="center"/>
          </w:tcPr>
          <w:p w:rsidR="00C02FB9" w:rsidRPr="00C02FB9" w:rsidRDefault="00C02FB9" w:rsidP="00C02FB9">
            <w:pPr>
              <w:spacing w:before="0" w:after="0"/>
              <w:jc w:val="center"/>
              <w:rPr>
                <w:color w:val="000000"/>
              </w:rPr>
            </w:pPr>
            <w:r w:rsidRPr="00C02FB9">
              <w:rPr>
                <w:color w:val="000000"/>
              </w:rPr>
              <w:t>198</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02FB9" w:rsidRPr="00C02FB9" w:rsidRDefault="00C02FB9" w:rsidP="00C02FB9">
            <w:pPr>
              <w:spacing w:before="0" w:after="0"/>
              <w:ind w:firstLine="426"/>
              <w:jc w:val="center"/>
            </w:pPr>
            <w:r w:rsidRPr="00C02FB9">
              <w:t>333,2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C02FB9" w:rsidRPr="00C02FB9" w:rsidRDefault="00C02FB9" w:rsidP="00C02FB9">
            <w:pPr>
              <w:spacing w:before="0" w:after="0"/>
              <w:jc w:val="center"/>
              <w:rPr>
                <w:color w:val="000000"/>
              </w:rPr>
            </w:pPr>
            <w:r w:rsidRPr="00C02FB9">
              <w:rPr>
                <w:color w:val="000000"/>
              </w:rPr>
              <w:t>0,6</w:t>
            </w:r>
          </w:p>
        </w:tc>
      </w:tr>
      <w:tr w:rsidR="00C02FB9" w:rsidRPr="00C02FB9" w:rsidTr="00C02FB9">
        <w:trPr>
          <w:trHeight w:val="287"/>
        </w:trPr>
        <w:tc>
          <w:tcPr>
            <w:tcW w:w="3559" w:type="dxa"/>
            <w:tcBorders>
              <w:top w:val="single" w:sz="4" w:space="0" w:color="auto"/>
              <w:left w:val="single" w:sz="4" w:space="0" w:color="auto"/>
              <w:bottom w:val="single" w:sz="4" w:space="0" w:color="auto"/>
              <w:right w:val="single" w:sz="4" w:space="0" w:color="auto"/>
            </w:tcBorders>
            <w:shd w:val="clear" w:color="auto" w:fill="auto"/>
          </w:tcPr>
          <w:p w:rsidR="00C02FB9" w:rsidRPr="00C02FB9" w:rsidRDefault="00C02FB9" w:rsidP="00C02FB9">
            <w:pPr>
              <w:spacing w:before="0" w:after="0"/>
              <w:ind w:leftChars="-1" w:left="-2"/>
              <w:jc w:val="left"/>
              <w:rPr>
                <w:b/>
              </w:rPr>
            </w:pPr>
            <w:bookmarkStart w:id="11" w:name="OLE_LINK3"/>
            <w:r w:rsidRPr="00C02FB9">
              <w:rPr>
                <w:b/>
              </w:rPr>
              <w:t xml:space="preserve">Рудьевское с/п, всего </w:t>
            </w:r>
            <w:bookmarkEnd w:id="11"/>
          </w:p>
        </w:tc>
        <w:tc>
          <w:tcPr>
            <w:tcW w:w="2126" w:type="dxa"/>
            <w:tcBorders>
              <w:top w:val="single" w:sz="4" w:space="0" w:color="auto"/>
              <w:left w:val="nil"/>
              <w:bottom w:val="single" w:sz="4" w:space="0" w:color="auto"/>
              <w:right w:val="single" w:sz="4" w:space="0" w:color="auto"/>
            </w:tcBorders>
          </w:tcPr>
          <w:p w:rsidR="00C02FB9" w:rsidRPr="00C02FB9" w:rsidRDefault="00C02FB9" w:rsidP="00C02FB9">
            <w:pPr>
              <w:spacing w:before="0" w:after="0"/>
              <w:jc w:val="center"/>
              <w:rPr>
                <w:b/>
                <w:color w:val="000000"/>
              </w:rPr>
            </w:pPr>
            <w:r w:rsidRPr="00C02FB9">
              <w:rPr>
                <w:b/>
                <w:color w:val="000000"/>
              </w:rPr>
              <w:t>1389</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02FB9" w:rsidRPr="00C02FB9" w:rsidRDefault="00C02FB9" w:rsidP="00C02FB9">
            <w:pPr>
              <w:spacing w:before="0" w:after="0"/>
              <w:ind w:firstLine="426"/>
              <w:jc w:val="center"/>
              <w:rPr>
                <w:b/>
                <w:color w:val="000000"/>
              </w:rPr>
            </w:pPr>
            <w:r w:rsidRPr="00C02FB9">
              <w:rPr>
                <w:b/>
                <w:color w:val="000000"/>
              </w:rPr>
              <w:t>1675,2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C02FB9" w:rsidRPr="00C02FB9" w:rsidRDefault="00C02FB9" w:rsidP="00C02FB9">
            <w:pPr>
              <w:spacing w:before="0" w:after="0"/>
              <w:jc w:val="center"/>
              <w:rPr>
                <w:b/>
                <w:color w:val="000000"/>
              </w:rPr>
            </w:pPr>
            <w:r w:rsidRPr="00C02FB9">
              <w:rPr>
                <w:b/>
                <w:color w:val="000000"/>
              </w:rPr>
              <w:t>0,7</w:t>
            </w:r>
          </w:p>
        </w:tc>
      </w:tr>
    </w:tbl>
    <w:p w:rsidR="00C02FB9" w:rsidRPr="00C02FB9" w:rsidRDefault="00C02FB9" w:rsidP="00C02FB9">
      <w:pPr>
        <w:spacing w:before="0" w:after="0" w:line="312" w:lineRule="auto"/>
        <w:rPr>
          <w:sz w:val="28"/>
          <w:szCs w:val="28"/>
          <w:highlight w:val="lightGray"/>
        </w:rPr>
      </w:pPr>
    </w:p>
    <w:p w:rsidR="00C02FB9" w:rsidRPr="00C02FB9" w:rsidRDefault="00C02FB9" w:rsidP="00C02FB9">
      <w:pPr>
        <w:spacing w:before="0" w:after="0" w:line="312" w:lineRule="auto"/>
        <w:rPr>
          <w:sz w:val="28"/>
          <w:szCs w:val="28"/>
          <w:highlight w:val="cyan"/>
        </w:rPr>
      </w:pPr>
      <w:r>
        <w:rPr>
          <w:noProof/>
          <w:color w:val="FF0000"/>
          <w:sz w:val="28"/>
          <w:szCs w:val="28"/>
        </w:rPr>
        <w:drawing>
          <wp:inline distT="0" distB="0" distL="0" distR="0" wp14:anchorId="48EBFB34" wp14:editId="2010CC3D">
            <wp:extent cx="5902325" cy="2351405"/>
            <wp:effectExtent l="0" t="0" r="0" b="0"/>
            <wp:docPr id="19" name="Диаграмма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02FB9" w:rsidRPr="00C02FB9" w:rsidRDefault="00C02FB9" w:rsidP="00C02FB9">
      <w:pPr>
        <w:spacing w:before="0" w:after="0"/>
        <w:ind w:firstLine="709"/>
        <w:rPr>
          <w:szCs w:val="28"/>
        </w:rPr>
      </w:pPr>
      <w:r w:rsidRPr="00C02FB9">
        <w:rPr>
          <w:szCs w:val="28"/>
        </w:rPr>
        <w:t xml:space="preserve">Население Рудьевского сельского поселения характеризуется его преимущественным размещением в административном центре с. Рудь (51%) и с. Изобильное (34 %). На остальные населенные пункты с. Новосинюхинское, х. Хорин, приходится около 15 % населения. Малая численность этих населенных пунктов (менее 200 человек) объясняется их удаленностью от центра сельского поселения (9 и 7 км соответственно), а также плохой транспортной обеспеченностью и тупиковым положением в системе населенных пунктов Отрадненского района. Средняя плотность населения Рудьевского сельского поселения составляет 0,7 чел/га. </w:t>
      </w:r>
    </w:p>
    <w:p w:rsidR="00C02FB9" w:rsidRPr="00C02FB9" w:rsidRDefault="00C02FB9" w:rsidP="00C02FB9">
      <w:pPr>
        <w:spacing w:before="0" w:after="0"/>
        <w:ind w:firstLine="709"/>
        <w:rPr>
          <w:szCs w:val="28"/>
        </w:rPr>
      </w:pPr>
      <w:r w:rsidRPr="00C02FB9">
        <w:rPr>
          <w:szCs w:val="28"/>
        </w:rPr>
        <w:t>Динамика численности населения характеризуется его снижением с 2006 по 2009 год. Снижение численности в указанный период наблюдается во всех населенных пунктах. При этом пик приходится на 2009 год, убыль населения составила -122 человека, что составляет 8,1 % от 2008 года. Убыль населения с 2006 г. по 2009 год составила 166 человек, что составляет 10,7 %.</w:t>
      </w:r>
    </w:p>
    <w:p w:rsidR="00C02FB9" w:rsidRPr="00C02FB9" w:rsidRDefault="00C02FB9" w:rsidP="00C02FB9">
      <w:pPr>
        <w:spacing w:before="0" w:after="0"/>
        <w:ind w:firstLine="709"/>
        <w:rPr>
          <w:sz w:val="28"/>
          <w:szCs w:val="28"/>
        </w:rPr>
      </w:pPr>
    </w:p>
    <w:p w:rsidR="00C02FB9" w:rsidRDefault="00C02FB9" w:rsidP="00C02FB9">
      <w:pPr>
        <w:spacing w:before="0" w:after="0" w:line="312" w:lineRule="auto"/>
        <w:ind w:firstLine="709"/>
        <w:jc w:val="center"/>
        <w:rPr>
          <w:b/>
          <w:szCs w:val="22"/>
        </w:rPr>
      </w:pPr>
      <w:r w:rsidRPr="00C02FB9">
        <w:rPr>
          <w:b/>
          <w:szCs w:val="22"/>
        </w:rPr>
        <w:t>Динамика численности Рудьевского сельского поселения, чел.</w:t>
      </w:r>
    </w:p>
    <w:p w:rsidR="00C907EC" w:rsidRPr="00C02FB9" w:rsidRDefault="00C907EC" w:rsidP="00C907EC">
      <w:pPr>
        <w:spacing w:before="0" w:after="0" w:line="312" w:lineRule="auto"/>
        <w:ind w:firstLine="709"/>
        <w:jc w:val="right"/>
        <w:rPr>
          <w:b/>
          <w:szCs w:val="22"/>
        </w:rPr>
      </w:pPr>
      <w:r>
        <w:rPr>
          <w:b/>
        </w:rPr>
        <w:t>Таблица 1.1.4.2</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48"/>
        <w:gridCol w:w="1748"/>
        <w:gridCol w:w="1749"/>
      </w:tblGrid>
      <w:tr w:rsidR="00C02FB9" w:rsidRPr="00C02FB9" w:rsidTr="00C02FB9">
        <w:trPr>
          <w:trHeight w:val="397"/>
        </w:trPr>
        <w:tc>
          <w:tcPr>
            <w:tcW w:w="3969" w:type="dxa"/>
            <w:shd w:val="clear" w:color="auto" w:fill="D9D9D9"/>
            <w:noWrap/>
            <w:vAlign w:val="center"/>
            <w:hideMark/>
          </w:tcPr>
          <w:p w:rsidR="00C02FB9" w:rsidRPr="00C02FB9" w:rsidRDefault="00C02FB9" w:rsidP="00C02FB9">
            <w:pPr>
              <w:spacing w:before="0" w:after="0"/>
              <w:ind w:firstLine="34"/>
              <w:jc w:val="center"/>
              <w:rPr>
                <w:b/>
                <w:color w:val="000000"/>
                <w:szCs w:val="28"/>
              </w:rPr>
            </w:pPr>
            <w:r w:rsidRPr="00C02FB9">
              <w:rPr>
                <w:b/>
                <w:color w:val="000000"/>
                <w:szCs w:val="28"/>
              </w:rPr>
              <w:t>Наименование показателя</w:t>
            </w:r>
          </w:p>
        </w:tc>
        <w:tc>
          <w:tcPr>
            <w:tcW w:w="1748" w:type="dxa"/>
            <w:shd w:val="clear" w:color="auto" w:fill="D9D9D9"/>
            <w:noWrap/>
            <w:vAlign w:val="center"/>
            <w:hideMark/>
          </w:tcPr>
          <w:p w:rsidR="00C02FB9" w:rsidRPr="00C02FB9" w:rsidRDefault="00C02FB9" w:rsidP="00C02FB9">
            <w:pPr>
              <w:spacing w:before="0" w:after="0"/>
              <w:ind w:firstLine="34"/>
              <w:rPr>
                <w:b/>
                <w:color w:val="000000"/>
                <w:szCs w:val="28"/>
              </w:rPr>
            </w:pPr>
            <w:r w:rsidRPr="00C02FB9">
              <w:rPr>
                <w:b/>
                <w:color w:val="000000"/>
                <w:szCs w:val="28"/>
              </w:rPr>
              <w:t>01.01.2006</w:t>
            </w:r>
          </w:p>
        </w:tc>
        <w:tc>
          <w:tcPr>
            <w:tcW w:w="1748" w:type="dxa"/>
            <w:shd w:val="clear" w:color="auto" w:fill="D9D9D9"/>
            <w:noWrap/>
            <w:vAlign w:val="center"/>
            <w:hideMark/>
          </w:tcPr>
          <w:p w:rsidR="00C02FB9" w:rsidRPr="00C02FB9" w:rsidRDefault="00C02FB9" w:rsidP="00C02FB9">
            <w:pPr>
              <w:spacing w:before="0" w:after="0"/>
              <w:ind w:firstLine="34"/>
              <w:rPr>
                <w:b/>
                <w:color w:val="000000"/>
                <w:szCs w:val="28"/>
              </w:rPr>
            </w:pPr>
            <w:r w:rsidRPr="00C02FB9">
              <w:rPr>
                <w:b/>
                <w:color w:val="000000"/>
                <w:szCs w:val="28"/>
              </w:rPr>
              <w:t>01.01.2007</w:t>
            </w:r>
          </w:p>
        </w:tc>
        <w:tc>
          <w:tcPr>
            <w:tcW w:w="1749" w:type="dxa"/>
            <w:shd w:val="clear" w:color="auto" w:fill="D9D9D9"/>
            <w:noWrap/>
            <w:vAlign w:val="center"/>
            <w:hideMark/>
          </w:tcPr>
          <w:p w:rsidR="00C02FB9" w:rsidRPr="00C02FB9" w:rsidRDefault="00C02FB9" w:rsidP="00C02FB9">
            <w:pPr>
              <w:spacing w:before="0" w:after="0"/>
              <w:ind w:firstLine="34"/>
              <w:rPr>
                <w:b/>
                <w:color w:val="000000"/>
                <w:szCs w:val="28"/>
              </w:rPr>
            </w:pPr>
            <w:r w:rsidRPr="00C02FB9">
              <w:rPr>
                <w:b/>
                <w:color w:val="000000"/>
                <w:szCs w:val="28"/>
              </w:rPr>
              <w:t>01.01.2008</w:t>
            </w:r>
          </w:p>
        </w:tc>
      </w:tr>
      <w:tr w:rsidR="00C02FB9" w:rsidRPr="00C02FB9" w:rsidTr="00C02FB9">
        <w:trPr>
          <w:trHeight w:val="397"/>
        </w:trPr>
        <w:tc>
          <w:tcPr>
            <w:tcW w:w="3969" w:type="dxa"/>
            <w:shd w:val="clear" w:color="auto" w:fill="auto"/>
            <w:noWrap/>
            <w:vAlign w:val="center"/>
            <w:hideMark/>
          </w:tcPr>
          <w:p w:rsidR="00C02FB9" w:rsidRPr="00C02FB9" w:rsidRDefault="00C02FB9" w:rsidP="00C02FB9">
            <w:pPr>
              <w:spacing w:before="0" w:after="0"/>
              <w:ind w:leftChars="-1" w:left="-2"/>
              <w:jc w:val="left"/>
              <w:rPr>
                <w:szCs w:val="22"/>
              </w:rPr>
            </w:pPr>
            <w:r w:rsidRPr="00C02FB9">
              <w:rPr>
                <w:szCs w:val="22"/>
              </w:rPr>
              <w:t>Численность населения</w:t>
            </w:r>
          </w:p>
        </w:tc>
        <w:tc>
          <w:tcPr>
            <w:tcW w:w="1748" w:type="dxa"/>
            <w:shd w:val="clear" w:color="auto" w:fill="auto"/>
            <w:noWrap/>
            <w:vAlign w:val="center"/>
            <w:hideMark/>
          </w:tcPr>
          <w:p w:rsidR="00C02FB9" w:rsidRPr="00C02FB9" w:rsidRDefault="00C02FB9" w:rsidP="00C02FB9">
            <w:pPr>
              <w:spacing w:before="0" w:after="0"/>
              <w:ind w:firstLine="34"/>
              <w:jc w:val="center"/>
              <w:rPr>
                <w:color w:val="000000"/>
                <w:szCs w:val="28"/>
              </w:rPr>
            </w:pPr>
            <w:r w:rsidRPr="00C02FB9">
              <w:rPr>
                <w:color w:val="000000"/>
                <w:szCs w:val="28"/>
              </w:rPr>
              <w:t>1555</w:t>
            </w:r>
          </w:p>
        </w:tc>
        <w:tc>
          <w:tcPr>
            <w:tcW w:w="1748" w:type="dxa"/>
            <w:shd w:val="clear" w:color="auto" w:fill="auto"/>
            <w:noWrap/>
            <w:vAlign w:val="center"/>
            <w:hideMark/>
          </w:tcPr>
          <w:p w:rsidR="00C02FB9" w:rsidRPr="00C02FB9" w:rsidRDefault="00C02FB9" w:rsidP="00C02FB9">
            <w:pPr>
              <w:spacing w:before="0" w:after="0"/>
              <w:ind w:firstLine="34"/>
              <w:jc w:val="center"/>
              <w:rPr>
                <w:color w:val="000000"/>
                <w:szCs w:val="28"/>
              </w:rPr>
            </w:pPr>
            <w:r w:rsidRPr="00C02FB9">
              <w:rPr>
                <w:color w:val="000000"/>
                <w:szCs w:val="28"/>
              </w:rPr>
              <w:t>1555</w:t>
            </w:r>
          </w:p>
        </w:tc>
        <w:tc>
          <w:tcPr>
            <w:tcW w:w="1749" w:type="dxa"/>
            <w:shd w:val="clear" w:color="auto" w:fill="auto"/>
            <w:noWrap/>
            <w:vAlign w:val="center"/>
            <w:hideMark/>
          </w:tcPr>
          <w:p w:rsidR="00C02FB9" w:rsidRPr="00C02FB9" w:rsidRDefault="00C02FB9" w:rsidP="00C02FB9">
            <w:pPr>
              <w:spacing w:before="0" w:after="0"/>
              <w:ind w:firstLine="34"/>
              <w:jc w:val="center"/>
              <w:rPr>
                <w:color w:val="000000"/>
                <w:szCs w:val="28"/>
              </w:rPr>
            </w:pPr>
            <w:r w:rsidRPr="00C02FB9">
              <w:rPr>
                <w:color w:val="000000"/>
                <w:szCs w:val="28"/>
              </w:rPr>
              <w:t>1511</w:t>
            </w:r>
          </w:p>
        </w:tc>
      </w:tr>
      <w:tr w:rsidR="00C02FB9" w:rsidRPr="00C02FB9" w:rsidTr="00C02FB9">
        <w:trPr>
          <w:trHeight w:val="397"/>
        </w:trPr>
        <w:tc>
          <w:tcPr>
            <w:tcW w:w="3969" w:type="dxa"/>
            <w:shd w:val="clear" w:color="auto" w:fill="auto"/>
            <w:vAlign w:val="center"/>
            <w:hideMark/>
          </w:tcPr>
          <w:p w:rsidR="00C02FB9" w:rsidRPr="00C02FB9" w:rsidRDefault="00C02FB9" w:rsidP="00C02FB9">
            <w:pPr>
              <w:spacing w:before="0" w:after="0"/>
              <w:ind w:leftChars="-1" w:left="-2"/>
              <w:jc w:val="left"/>
              <w:rPr>
                <w:szCs w:val="22"/>
              </w:rPr>
            </w:pPr>
            <w:r w:rsidRPr="00C02FB9">
              <w:rPr>
                <w:szCs w:val="22"/>
              </w:rPr>
              <w:t>Прибыло</w:t>
            </w:r>
          </w:p>
        </w:tc>
        <w:tc>
          <w:tcPr>
            <w:tcW w:w="1748" w:type="dxa"/>
            <w:shd w:val="clear" w:color="auto" w:fill="auto"/>
            <w:noWrap/>
            <w:vAlign w:val="center"/>
            <w:hideMark/>
          </w:tcPr>
          <w:p w:rsidR="00C02FB9" w:rsidRPr="00C02FB9" w:rsidRDefault="00C02FB9" w:rsidP="00C02FB9">
            <w:pPr>
              <w:spacing w:before="0" w:after="0"/>
              <w:ind w:firstLine="34"/>
              <w:jc w:val="center"/>
              <w:rPr>
                <w:color w:val="000000"/>
                <w:szCs w:val="28"/>
              </w:rPr>
            </w:pPr>
            <w:r w:rsidRPr="00C02FB9">
              <w:rPr>
                <w:color w:val="000000"/>
                <w:szCs w:val="28"/>
              </w:rPr>
              <w:t>22</w:t>
            </w:r>
          </w:p>
        </w:tc>
        <w:tc>
          <w:tcPr>
            <w:tcW w:w="1748" w:type="dxa"/>
            <w:shd w:val="clear" w:color="auto" w:fill="auto"/>
            <w:noWrap/>
            <w:vAlign w:val="center"/>
            <w:hideMark/>
          </w:tcPr>
          <w:p w:rsidR="00C02FB9" w:rsidRPr="00C02FB9" w:rsidRDefault="00C02FB9" w:rsidP="00C02FB9">
            <w:pPr>
              <w:spacing w:before="0" w:after="0"/>
              <w:ind w:firstLine="34"/>
              <w:jc w:val="center"/>
              <w:rPr>
                <w:color w:val="000000"/>
                <w:szCs w:val="28"/>
              </w:rPr>
            </w:pPr>
            <w:r w:rsidRPr="00C02FB9">
              <w:rPr>
                <w:color w:val="000000"/>
                <w:szCs w:val="28"/>
              </w:rPr>
              <w:t>22</w:t>
            </w:r>
          </w:p>
        </w:tc>
        <w:tc>
          <w:tcPr>
            <w:tcW w:w="1749" w:type="dxa"/>
            <w:shd w:val="clear" w:color="auto" w:fill="auto"/>
            <w:noWrap/>
            <w:vAlign w:val="center"/>
            <w:hideMark/>
          </w:tcPr>
          <w:p w:rsidR="00C02FB9" w:rsidRPr="00C02FB9" w:rsidRDefault="00C02FB9" w:rsidP="00C02FB9">
            <w:pPr>
              <w:spacing w:before="0" w:after="0"/>
              <w:ind w:firstLine="34"/>
              <w:jc w:val="center"/>
              <w:rPr>
                <w:color w:val="000000"/>
                <w:szCs w:val="28"/>
              </w:rPr>
            </w:pPr>
            <w:r w:rsidRPr="00C02FB9">
              <w:rPr>
                <w:color w:val="000000"/>
                <w:szCs w:val="28"/>
              </w:rPr>
              <w:t>57</w:t>
            </w:r>
          </w:p>
        </w:tc>
      </w:tr>
      <w:tr w:rsidR="00C02FB9" w:rsidRPr="00C02FB9" w:rsidTr="00C02FB9">
        <w:trPr>
          <w:trHeight w:val="397"/>
        </w:trPr>
        <w:tc>
          <w:tcPr>
            <w:tcW w:w="3969" w:type="dxa"/>
            <w:shd w:val="clear" w:color="auto" w:fill="auto"/>
            <w:vAlign w:val="center"/>
            <w:hideMark/>
          </w:tcPr>
          <w:p w:rsidR="00C02FB9" w:rsidRPr="00C02FB9" w:rsidRDefault="00C02FB9" w:rsidP="00C02FB9">
            <w:pPr>
              <w:spacing w:before="0" w:after="0"/>
              <w:ind w:leftChars="-1" w:left="-2"/>
              <w:jc w:val="left"/>
              <w:rPr>
                <w:szCs w:val="22"/>
              </w:rPr>
            </w:pPr>
            <w:r w:rsidRPr="00C02FB9">
              <w:rPr>
                <w:szCs w:val="22"/>
              </w:rPr>
              <w:t>Выбыло</w:t>
            </w:r>
          </w:p>
        </w:tc>
        <w:tc>
          <w:tcPr>
            <w:tcW w:w="1748" w:type="dxa"/>
            <w:shd w:val="clear" w:color="auto" w:fill="auto"/>
            <w:noWrap/>
            <w:vAlign w:val="center"/>
            <w:hideMark/>
          </w:tcPr>
          <w:p w:rsidR="00C02FB9" w:rsidRPr="00C02FB9" w:rsidRDefault="00C02FB9" w:rsidP="00C02FB9">
            <w:pPr>
              <w:spacing w:before="0" w:after="0"/>
              <w:ind w:firstLine="34"/>
              <w:jc w:val="center"/>
              <w:rPr>
                <w:color w:val="000000"/>
                <w:szCs w:val="28"/>
              </w:rPr>
            </w:pPr>
            <w:r w:rsidRPr="00C02FB9">
              <w:rPr>
                <w:color w:val="000000"/>
                <w:szCs w:val="28"/>
              </w:rPr>
              <w:t>40</w:t>
            </w:r>
          </w:p>
        </w:tc>
        <w:tc>
          <w:tcPr>
            <w:tcW w:w="1748" w:type="dxa"/>
            <w:shd w:val="clear" w:color="auto" w:fill="auto"/>
            <w:noWrap/>
            <w:vAlign w:val="center"/>
            <w:hideMark/>
          </w:tcPr>
          <w:p w:rsidR="00C02FB9" w:rsidRPr="00C02FB9" w:rsidRDefault="00C02FB9" w:rsidP="00C02FB9">
            <w:pPr>
              <w:spacing w:before="0" w:after="0"/>
              <w:ind w:firstLine="34"/>
              <w:jc w:val="center"/>
              <w:rPr>
                <w:color w:val="000000"/>
                <w:szCs w:val="28"/>
              </w:rPr>
            </w:pPr>
            <w:r w:rsidRPr="00C02FB9">
              <w:rPr>
                <w:color w:val="000000"/>
                <w:szCs w:val="28"/>
              </w:rPr>
              <w:t>40</w:t>
            </w:r>
          </w:p>
        </w:tc>
        <w:tc>
          <w:tcPr>
            <w:tcW w:w="1749" w:type="dxa"/>
            <w:shd w:val="clear" w:color="auto" w:fill="auto"/>
            <w:noWrap/>
            <w:vAlign w:val="center"/>
            <w:hideMark/>
          </w:tcPr>
          <w:p w:rsidR="00C02FB9" w:rsidRPr="00C02FB9" w:rsidRDefault="00C02FB9" w:rsidP="00C02FB9">
            <w:pPr>
              <w:spacing w:before="0" w:after="0"/>
              <w:ind w:firstLine="34"/>
              <w:jc w:val="center"/>
              <w:rPr>
                <w:color w:val="000000"/>
                <w:szCs w:val="28"/>
              </w:rPr>
            </w:pPr>
            <w:r w:rsidRPr="00C02FB9">
              <w:rPr>
                <w:color w:val="000000"/>
                <w:szCs w:val="28"/>
              </w:rPr>
              <w:t>52</w:t>
            </w:r>
          </w:p>
        </w:tc>
      </w:tr>
      <w:tr w:rsidR="00C02FB9" w:rsidRPr="00C02FB9" w:rsidTr="00C02FB9">
        <w:trPr>
          <w:trHeight w:val="397"/>
        </w:trPr>
        <w:tc>
          <w:tcPr>
            <w:tcW w:w="3969" w:type="dxa"/>
            <w:shd w:val="clear" w:color="auto" w:fill="auto"/>
            <w:vAlign w:val="center"/>
            <w:hideMark/>
          </w:tcPr>
          <w:p w:rsidR="00C02FB9" w:rsidRPr="00C02FB9" w:rsidRDefault="00C02FB9" w:rsidP="00C02FB9">
            <w:pPr>
              <w:spacing w:before="0" w:after="0"/>
              <w:ind w:leftChars="-1" w:left="-2"/>
              <w:jc w:val="left"/>
              <w:rPr>
                <w:szCs w:val="22"/>
              </w:rPr>
            </w:pPr>
            <w:r w:rsidRPr="00C02FB9">
              <w:rPr>
                <w:szCs w:val="22"/>
              </w:rPr>
              <w:t xml:space="preserve">Родилось </w:t>
            </w:r>
          </w:p>
        </w:tc>
        <w:tc>
          <w:tcPr>
            <w:tcW w:w="1748" w:type="dxa"/>
            <w:shd w:val="clear" w:color="auto" w:fill="auto"/>
            <w:noWrap/>
            <w:vAlign w:val="center"/>
            <w:hideMark/>
          </w:tcPr>
          <w:p w:rsidR="00C02FB9" w:rsidRPr="00C02FB9" w:rsidRDefault="00C02FB9" w:rsidP="00C02FB9">
            <w:pPr>
              <w:spacing w:before="0" w:after="0"/>
              <w:ind w:firstLine="34"/>
              <w:jc w:val="center"/>
              <w:rPr>
                <w:color w:val="000000"/>
                <w:szCs w:val="28"/>
              </w:rPr>
            </w:pPr>
            <w:r w:rsidRPr="00C02FB9">
              <w:rPr>
                <w:color w:val="000000"/>
                <w:szCs w:val="28"/>
              </w:rPr>
              <w:t>11</w:t>
            </w:r>
          </w:p>
        </w:tc>
        <w:tc>
          <w:tcPr>
            <w:tcW w:w="1748" w:type="dxa"/>
            <w:shd w:val="clear" w:color="auto" w:fill="auto"/>
            <w:noWrap/>
            <w:vAlign w:val="center"/>
            <w:hideMark/>
          </w:tcPr>
          <w:p w:rsidR="00C02FB9" w:rsidRPr="00C02FB9" w:rsidRDefault="00C02FB9" w:rsidP="00C02FB9">
            <w:pPr>
              <w:spacing w:before="0" w:after="0"/>
              <w:ind w:firstLine="34"/>
              <w:jc w:val="center"/>
              <w:rPr>
                <w:color w:val="000000"/>
                <w:szCs w:val="28"/>
              </w:rPr>
            </w:pPr>
            <w:r w:rsidRPr="00C02FB9">
              <w:rPr>
                <w:color w:val="000000"/>
                <w:szCs w:val="28"/>
              </w:rPr>
              <w:t>11</w:t>
            </w:r>
          </w:p>
        </w:tc>
        <w:tc>
          <w:tcPr>
            <w:tcW w:w="1749" w:type="dxa"/>
            <w:shd w:val="clear" w:color="auto" w:fill="auto"/>
            <w:noWrap/>
            <w:vAlign w:val="center"/>
            <w:hideMark/>
          </w:tcPr>
          <w:p w:rsidR="00C02FB9" w:rsidRPr="00C02FB9" w:rsidRDefault="00C02FB9" w:rsidP="00C02FB9">
            <w:pPr>
              <w:spacing w:before="0" w:after="0"/>
              <w:ind w:firstLine="34"/>
              <w:jc w:val="center"/>
              <w:rPr>
                <w:color w:val="000000"/>
                <w:szCs w:val="28"/>
              </w:rPr>
            </w:pPr>
            <w:r w:rsidRPr="00C02FB9">
              <w:rPr>
                <w:color w:val="000000"/>
                <w:szCs w:val="28"/>
              </w:rPr>
              <w:t>12</w:t>
            </w:r>
          </w:p>
        </w:tc>
      </w:tr>
      <w:tr w:rsidR="00C02FB9" w:rsidRPr="00C02FB9" w:rsidTr="00C02FB9">
        <w:trPr>
          <w:trHeight w:val="397"/>
        </w:trPr>
        <w:tc>
          <w:tcPr>
            <w:tcW w:w="3969" w:type="dxa"/>
            <w:shd w:val="clear" w:color="auto" w:fill="auto"/>
            <w:vAlign w:val="center"/>
            <w:hideMark/>
          </w:tcPr>
          <w:p w:rsidR="00C02FB9" w:rsidRPr="00C02FB9" w:rsidRDefault="00C02FB9" w:rsidP="00C02FB9">
            <w:pPr>
              <w:spacing w:before="0" w:after="0"/>
              <w:ind w:leftChars="-1" w:left="-2"/>
              <w:jc w:val="left"/>
              <w:rPr>
                <w:szCs w:val="22"/>
              </w:rPr>
            </w:pPr>
            <w:r w:rsidRPr="00C02FB9">
              <w:rPr>
                <w:szCs w:val="22"/>
              </w:rPr>
              <w:t>Умерло</w:t>
            </w:r>
          </w:p>
        </w:tc>
        <w:tc>
          <w:tcPr>
            <w:tcW w:w="1748" w:type="dxa"/>
            <w:shd w:val="clear" w:color="auto" w:fill="auto"/>
            <w:noWrap/>
            <w:vAlign w:val="center"/>
            <w:hideMark/>
          </w:tcPr>
          <w:p w:rsidR="00C02FB9" w:rsidRPr="00C02FB9" w:rsidRDefault="00C02FB9" w:rsidP="00C02FB9">
            <w:pPr>
              <w:spacing w:before="0" w:after="0"/>
              <w:ind w:firstLine="34"/>
              <w:jc w:val="center"/>
              <w:rPr>
                <w:color w:val="000000"/>
                <w:szCs w:val="28"/>
              </w:rPr>
            </w:pPr>
            <w:r w:rsidRPr="00C02FB9">
              <w:rPr>
                <w:color w:val="000000"/>
                <w:szCs w:val="28"/>
              </w:rPr>
              <w:t>22</w:t>
            </w:r>
          </w:p>
        </w:tc>
        <w:tc>
          <w:tcPr>
            <w:tcW w:w="1748" w:type="dxa"/>
            <w:shd w:val="clear" w:color="auto" w:fill="auto"/>
            <w:noWrap/>
            <w:vAlign w:val="center"/>
            <w:hideMark/>
          </w:tcPr>
          <w:p w:rsidR="00C02FB9" w:rsidRPr="00C02FB9" w:rsidRDefault="00C02FB9" w:rsidP="00C02FB9">
            <w:pPr>
              <w:spacing w:before="0" w:after="0"/>
              <w:ind w:firstLine="34"/>
              <w:jc w:val="center"/>
              <w:rPr>
                <w:color w:val="000000"/>
                <w:szCs w:val="28"/>
              </w:rPr>
            </w:pPr>
            <w:r w:rsidRPr="00C02FB9">
              <w:rPr>
                <w:color w:val="000000"/>
                <w:szCs w:val="28"/>
              </w:rPr>
              <w:t>22</w:t>
            </w:r>
          </w:p>
        </w:tc>
        <w:tc>
          <w:tcPr>
            <w:tcW w:w="1749" w:type="dxa"/>
            <w:shd w:val="clear" w:color="auto" w:fill="auto"/>
            <w:noWrap/>
            <w:vAlign w:val="center"/>
            <w:hideMark/>
          </w:tcPr>
          <w:p w:rsidR="00C02FB9" w:rsidRPr="00C02FB9" w:rsidRDefault="00C02FB9" w:rsidP="00C02FB9">
            <w:pPr>
              <w:spacing w:before="0" w:after="0"/>
              <w:ind w:firstLine="34"/>
              <w:jc w:val="center"/>
              <w:rPr>
                <w:color w:val="000000"/>
                <w:szCs w:val="28"/>
              </w:rPr>
            </w:pPr>
            <w:r w:rsidRPr="00C02FB9">
              <w:rPr>
                <w:color w:val="000000"/>
                <w:szCs w:val="28"/>
              </w:rPr>
              <w:t>20</w:t>
            </w:r>
          </w:p>
        </w:tc>
      </w:tr>
    </w:tbl>
    <w:p w:rsidR="00C02FB9" w:rsidRPr="00C02FB9" w:rsidRDefault="00C02FB9" w:rsidP="00C02FB9">
      <w:pPr>
        <w:spacing w:before="0" w:after="0" w:line="312" w:lineRule="auto"/>
        <w:ind w:firstLine="426"/>
        <w:rPr>
          <w:sz w:val="28"/>
          <w:szCs w:val="28"/>
        </w:rPr>
      </w:pPr>
    </w:p>
    <w:p w:rsidR="00C02FB9" w:rsidRPr="00C02FB9" w:rsidRDefault="00C02FB9" w:rsidP="00C02FB9">
      <w:pPr>
        <w:spacing w:before="0" w:after="0"/>
        <w:ind w:firstLine="709"/>
        <w:rPr>
          <w:szCs w:val="28"/>
        </w:rPr>
      </w:pPr>
      <w:r w:rsidRPr="00C02FB9">
        <w:rPr>
          <w:szCs w:val="28"/>
        </w:rPr>
        <w:t xml:space="preserve">Динамика численности населения характеризуется его снижением с 2006 по 2009 год. Снижение численности в указанный период наблюдается во всех населенных пунктах и обусловлено низким отрицательным миграционным приростом, а также отрицательным естественным приростом населения. </w:t>
      </w:r>
    </w:p>
    <w:p w:rsidR="00C02FB9" w:rsidRPr="00C02FB9" w:rsidRDefault="00C02FB9" w:rsidP="00C02FB9">
      <w:pPr>
        <w:spacing w:before="0" w:after="0"/>
        <w:ind w:firstLine="709"/>
        <w:rPr>
          <w:szCs w:val="28"/>
        </w:rPr>
      </w:pPr>
      <w:r w:rsidRPr="00C02FB9">
        <w:rPr>
          <w:szCs w:val="28"/>
        </w:rPr>
        <w:t>Кроме того, одним из негативных факторов, влияющих на динамику численности населения является отдаленность Отрадненского района от краевого центра города Краснодара.</w:t>
      </w:r>
    </w:p>
    <w:p w:rsidR="00C02FB9" w:rsidRPr="00C02FB9" w:rsidRDefault="00C02FB9" w:rsidP="00C02FB9">
      <w:pPr>
        <w:spacing w:before="0" w:after="0" w:line="312" w:lineRule="auto"/>
        <w:ind w:firstLine="426"/>
        <w:rPr>
          <w:sz w:val="28"/>
          <w:szCs w:val="28"/>
        </w:rPr>
      </w:pPr>
    </w:p>
    <w:p w:rsidR="00C02FB9" w:rsidRPr="00C02FB9" w:rsidRDefault="00C02FB9" w:rsidP="00C02FB9">
      <w:pPr>
        <w:spacing w:before="0" w:after="0" w:line="312" w:lineRule="auto"/>
        <w:ind w:firstLine="426"/>
      </w:pPr>
    </w:p>
    <w:p w:rsidR="00C02FB9" w:rsidRDefault="00C02FB9" w:rsidP="00C02FB9">
      <w:pPr>
        <w:spacing w:before="0" w:after="0" w:line="312" w:lineRule="auto"/>
        <w:ind w:firstLine="426"/>
        <w:jc w:val="center"/>
        <w:rPr>
          <w:b/>
        </w:rPr>
      </w:pPr>
      <w:r w:rsidRPr="00C02FB9">
        <w:rPr>
          <w:b/>
        </w:rPr>
        <w:t>Возрастная структура населения Рудьевского сельского поселения</w:t>
      </w:r>
    </w:p>
    <w:p w:rsidR="00C907EC" w:rsidRPr="00C02FB9" w:rsidRDefault="00C907EC" w:rsidP="00C907EC">
      <w:pPr>
        <w:spacing w:before="0" w:after="0" w:line="312" w:lineRule="auto"/>
        <w:ind w:firstLine="426"/>
        <w:jc w:val="right"/>
        <w:rPr>
          <w:b/>
        </w:rPr>
      </w:pPr>
      <w:r>
        <w:rPr>
          <w:b/>
        </w:rPr>
        <w:t>Таблица 1.1.4.3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3119"/>
        <w:gridCol w:w="1559"/>
      </w:tblGrid>
      <w:tr w:rsidR="00C02FB9" w:rsidRPr="00C02FB9" w:rsidTr="00C02FB9">
        <w:tc>
          <w:tcPr>
            <w:tcW w:w="4678" w:type="dxa"/>
            <w:shd w:val="clear" w:color="auto" w:fill="D9D9D9"/>
          </w:tcPr>
          <w:p w:rsidR="00C02FB9" w:rsidRPr="00C02FB9" w:rsidRDefault="00C02FB9" w:rsidP="00C02FB9">
            <w:pPr>
              <w:spacing w:before="0" w:after="0"/>
              <w:ind w:firstLine="34"/>
              <w:jc w:val="center"/>
              <w:rPr>
                <w:b/>
              </w:rPr>
            </w:pPr>
            <w:r w:rsidRPr="00C02FB9">
              <w:rPr>
                <w:b/>
              </w:rPr>
              <w:t>Категория населения</w:t>
            </w:r>
          </w:p>
        </w:tc>
        <w:tc>
          <w:tcPr>
            <w:tcW w:w="3119" w:type="dxa"/>
            <w:shd w:val="clear" w:color="auto" w:fill="D9D9D9"/>
          </w:tcPr>
          <w:p w:rsidR="00C02FB9" w:rsidRPr="00C02FB9" w:rsidRDefault="00C02FB9" w:rsidP="00C02FB9">
            <w:pPr>
              <w:spacing w:before="0" w:after="0"/>
              <w:ind w:firstLine="34"/>
              <w:jc w:val="center"/>
              <w:rPr>
                <w:b/>
              </w:rPr>
            </w:pPr>
            <w:r w:rsidRPr="00C02FB9">
              <w:rPr>
                <w:b/>
              </w:rPr>
              <w:t>Численность, чел.</w:t>
            </w:r>
          </w:p>
        </w:tc>
        <w:tc>
          <w:tcPr>
            <w:tcW w:w="1559" w:type="dxa"/>
            <w:shd w:val="clear" w:color="auto" w:fill="D9D9D9"/>
          </w:tcPr>
          <w:p w:rsidR="00C02FB9" w:rsidRPr="00C02FB9" w:rsidRDefault="00C02FB9" w:rsidP="00C02FB9">
            <w:pPr>
              <w:spacing w:before="0" w:after="0"/>
              <w:ind w:firstLine="34"/>
              <w:jc w:val="center"/>
              <w:rPr>
                <w:b/>
              </w:rPr>
            </w:pPr>
            <w:r w:rsidRPr="00C02FB9">
              <w:rPr>
                <w:b/>
              </w:rPr>
              <w:t>Доля, %</w:t>
            </w:r>
          </w:p>
        </w:tc>
      </w:tr>
      <w:tr w:rsidR="00C02FB9" w:rsidRPr="00C02FB9" w:rsidTr="00C02FB9">
        <w:tc>
          <w:tcPr>
            <w:tcW w:w="4678" w:type="dxa"/>
            <w:shd w:val="clear" w:color="auto" w:fill="auto"/>
          </w:tcPr>
          <w:p w:rsidR="00C02FB9" w:rsidRPr="00C02FB9" w:rsidRDefault="00C02FB9" w:rsidP="00C02FB9">
            <w:pPr>
              <w:spacing w:before="0" w:after="0"/>
            </w:pPr>
            <w:r w:rsidRPr="00C02FB9">
              <w:t xml:space="preserve"> - моложе трудоспособного возраста</w:t>
            </w:r>
          </w:p>
        </w:tc>
        <w:tc>
          <w:tcPr>
            <w:tcW w:w="3119" w:type="dxa"/>
            <w:shd w:val="clear" w:color="auto" w:fill="auto"/>
            <w:vAlign w:val="bottom"/>
          </w:tcPr>
          <w:p w:rsidR="00C02FB9" w:rsidRPr="00C02FB9" w:rsidRDefault="00C02FB9" w:rsidP="00C02FB9">
            <w:pPr>
              <w:spacing w:before="0" w:after="0"/>
              <w:ind w:firstLine="426"/>
              <w:jc w:val="center"/>
            </w:pPr>
            <w:r w:rsidRPr="00C02FB9">
              <w:t>247</w:t>
            </w:r>
          </w:p>
        </w:tc>
        <w:tc>
          <w:tcPr>
            <w:tcW w:w="1559" w:type="dxa"/>
            <w:shd w:val="clear" w:color="auto" w:fill="auto"/>
            <w:vAlign w:val="bottom"/>
          </w:tcPr>
          <w:p w:rsidR="00C02FB9" w:rsidRPr="00C02FB9" w:rsidRDefault="00C02FB9" w:rsidP="00C02FB9">
            <w:pPr>
              <w:spacing w:before="0" w:after="0"/>
              <w:ind w:firstLine="426"/>
              <w:jc w:val="right"/>
            </w:pPr>
            <w:r w:rsidRPr="00C02FB9">
              <w:t>17,8%</w:t>
            </w:r>
          </w:p>
        </w:tc>
      </w:tr>
      <w:tr w:rsidR="00C02FB9" w:rsidRPr="00C02FB9" w:rsidTr="00C02FB9">
        <w:tc>
          <w:tcPr>
            <w:tcW w:w="4678" w:type="dxa"/>
            <w:shd w:val="clear" w:color="auto" w:fill="auto"/>
          </w:tcPr>
          <w:p w:rsidR="00C02FB9" w:rsidRPr="00C02FB9" w:rsidRDefault="00C02FB9" w:rsidP="00C02FB9">
            <w:pPr>
              <w:spacing w:before="0" w:after="0"/>
            </w:pPr>
            <w:r w:rsidRPr="00C02FB9">
              <w:t>- трудоспособного возраста</w:t>
            </w:r>
          </w:p>
        </w:tc>
        <w:tc>
          <w:tcPr>
            <w:tcW w:w="3119" w:type="dxa"/>
            <w:shd w:val="clear" w:color="auto" w:fill="auto"/>
            <w:vAlign w:val="bottom"/>
          </w:tcPr>
          <w:p w:rsidR="00C02FB9" w:rsidRPr="00C02FB9" w:rsidRDefault="00C02FB9" w:rsidP="00C02FB9">
            <w:pPr>
              <w:spacing w:before="0" w:after="0"/>
              <w:ind w:firstLine="426"/>
              <w:jc w:val="center"/>
            </w:pPr>
            <w:r w:rsidRPr="00C02FB9">
              <w:t>812</w:t>
            </w:r>
          </w:p>
        </w:tc>
        <w:tc>
          <w:tcPr>
            <w:tcW w:w="1559" w:type="dxa"/>
            <w:shd w:val="clear" w:color="auto" w:fill="auto"/>
            <w:vAlign w:val="bottom"/>
          </w:tcPr>
          <w:p w:rsidR="00C02FB9" w:rsidRPr="00C02FB9" w:rsidRDefault="00C02FB9" w:rsidP="00C02FB9">
            <w:pPr>
              <w:spacing w:before="0" w:after="0"/>
              <w:ind w:firstLine="426"/>
              <w:jc w:val="right"/>
            </w:pPr>
            <w:r w:rsidRPr="00C02FB9">
              <w:t>58,5%</w:t>
            </w:r>
          </w:p>
        </w:tc>
      </w:tr>
      <w:tr w:rsidR="00C02FB9" w:rsidRPr="00C02FB9" w:rsidTr="00C02FB9">
        <w:tc>
          <w:tcPr>
            <w:tcW w:w="4678" w:type="dxa"/>
            <w:shd w:val="clear" w:color="auto" w:fill="auto"/>
          </w:tcPr>
          <w:p w:rsidR="00C02FB9" w:rsidRPr="00C02FB9" w:rsidRDefault="00C02FB9" w:rsidP="00C02FB9">
            <w:pPr>
              <w:spacing w:before="0" w:after="0"/>
            </w:pPr>
            <w:r w:rsidRPr="00C02FB9">
              <w:t>- старше трудоспособного возраста</w:t>
            </w:r>
          </w:p>
        </w:tc>
        <w:tc>
          <w:tcPr>
            <w:tcW w:w="3119" w:type="dxa"/>
            <w:shd w:val="clear" w:color="auto" w:fill="auto"/>
            <w:vAlign w:val="bottom"/>
          </w:tcPr>
          <w:p w:rsidR="00C02FB9" w:rsidRPr="00C02FB9" w:rsidRDefault="00C02FB9" w:rsidP="00C02FB9">
            <w:pPr>
              <w:spacing w:before="0" w:after="0"/>
              <w:ind w:firstLine="426"/>
              <w:jc w:val="center"/>
            </w:pPr>
            <w:r w:rsidRPr="00C02FB9">
              <w:t>330</w:t>
            </w:r>
          </w:p>
        </w:tc>
        <w:tc>
          <w:tcPr>
            <w:tcW w:w="1559" w:type="dxa"/>
            <w:shd w:val="clear" w:color="auto" w:fill="auto"/>
            <w:vAlign w:val="bottom"/>
          </w:tcPr>
          <w:p w:rsidR="00C02FB9" w:rsidRPr="00C02FB9" w:rsidRDefault="00C02FB9" w:rsidP="00C02FB9">
            <w:pPr>
              <w:spacing w:before="0" w:after="0"/>
              <w:ind w:firstLine="426"/>
              <w:jc w:val="right"/>
            </w:pPr>
            <w:r w:rsidRPr="00C02FB9">
              <w:t>23,7%</w:t>
            </w:r>
          </w:p>
        </w:tc>
      </w:tr>
      <w:tr w:rsidR="00C02FB9" w:rsidRPr="00C02FB9" w:rsidTr="00C02FB9">
        <w:tc>
          <w:tcPr>
            <w:tcW w:w="4678" w:type="dxa"/>
            <w:shd w:val="clear" w:color="auto" w:fill="auto"/>
          </w:tcPr>
          <w:p w:rsidR="00C02FB9" w:rsidRPr="00C02FB9" w:rsidRDefault="00C02FB9" w:rsidP="00C02FB9">
            <w:pPr>
              <w:spacing w:before="0" w:after="0"/>
              <w:rPr>
                <w:b/>
              </w:rPr>
            </w:pPr>
            <w:r w:rsidRPr="00C02FB9">
              <w:rPr>
                <w:b/>
              </w:rPr>
              <w:t>Всего</w:t>
            </w:r>
          </w:p>
        </w:tc>
        <w:tc>
          <w:tcPr>
            <w:tcW w:w="3119" w:type="dxa"/>
            <w:shd w:val="clear" w:color="auto" w:fill="auto"/>
            <w:vAlign w:val="bottom"/>
          </w:tcPr>
          <w:p w:rsidR="00C02FB9" w:rsidRPr="00C02FB9" w:rsidRDefault="00C02FB9" w:rsidP="00C02FB9">
            <w:pPr>
              <w:spacing w:before="0" w:after="0"/>
              <w:ind w:firstLine="426"/>
              <w:jc w:val="center"/>
              <w:rPr>
                <w:b/>
              </w:rPr>
            </w:pPr>
            <w:r w:rsidRPr="00C02FB9">
              <w:rPr>
                <w:b/>
              </w:rPr>
              <w:t>1389</w:t>
            </w:r>
          </w:p>
        </w:tc>
        <w:tc>
          <w:tcPr>
            <w:tcW w:w="1559" w:type="dxa"/>
            <w:shd w:val="clear" w:color="auto" w:fill="auto"/>
            <w:vAlign w:val="bottom"/>
          </w:tcPr>
          <w:p w:rsidR="00C02FB9" w:rsidRPr="00C02FB9" w:rsidRDefault="00C02FB9" w:rsidP="00C02FB9">
            <w:pPr>
              <w:spacing w:before="0" w:after="0"/>
              <w:ind w:firstLine="426"/>
              <w:jc w:val="right"/>
              <w:rPr>
                <w:b/>
              </w:rPr>
            </w:pPr>
            <w:r w:rsidRPr="00C02FB9">
              <w:rPr>
                <w:b/>
              </w:rPr>
              <w:t>100,0%</w:t>
            </w:r>
          </w:p>
        </w:tc>
      </w:tr>
    </w:tbl>
    <w:p w:rsidR="00C02FB9" w:rsidRPr="00C02FB9" w:rsidRDefault="00C02FB9" w:rsidP="00C02FB9">
      <w:pPr>
        <w:spacing w:before="0" w:after="0" w:line="312" w:lineRule="auto"/>
        <w:ind w:firstLine="426"/>
      </w:pPr>
    </w:p>
    <w:p w:rsidR="00C02FB9" w:rsidRPr="00C02FB9" w:rsidRDefault="00C02FB9" w:rsidP="00667A38">
      <w:pPr>
        <w:spacing w:before="0" w:after="0" w:line="312" w:lineRule="auto"/>
        <w:jc w:val="center"/>
        <w:rPr>
          <w:sz w:val="28"/>
          <w:szCs w:val="28"/>
          <w:highlight w:val="yellow"/>
          <w:u w:val="single"/>
        </w:rPr>
      </w:pPr>
      <w:r>
        <w:rPr>
          <w:noProof/>
        </w:rPr>
        <w:drawing>
          <wp:inline distT="0" distB="0" distL="0" distR="0" wp14:anchorId="3F780B8A" wp14:editId="7B5F7CA1">
            <wp:extent cx="5260768" cy="5450774"/>
            <wp:effectExtent l="0" t="0" r="0" b="0"/>
            <wp:docPr id="6"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02FB9" w:rsidRPr="00C02FB9" w:rsidRDefault="00C02FB9" w:rsidP="00C02FB9">
      <w:pPr>
        <w:spacing w:before="0" w:after="0" w:line="312" w:lineRule="auto"/>
        <w:rPr>
          <w:sz w:val="28"/>
          <w:szCs w:val="28"/>
          <w:highlight w:val="yellow"/>
          <w:u w:val="single"/>
        </w:rPr>
      </w:pPr>
    </w:p>
    <w:p w:rsidR="00C02FB9" w:rsidRPr="00C02FB9" w:rsidRDefault="00C02FB9" w:rsidP="00C02FB9">
      <w:pPr>
        <w:spacing w:before="0" w:after="0"/>
        <w:ind w:firstLine="709"/>
        <w:rPr>
          <w:szCs w:val="28"/>
        </w:rPr>
      </w:pPr>
      <w:r w:rsidRPr="00C02FB9">
        <w:rPr>
          <w:szCs w:val="28"/>
        </w:rPr>
        <w:t xml:space="preserve">Анализ половозрастной структуры показал, что на ближайшую перспективу 10-15 лет без учета миграционного движения складывается тенденция уменьшения доли трудоспособного населения и увеличения — нетрудоспособного, что повысит демографическую нагрузку на население и негативно скажется на формировании трудовых ресурсов. </w:t>
      </w:r>
    </w:p>
    <w:p w:rsidR="00C02FB9" w:rsidRPr="00C02FB9" w:rsidRDefault="00C02FB9" w:rsidP="00C02FB9">
      <w:pPr>
        <w:spacing w:before="0" w:after="0"/>
        <w:ind w:firstLine="709"/>
        <w:rPr>
          <w:szCs w:val="28"/>
        </w:rPr>
      </w:pPr>
      <w:r w:rsidRPr="00C02FB9">
        <w:rPr>
          <w:szCs w:val="28"/>
        </w:rPr>
        <w:t xml:space="preserve">Увеличение категории нетрудоспособного населения помимо особенности сложившейся структуры и возрастных групп населения, также обусловлено </w:t>
      </w:r>
      <w:r w:rsidRPr="00C02FB9">
        <w:rPr>
          <w:szCs w:val="28"/>
        </w:rPr>
        <w:lastRenderedPageBreak/>
        <w:t xml:space="preserve">складывающимися в стране тенденциями увеличения рождаемости и продолжительности населения. </w:t>
      </w:r>
    </w:p>
    <w:p w:rsidR="00C02FB9" w:rsidRPr="00C02FB9" w:rsidRDefault="00C02FB9" w:rsidP="00C02FB9">
      <w:pPr>
        <w:spacing w:before="0" w:after="0"/>
        <w:ind w:firstLine="709"/>
        <w:rPr>
          <w:szCs w:val="28"/>
        </w:rPr>
      </w:pPr>
      <w:r w:rsidRPr="00C02FB9">
        <w:rPr>
          <w:szCs w:val="28"/>
        </w:rPr>
        <w:t xml:space="preserve">В целом демографическая ситуация в поселении повторяет районные и краевые проблемы и обстановку большинства регионов. </w:t>
      </w:r>
    </w:p>
    <w:p w:rsidR="00C02FB9" w:rsidRPr="00C02FB9" w:rsidRDefault="00C02FB9" w:rsidP="00C02FB9">
      <w:pPr>
        <w:spacing w:before="0" w:after="0"/>
        <w:ind w:firstLine="709"/>
        <w:rPr>
          <w:szCs w:val="28"/>
        </w:rPr>
      </w:pPr>
      <w:r w:rsidRPr="00C02FB9">
        <w:rPr>
          <w:szCs w:val="28"/>
        </w:rPr>
        <w:t>Характер рождаемости в настоящее время определяется массовым распространением малодетности (1-2 ребенка), в результате чего средний коэффициент семейности низкий по отношению к краевому показателю.</w:t>
      </w:r>
    </w:p>
    <w:p w:rsidR="00C02FB9" w:rsidRPr="00C02FB9" w:rsidRDefault="00C02FB9" w:rsidP="00C02FB9">
      <w:pPr>
        <w:spacing w:before="0" w:after="0"/>
        <w:ind w:firstLine="709"/>
        <w:rPr>
          <w:szCs w:val="28"/>
        </w:rPr>
      </w:pPr>
      <w:r w:rsidRPr="00C02FB9">
        <w:rPr>
          <w:szCs w:val="28"/>
        </w:rPr>
        <w:t>Характер смертности определяется практически необратимым процессом старения населения, регрессивной структурой населения, а также ростом смертности населения в трудоспособном возрасте, особенно у мужчин.</w:t>
      </w:r>
    </w:p>
    <w:p w:rsidR="00C02FB9" w:rsidRPr="00C02FB9" w:rsidRDefault="00C02FB9" w:rsidP="00C02FB9">
      <w:pPr>
        <w:spacing w:before="0" w:after="0"/>
        <w:ind w:firstLine="709"/>
        <w:rPr>
          <w:szCs w:val="28"/>
        </w:rPr>
      </w:pPr>
      <w:r w:rsidRPr="00C02FB9">
        <w:rPr>
          <w:szCs w:val="28"/>
        </w:rPr>
        <w:t xml:space="preserve">Наряду с процессами естественного воспроизводства населения большую роль в формировании демографического потенциала поселения играет механическое движение населения (миграция). За последние 4 года на территории поселения наблюдается миграционная убыль населения. </w:t>
      </w:r>
    </w:p>
    <w:p w:rsidR="00C02FB9" w:rsidRPr="00C02FB9" w:rsidRDefault="00C02FB9" w:rsidP="00C02FB9">
      <w:pPr>
        <w:spacing w:before="0" w:after="0"/>
        <w:ind w:firstLine="709"/>
        <w:rPr>
          <w:szCs w:val="28"/>
        </w:rPr>
      </w:pPr>
      <w:r w:rsidRPr="00C02FB9">
        <w:rPr>
          <w:szCs w:val="28"/>
        </w:rPr>
        <w:t>Таким образом, проведенный анализ развития демографической ситуации поселения показал, что:</w:t>
      </w:r>
    </w:p>
    <w:p w:rsidR="00C02FB9" w:rsidRPr="00C02FB9" w:rsidRDefault="00C02FB9" w:rsidP="00BF4342">
      <w:pPr>
        <w:numPr>
          <w:ilvl w:val="0"/>
          <w:numId w:val="19"/>
        </w:numPr>
        <w:spacing w:before="0" w:after="0"/>
        <w:ind w:left="0" w:firstLine="709"/>
        <w:jc w:val="left"/>
        <w:rPr>
          <w:szCs w:val="28"/>
        </w:rPr>
      </w:pPr>
      <w:r w:rsidRPr="00C02FB9">
        <w:rPr>
          <w:szCs w:val="28"/>
        </w:rPr>
        <w:t xml:space="preserve">прослеживается тенденция убыли населения; </w:t>
      </w:r>
    </w:p>
    <w:p w:rsidR="00C02FB9" w:rsidRPr="00C02FB9" w:rsidRDefault="00C02FB9" w:rsidP="00BF4342">
      <w:pPr>
        <w:numPr>
          <w:ilvl w:val="0"/>
          <w:numId w:val="19"/>
        </w:numPr>
        <w:spacing w:before="0" w:after="0"/>
        <w:ind w:left="0" w:firstLine="709"/>
        <w:jc w:val="left"/>
        <w:rPr>
          <w:szCs w:val="28"/>
        </w:rPr>
      </w:pPr>
      <w:r w:rsidRPr="00C02FB9">
        <w:rPr>
          <w:szCs w:val="28"/>
        </w:rPr>
        <w:t>высокая естественная убыль населения в последние годы не восполняется миграционным приростом;</w:t>
      </w:r>
    </w:p>
    <w:p w:rsidR="00C02FB9" w:rsidRPr="00C02FB9" w:rsidRDefault="00C02FB9" w:rsidP="00BF4342">
      <w:pPr>
        <w:numPr>
          <w:ilvl w:val="0"/>
          <w:numId w:val="19"/>
        </w:numPr>
        <w:spacing w:before="0" w:after="0"/>
        <w:ind w:left="0" w:firstLine="709"/>
        <w:jc w:val="left"/>
        <w:rPr>
          <w:szCs w:val="28"/>
        </w:rPr>
      </w:pPr>
      <w:r w:rsidRPr="00C02FB9">
        <w:rPr>
          <w:szCs w:val="28"/>
        </w:rPr>
        <w:t>для поселения характерен регрессивный тип возрастной структуры населения с относительно низкой долей населения молодых возрастов (что свидетельствует о слабом приросте населения) и относительно высокой долей населения старших возрастов (что оправдывает высокую смертность населения);</w:t>
      </w:r>
    </w:p>
    <w:p w:rsidR="00C02FB9" w:rsidRPr="00C02FB9" w:rsidRDefault="00C02FB9" w:rsidP="00BF4342">
      <w:pPr>
        <w:numPr>
          <w:ilvl w:val="0"/>
          <w:numId w:val="19"/>
        </w:numPr>
        <w:spacing w:before="0" w:after="0"/>
        <w:ind w:left="0" w:firstLine="709"/>
        <w:jc w:val="left"/>
        <w:rPr>
          <w:szCs w:val="28"/>
        </w:rPr>
      </w:pPr>
      <w:r w:rsidRPr="00C02FB9">
        <w:rPr>
          <w:szCs w:val="28"/>
        </w:rPr>
        <w:t>доля трудоспособного населения ниже по сравнению с общекраевыми показателями (58,5% в поселении и 61,2% в крае).</w:t>
      </w:r>
    </w:p>
    <w:p w:rsidR="00E117C5" w:rsidRPr="00C02FB9" w:rsidRDefault="00E117C5" w:rsidP="00B24B79">
      <w:pPr>
        <w:pStyle w:val="22"/>
        <w:spacing w:before="0" w:after="0"/>
        <w:ind w:left="0" w:firstLine="0"/>
        <w:rPr>
          <w:rStyle w:val="a8"/>
          <w:i w:val="0"/>
          <w:sz w:val="26"/>
          <w:szCs w:val="26"/>
          <w:highlight w:val="yellow"/>
        </w:rPr>
      </w:pPr>
    </w:p>
    <w:p w:rsidR="00B24B79" w:rsidRPr="00C02FB9" w:rsidRDefault="00191D39" w:rsidP="00B24B79">
      <w:pPr>
        <w:pStyle w:val="22"/>
        <w:spacing w:before="0" w:after="0"/>
        <w:ind w:left="0" w:firstLine="0"/>
        <w:rPr>
          <w:iCs w:val="0"/>
          <w:sz w:val="26"/>
          <w:szCs w:val="26"/>
        </w:rPr>
      </w:pPr>
      <w:r w:rsidRPr="00C02FB9">
        <w:rPr>
          <w:rStyle w:val="a8"/>
          <w:i w:val="0"/>
          <w:sz w:val="26"/>
          <w:szCs w:val="26"/>
        </w:rPr>
        <w:t>1.1.</w:t>
      </w:r>
      <w:r w:rsidR="00612FF1" w:rsidRPr="00C02FB9">
        <w:rPr>
          <w:rStyle w:val="a8"/>
          <w:i w:val="0"/>
          <w:sz w:val="26"/>
          <w:szCs w:val="26"/>
        </w:rPr>
        <w:t>5</w:t>
      </w:r>
      <w:r w:rsidRPr="00C02FB9">
        <w:rPr>
          <w:rStyle w:val="a8"/>
          <w:i w:val="0"/>
          <w:sz w:val="26"/>
          <w:szCs w:val="26"/>
        </w:rPr>
        <w:t>. Экономическое состояние муниципального образования</w:t>
      </w:r>
      <w:bookmarkEnd w:id="10"/>
      <w:r w:rsidR="00346518" w:rsidRPr="00C02FB9">
        <w:rPr>
          <w:rStyle w:val="a8"/>
          <w:i w:val="0"/>
          <w:sz w:val="26"/>
          <w:szCs w:val="26"/>
        </w:rPr>
        <w:t>.</w:t>
      </w:r>
    </w:p>
    <w:p w:rsidR="00B24B79" w:rsidRPr="00C02FB9" w:rsidRDefault="00B24B79" w:rsidP="00607C8A">
      <w:pPr>
        <w:pStyle w:val="22"/>
        <w:spacing w:before="0" w:after="0"/>
        <w:ind w:left="0" w:firstLineChars="125" w:firstLine="300"/>
        <w:rPr>
          <w:b w:val="0"/>
          <w:iCs w:val="0"/>
          <w:highlight w:val="yellow"/>
        </w:rPr>
      </w:pPr>
      <w:bookmarkStart w:id="12" w:name="_Toc344218071"/>
    </w:p>
    <w:p w:rsidR="00C02FB9" w:rsidRPr="00C02FB9" w:rsidRDefault="00C02FB9" w:rsidP="00C02FB9">
      <w:pPr>
        <w:spacing w:before="0" w:after="0"/>
        <w:ind w:firstLine="709"/>
        <w:rPr>
          <w:szCs w:val="28"/>
        </w:rPr>
      </w:pPr>
      <w:r w:rsidRPr="00C02FB9">
        <w:rPr>
          <w:spacing w:val="-4"/>
          <w:szCs w:val="28"/>
        </w:rPr>
        <w:t>Всего на территории сельского поселения зарегистрировано 7 предприятий и организаций, 9 индивидуальных предпринимателя и 4 крестьянско-фермерских хозяйства.</w:t>
      </w:r>
    </w:p>
    <w:p w:rsidR="00C02FB9" w:rsidRPr="00C02FB9" w:rsidRDefault="00C02FB9" w:rsidP="00C02FB9">
      <w:pPr>
        <w:spacing w:before="0" w:after="0"/>
        <w:ind w:firstLine="709"/>
        <w:rPr>
          <w:spacing w:val="-4"/>
          <w:szCs w:val="28"/>
        </w:rPr>
      </w:pPr>
      <w:r w:rsidRPr="00C02FB9">
        <w:rPr>
          <w:spacing w:val="-4"/>
          <w:szCs w:val="28"/>
        </w:rPr>
        <w:t>Из предприятий сельхозназначения на территории поселения расположены:  ООО «Патриот», АПК «Отрадненская», а также 4 крестьянско-фермерские хозяйства (Букреева М.М., Ананьева М.Н., Борзенко Л.В., Шикола В.И.). Перечисленные предприятия и КФХ играют важную роль в развитии экономики поселения. Для развития сельскохозяйственного производства и ведения личного подсобного хозяйства в администрации сельского поселения оформляются пакеты документов для получения субсидий за произведенную и реализованную продукцию, для получения кредитов на развитие ЛПХ. Организован прием молока у населения.</w:t>
      </w:r>
    </w:p>
    <w:p w:rsidR="00C02FB9" w:rsidRPr="00C02FB9" w:rsidRDefault="00C02FB9" w:rsidP="00C02FB9">
      <w:pPr>
        <w:spacing w:before="0" w:after="0"/>
        <w:ind w:firstLine="709"/>
        <w:rPr>
          <w:spacing w:val="-4"/>
          <w:szCs w:val="28"/>
        </w:rPr>
      </w:pPr>
      <w:r w:rsidRPr="00C02FB9">
        <w:rPr>
          <w:spacing w:val="-4"/>
          <w:szCs w:val="28"/>
        </w:rPr>
        <w:t>В Рудьевском сельском поселении 2 общеобразовательных средних школы (в с. Рудь и с. Изобильное закрытая СШ), где обучается 154 учащихся, 1 детское дошкольное учреждение, медпункт с. Рудь, фельдшерский пункт с.Изобильное, 2 отделения почтовой связи (в с. Рудь и в с. Изобильное). На почтовых отделениях ведется прием платежей за электроэнергию, электросвязь, транспортный налог, продажа товаров первой необходимости. Почтальоны доставляют корреспонденцию, ценные бандероли адресатам, оказывают услуги по доставке на дом печатной продукции и товаров первой необходимости. Предприятия общественного питания и бытового обслуживания на территории поселения отсутствуют. Функционируют 3 магазина Райпо (в с. Рудь, с. Изобильное и х. Хорин), в которых в последнее время широко развит ассортимент всех необходимых товаров, а также осуществляется доставка товаров по заказу населения. На территории с. Рудь также расположены 3 магазина индивидуальных предпринимателей, в которых реализуются продукты питания и товары первой необходимости.</w:t>
      </w:r>
    </w:p>
    <w:p w:rsidR="00C02FB9" w:rsidRPr="00C02FB9" w:rsidRDefault="00C02FB9" w:rsidP="00C02FB9">
      <w:pPr>
        <w:spacing w:before="0" w:after="0"/>
        <w:ind w:firstLine="709"/>
        <w:rPr>
          <w:spacing w:val="-4"/>
          <w:szCs w:val="28"/>
        </w:rPr>
      </w:pPr>
      <w:r w:rsidRPr="00C02FB9">
        <w:rPr>
          <w:spacing w:val="-4"/>
          <w:szCs w:val="28"/>
        </w:rPr>
        <w:lastRenderedPageBreak/>
        <w:t>Электроснабжение находится в ведомстве Армавирских электросетей «Краснодарэнерго». Сетевой электроучасток, обслуживающий с. Рудь и с. Изобильное находится в ст. Подгорная Синюха, обслуживающий х. Хорин и с. Новосинюхинское – в ст. Попутная. Протяженность водопроводных сетей с. Рудь и с. Изобильное составляет 3,5 километров. Водопроводные сети с. Рудь и с. Изобильное переданы на обслуживание в ООО «Попутненское водопроводное хозяйство».</w:t>
      </w:r>
    </w:p>
    <w:p w:rsidR="00C02FB9" w:rsidRPr="00C02FB9" w:rsidRDefault="00C02FB9" w:rsidP="00C02FB9">
      <w:pPr>
        <w:spacing w:before="0" w:after="0"/>
        <w:ind w:firstLine="709"/>
        <w:rPr>
          <w:spacing w:val="-4"/>
          <w:szCs w:val="28"/>
        </w:rPr>
      </w:pPr>
      <w:r w:rsidRPr="00C02FB9">
        <w:rPr>
          <w:spacing w:val="-4"/>
          <w:szCs w:val="28"/>
        </w:rPr>
        <w:t>Сжиженным баллонным газом население поселения обеспечивает ООО «ВИТ». Твердым топливом льготные категории граждан обеспечиваются через управление социальной защиты населения Отрадненского района.</w:t>
      </w:r>
    </w:p>
    <w:p w:rsidR="00C02FB9" w:rsidRPr="00C02FB9" w:rsidRDefault="00C02FB9" w:rsidP="00C02FB9">
      <w:pPr>
        <w:spacing w:before="0" w:after="0"/>
        <w:ind w:firstLine="709"/>
        <w:rPr>
          <w:spacing w:val="-4"/>
          <w:szCs w:val="28"/>
        </w:rPr>
      </w:pPr>
      <w:r w:rsidRPr="00C02FB9">
        <w:rPr>
          <w:spacing w:val="-4"/>
          <w:szCs w:val="28"/>
        </w:rPr>
        <w:t>Протяженность дорог сельского поселения составляет 43,9 километров, в том числе с твердым покрытием – 13,4 километров. Требуют ремонта муниципальные дороги в х. Хорин по ул. Заречная протяженностью 0,6 километров, в с. Изобильное по ул. Ленина – 0,3 км. Общее количество мостов в поселении составляет 6 единиц. Из них проведено обследование 3 единиц. В 2007 году произведен ремонт моста в с. Рудь через р. Грязнуха с ул. Кирова на ул. Калинина.</w:t>
      </w:r>
    </w:p>
    <w:p w:rsidR="00C02FB9" w:rsidRPr="00C02FB9" w:rsidRDefault="00C02FB9" w:rsidP="00C02FB9">
      <w:pPr>
        <w:spacing w:before="0" w:after="0"/>
        <w:ind w:firstLine="709"/>
        <w:rPr>
          <w:spacing w:val="-4"/>
          <w:szCs w:val="28"/>
        </w:rPr>
      </w:pPr>
      <w:r w:rsidRPr="00C02FB9">
        <w:rPr>
          <w:spacing w:val="-4"/>
          <w:szCs w:val="28"/>
        </w:rPr>
        <w:t>В настоящее время транспортные услуги населению оказывает Отрадненское ПАТП и индивидуальный предприниматель Шалаева Н.Г. График движения автобусов по маршрутам был согласован с администрацией сельского поселения и администрацией муниципального образования Отрадненский район.</w:t>
      </w:r>
    </w:p>
    <w:p w:rsidR="00C02FB9" w:rsidRPr="00C02FB9" w:rsidRDefault="00C02FB9" w:rsidP="00C02FB9">
      <w:pPr>
        <w:spacing w:before="0" w:after="0"/>
        <w:ind w:firstLine="709"/>
        <w:rPr>
          <w:spacing w:val="-4"/>
          <w:szCs w:val="28"/>
        </w:rPr>
      </w:pPr>
      <w:r w:rsidRPr="00C02FB9">
        <w:rPr>
          <w:spacing w:val="-4"/>
          <w:szCs w:val="28"/>
        </w:rPr>
        <w:t xml:space="preserve">В Рудьевском сельском поселении функционируют 2 библиотеки и 2 клубных учреждения (Рудьевский СДК и Изобильненский сельский клуб). В Доме культуры работает 6 штатных работников. В ДК функционирует 9 формирований, в которых насчитывается 62 участника. В сельском доме культуры проводятся мероприятия для различных слоев населения и возрастных групп. </w:t>
      </w:r>
    </w:p>
    <w:p w:rsidR="00C02FB9" w:rsidRPr="00C02FB9" w:rsidRDefault="00C02FB9" w:rsidP="00C02FB9">
      <w:pPr>
        <w:spacing w:before="0" w:after="0"/>
        <w:ind w:firstLine="709"/>
        <w:rPr>
          <w:spacing w:val="-4"/>
          <w:szCs w:val="28"/>
        </w:rPr>
      </w:pPr>
      <w:r w:rsidRPr="00C02FB9">
        <w:rPr>
          <w:spacing w:val="-4"/>
          <w:szCs w:val="28"/>
        </w:rPr>
        <w:t xml:space="preserve">На территории с. Рудь имеются следующие памятники: «Братская могила погибшим в годы гражданской войны», «Обелиск погибшим в годы Великой Отечественной войны» и бюст В.И.Ленину. На территории с.Изобильного находится «Братская могила погибшим в годы ВОВ». </w:t>
      </w:r>
    </w:p>
    <w:p w:rsidR="00C02FB9" w:rsidRPr="00C02FB9" w:rsidRDefault="00C02FB9" w:rsidP="00C02FB9">
      <w:pPr>
        <w:spacing w:before="0" w:after="0"/>
        <w:ind w:firstLine="709"/>
        <w:rPr>
          <w:spacing w:val="-4"/>
          <w:szCs w:val="28"/>
        </w:rPr>
      </w:pPr>
      <w:r w:rsidRPr="00C02FB9">
        <w:rPr>
          <w:spacing w:val="-4"/>
          <w:szCs w:val="28"/>
        </w:rPr>
        <w:t>Для проведения физкультурно-оздоровительных и спортивных мероприятий в администрации поселения по договору работает спортинструктор, под руководством которого создана футбольная команда. Еженедельно на стадионе с. Рудь проводятся различные спортивные соревнования. Планируется оборудовать спортивную площадку на территории МОУ СОШ № 3.</w:t>
      </w:r>
    </w:p>
    <w:p w:rsidR="00C02FB9" w:rsidRPr="00C02FB9" w:rsidRDefault="00C02FB9" w:rsidP="00C02FB9">
      <w:pPr>
        <w:spacing w:before="0" w:after="0"/>
        <w:ind w:firstLine="709"/>
        <w:rPr>
          <w:spacing w:val="-4"/>
          <w:szCs w:val="28"/>
        </w:rPr>
      </w:pPr>
      <w:r w:rsidRPr="00C02FB9">
        <w:rPr>
          <w:spacing w:val="-4"/>
          <w:szCs w:val="28"/>
        </w:rPr>
        <w:t>Для массового отдыха жителей на территории поселения имеется сквер, который расположен около ДК с. Рудь. На территории МОУ СОШ № 3 обустроена детская площадка, на которой установлены карусели, горка, качели, лавочки для отдыха.</w:t>
      </w:r>
    </w:p>
    <w:p w:rsidR="00C02FB9" w:rsidRPr="00C02FB9" w:rsidRDefault="00C02FB9" w:rsidP="00C02FB9">
      <w:pPr>
        <w:spacing w:before="0" w:after="0"/>
        <w:ind w:firstLine="709"/>
        <w:rPr>
          <w:spacing w:val="-4"/>
          <w:szCs w:val="28"/>
        </w:rPr>
      </w:pPr>
      <w:r w:rsidRPr="00C02FB9">
        <w:rPr>
          <w:spacing w:val="-4"/>
          <w:szCs w:val="28"/>
        </w:rPr>
        <w:t>На территории поселения организована работа по сбору и вывозу мусора собственными силами.</w:t>
      </w:r>
    </w:p>
    <w:p w:rsidR="00C02FB9" w:rsidRPr="00C02FB9" w:rsidRDefault="00C02FB9" w:rsidP="00C02FB9">
      <w:pPr>
        <w:spacing w:before="0" w:after="0"/>
        <w:ind w:firstLine="709"/>
        <w:rPr>
          <w:spacing w:val="-4"/>
          <w:szCs w:val="28"/>
        </w:rPr>
      </w:pPr>
      <w:r w:rsidRPr="00C02FB9">
        <w:rPr>
          <w:b/>
          <w:spacing w:val="-4"/>
          <w:szCs w:val="28"/>
        </w:rPr>
        <w:t>Природно-климатический потенциал</w:t>
      </w:r>
      <w:r w:rsidRPr="00C02FB9">
        <w:rPr>
          <w:spacing w:val="-4"/>
          <w:szCs w:val="28"/>
        </w:rPr>
        <w:t>. Рудьевское сельское поселение Отрадненского района одно из удаленных поселений района, оно богато природными ресурсами и культурно-историческим потенциалом. Поселение находится в зоне рискованного земледелия. Ландшафт предгорья, отсутствие железной дороги, протяженность транспортных путей и коммуникаций ставят сельское поселение в неравноправные условия при рыночных отношениях, как по сельскохозяйственному производству, так и по переработке его продукции. Железная дорога на территории поселения отсутствует. Ближайшие железнодорожные пути - г. Армавир (85 км) и г. Лабинск (58 км), водный и авиатранспорт тоже отсутствуют. При отсутствии железной дороги сельхозпродукция, производимая предприятиями поселения, становится неконкурентоспособной из-за отдаленности от Краснодара и больших материальных издержек при перевозке произведенной продукции. Для внешнего сообщения со многими городами Краснодарского и Ставропольского краев, Ростовской области используется автомобильный транспорт.</w:t>
      </w:r>
    </w:p>
    <w:p w:rsidR="00C02FB9" w:rsidRPr="00C02FB9" w:rsidRDefault="00C02FB9" w:rsidP="00C02FB9">
      <w:pPr>
        <w:spacing w:before="0" w:after="0"/>
        <w:ind w:firstLine="709"/>
        <w:rPr>
          <w:spacing w:val="-4"/>
          <w:szCs w:val="28"/>
        </w:rPr>
      </w:pPr>
      <w:r w:rsidRPr="00C02FB9">
        <w:rPr>
          <w:spacing w:val="-4"/>
          <w:szCs w:val="28"/>
        </w:rPr>
        <w:lastRenderedPageBreak/>
        <w:t>Несмотря на существующую отрицательную характеристику местоположения поселения, имеются и положительные стороны.</w:t>
      </w:r>
    </w:p>
    <w:p w:rsidR="00C02FB9" w:rsidRPr="00C02FB9" w:rsidRDefault="00C02FB9" w:rsidP="00C02FB9">
      <w:pPr>
        <w:spacing w:before="0" w:after="0"/>
        <w:ind w:firstLine="709"/>
        <w:rPr>
          <w:spacing w:val="-4"/>
          <w:szCs w:val="28"/>
        </w:rPr>
      </w:pPr>
      <w:r w:rsidRPr="00C02FB9">
        <w:rPr>
          <w:spacing w:val="-4"/>
          <w:szCs w:val="28"/>
        </w:rPr>
        <w:t>Климат характеризуется небольшими годовыми перепадами температур. Лето обычно не жаркое, с дождями, зима теплая. В течение года преобладает ясная погода – около 80% солнечных дней. Рельеф района представляет собой холмистые равнины, высота над уровнем моря составляет от 300 до 1500 метров в горной лесной части. Почвенный покров представлен в основном черноземами. Защищенность долины с трех сторон горными отрогами создает в ней свой микроклимат, характерными особенностями которого являются отсутствие ветров и богатая насыщенность воздуха кислородом.</w:t>
      </w:r>
    </w:p>
    <w:p w:rsidR="00C02FB9" w:rsidRPr="00C02FB9" w:rsidRDefault="00C02FB9" w:rsidP="00C02FB9">
      <w:pPr>
        <w:spacing w:before="0" w:after="0"/>
        <w:ind w:firstLine="709"/>
        <w:rPr>
          <w:spacing w:val="-4"/>
          <w:szCs w:val="28"/>
        </w:rPr>
      </w:pPr>
      <w:r w:rsidRPr="00C02FB9">
        <w:rPr>
          <w:spacing w:val="-4"/>
          <w:szCs w:val="28"/>
        </w:rPr>
        <w:t>На территории Рудьевского сельского поселения имеется 11236 га сельскохозяйственных угодий, в том числе пашни 6969 га. Под урожай 2008 года сельскохозяйственными предприятиями поселения предполагается задействовать все 100% га пашни. Не используемой в настоящее время пашни в поселении нет.</w:t>
      </w:r>
    </w:p>
    <w:p w:rsidR="00C02FB9" w:rsidRPr="00C02FB9" w:rsidRDefault="00C02FB9" w:rsidP="00C02FB9">
      <w:pPr>
        <w:spacing w:before="0" w:after="0"/>
        <w:ind w:firstLine="709"/>
        <w:rPr>
          <w:spacing w:val="-4"/>
          <w:szCs w:val="28"/>
        </w:rPr>
      </w:pPr>
      <w:r w:rsidRPr="00C02FB9">
        <w:rPr>
          <w:spacing w:val="-4"/>
          <w:szCs w:val="28"/>
        </w:rPr>
        <w:t>Развитие агропромышленного комплекса Рудьевского сельского поселения представляется главным образом в повышении эффективности хозяйствования, оптимизации качественных показателей (продуктивности) на предприятиях всех форм собственности как общественного сектора, КФХ, так и ЛПХ.</w:t>
      </w:r>
    </w:p>
    <w:p w:rsidR="00C02FB9" w:rsidRPr="00C02FB9" w:rsidRDefault="00C02FB9" w:rsidP="00C02FB9">
      <w:pPr>
        <w:spacing w:before="0" w:after="0"/>
        <w:ind w:firstLine="709"/>
        <w:rPr>
          <w:spacing w:val="-4"/>
          <w:szCs w:val="28"/>
        </w:rPr>
      </w:pPr>
      <w:r w:rsidRPr="00C02FB9">
        <w:rPr>
          <w:spacing w:val="-4"/>
          <w:szCs w:val="28"/>
        </w:rPr>
        <w:t>Целостность природных комплексов, взаимосвязь и взаимообусловленность компонентов в природном комплексе требуют осторожного вмешательства человека в природную среду в процессе хозяйственной деятельности и общения с природой.</w:t>
      </w:r>
    </w:p>
    <w:p w:rsidR="00C02FB9" w:rsidRPr="00C02FB9" w:rsidRDefault="00C02FB9" w:rsidP="00C02FB9">
      <w:pPr>
        <w:spacing w:before="0" w:after="0"/>
        <w:ind w:firstLine="709"/>
        <w:rPr>
          <w:spacing w:val="-4"/>
          <w:szCs w:val="28"/>
        </w:rPr>
      </w:pPr>
      <w:r w:rsidRPr="00C02FB9">
        <w:rPr>
          <w:spacing w:val="-4"/>
          <w:szCs w:val="28"/>
        </w:rPr>
        <w:t>Одним из перспективных направлений развития Рудьевского сельского поселения является использование того, что лежит в его недрах.</w:t>
      </w:r>
    </w:p>
    <w:p w:rsidR="00C02FB9" w:rsidRPr="00C02FB9" w:rsidRDefault="00C02FB9" w:rsidP="00C02FB9">
      <w:pPr>
        <w:spacing w:before="0" w:after="0"/>
        <w:ind w:firstLine="709"/>
        <w:rPr>
          <w:spacing w:val="-4"/>
          <w:szCs w:val="28"/>
          <w:highlight w:val="lightGray"/>
        </w:rPr>
      </w:pPr>
      <w:r w:rsidRPr="00C02FB9">
        <w:rPr>
          <w:spacing w:val="-4"/>
          <w:szCs w:val="28"/>
        </w:rPr>
        <w:t>При условии привлечения инвестиций при разработках месторождений полезных ископаемых (глина, песок, гравий), развития сельского массового отдыха населения поселения сможет стать экономически самодостаточным и к 2020 году расходную часть своего бюджета обеспечить собственными доходами.</w:t>
      </w:r>
    </w:p>
    <w:p w:rsidR="00C02FB9" w:rsidRPr="00C02FB9" w:rsidRDefault="00C02FB9" w:rsidP="00C02FB9">
      <w:pPr>
        <w:spacing w:before="0" w:after="0"/>
        <w:ind w:firstLine="709"/>
        <w:rPr>
          <w:szCs w:val="28"/>
        </w:rPr>
      </w:pPr>
      <w:r w:rsidRPr="00C02FB9">
        <w:rPr>
          <w:b/>
          <w:szCs w:val="28"/>
        </w:rPr>
        <w:t>Ресурсный потенциал.</w:t>
      </w:r>
      <w:r w:rsidRPr="00C02FB9">
        <w:rPr>
          <w:szCs w:val="28"/>
        </w:rPr>
        <w:t xml:space="preserve"> Из полезных ископаемых на проектируемой территории имеется Рудьевское месторождение ПГС - толща 8,7 м. Песчано-гравийная смесь пригодна для получения гравия, щебня для покрытия автомобильных дорог категории 4-5. Запасы 1000 тыс. куб. м. </w:t>
      </w:r>
    </w:p>
    <w:p w:rsidR="00C02FB9" w:rsidRPr="00C02FB9" w:rsidRDefault="00C02FB9" w:rsidP="00C02FB9">
      <w:pPr>
        <w:spacing w:before="0" w:after="0"/>
        <w:ind w:firstLine="709"/>
        <w:rPr>
          <w:szCs w:val="28"/>
        </w:rPr>
      </w:pPr>
      <w:r w:rsidRPr="00C02FB9">
        <w:rPr>
          <w:b/>
          <w:szCs w:val="28"/>
        </w:rPr>
        <w:t>Лекарственные растения</w:t>
      </w:r>
      <w:r w:rsidRPr="00C02FB9">
        <w:rPr>
          <w:szCs w:val="28"/>
        </w:rPr>
        <w:t>, произрастающие на территории Рудьевского сельского поселения - липа кавказская, береза бородавчатая, дуб черешчатый, шиповник обыкновенный, боярышник кроваво-красный, калина обыкновенная, облепиха крушиновая, бузина черная. В изобилии лекарственные травы: подорожник обыкновенный, зверобой продырявленный, морозник кавказский, крапива жгучая, чистотел большой, мята перечная, девясил высокий, золототысячник зонтичный, шиповник мужской, кровохлебка лекарственная, адонис и его разновидности. Все эти растения - важные компоненты для отечественной и зарубежной фармацевтической промышленности. Для развития этой отрасли необходимо осуществлять поиск и привлечение инвесторов.</w:t>
      </w:r>
    </w:p>
    <w:p w:rsidR="00C02FB9" w:rsidRPr="00C02FB9" w:rsidRDefault="00C02FB9" w:rsidP="00C02FB9">
      <w:pPr>
        <w:spacing w:before="0" w:after="0"/>
        <w:ind w:firstLine="709"/>
        <w:rPr>
          <w:szCs w:val="28"/>
        </w:rPr>
      </w:pPr>
      <w:r w:rsidRPr="00C02FB9">
        <w:rPr>
          <w:b/>
          <w:szCs w:val="28"/>
        </w:rPr>
        <w:t>Пчеловодство</w:t>
      </w:r>
      <w:r w:rsidRPr="00C02FB9">
        <w:rPr>
          <w:szCs w:val="28"/>
        </w:rPr>
        <w:t xml:space="preserve">. Сегодня на территории Рудьевского сельского поселения содержится свыше 170 пчелосемей, в которых производится сбор продуктов пчеловодства в течение 6-ти месяцев в году. Важным сырьем является производимая продукция: мед, прополис, пчелиная обножка (цветочная пыльца), перга, воск. </w:t>
      </w:r>
    </w:p>
    <w:p w:rsidR="00C02FB9" w:rsidRPr="00C02FB9" w:rsidRDefault="00C02FB9" w:rsidP="00C02FB9">
      <w:pPr>
        <w:spacing w:before="0" w:after="0"/>
        <w:ind w:firstLine="709"/>
        <w:rPr>
          <w:b/>
          <w:szCs w:val="28"/>
        </w:rPr>
      </w:pPr>
      <w:r w:rsidRPr="00C02FB9">
        <w:rPr>
          <w:szCs w:val="28"/>
        </w:rPr>
        <w:t>Эту продукцию производят в личных подсобных хозяйствах граждан. Возникают определенные трудности в реализации и сбыте продукции. Рынком сбыта продукции является розничная продажа продукции, закупочных организаций в поселении не имеется, поэтому и количество производимой продукции соответственно меньше, чем могло бы быть.</w:t>
      </w:r>
    </w:p>
    <w:p w:rsidR="00C02FB9" w:rsidRPr="00C02FB9" w:rsidRDefault="00C02FB9" w:rsidP="00C02FB9">
      <w:pPr>
        <w:spacing w:before="0" w:after="0"/>
        <w:ind w:firstLine="709"/>
        <w:rPr>
          <w:spacing w:val="-4"/>
          <w:szCs w:val="28"/>
        </w:rPr>
      </w:pPr>
      <w:r w:rsidRPr="00C02FB9">
        <w:rPr>
          <w:b/>
          <w:spacing w:val="-4"/>
          <w:szCs w:val="28"/>
        </w:rPr>
        <w:t xml:space="preserve">Сельское хозяйство. </w:t>
      </w:r>
      <w:r w:rsidRPr="00C02FB9">
        <w:rPr>
          <w:spacing w:val="-4"/>
          <w:szCs w:val="28"/>
        </w:rPr>
        <w:t>В современных условиях основной акцент в развитии сельского хозяйства Рудьевского сельского поселения Отрадненского района необходимо сделать на интенсивность развития.</w:t>
      </w:r>
    </w:p>
    <w:p w:rsidR="00C02FB9" w:rsidRPr="00C02FB9" w:rsidRDefault="00C02FB9" w:rsidP="00C02FB9">
      <w:pPr>
        <w:spacing w:before="0" w:after="0"/>
        <w:ind w:firstLine="709"/>
        <w:rPr>
          <w:spacing w:val="-4"/>
          <w:szCs w:val="28"/>
        </w:rPr>
      </w:pPr>
      <w:r w:rsidRPr="00C02FB9">
        <w:rPr>
          <w:spacing w:val="-4"/>
          <w:szCs w:val="28"/>
        </w:rPr>
        <w:lastRenderedPageBreak/>
        <w:t>Поселение подверглось негативным последствиям процедуры банкротства сельскохозяйственных предприятий. В результате этого были высвобождены как значительные площади земель сельскохозяйственного назначения (в том числе пашня), так и основные средства, а так же трудовые ресурсы.</w:t>
      </w:r>
    </w:p>
    <w:p w:rsidR="00C02FB9" w:rsidRPr="00C02FB9" w:rsidRDefault="00C02FB9" w:rsidP="00C02FB9">
      <w:pPr>
        <w:spacing w:before="0" w:after="0"/>
        <w:ind w:firstLine="709"/>
        <w:rPr>
          <w:spacing w:val="-4"/>
          <w:szCs w:val="28"/>
        </w:rPr>
      </w:pPr>
      <w:r w:rsidRPr="00C02FB9">
        <w:rPr>
          <w:spacing w:val="-4"/>
          <w:szCs w:val="28"/>
        </w:rPr>
        <w:t>На сегодняшний день, благодаря усилиям, прилагаемым администрацией  поселения практически все производственные мощности задействованы в сельскохозяйственном производстве. Таким образом, дальнейшее развитие агропромышленного комплекса представляется главным образом за</w:t>
      </w:r>
      <w:r w:rsidRPr="00C02FB9">
        <w:rPr>
          <w:b/>
          <w:spacing w:val="-4"/>
          <w:szCs w:val="28"/>
        </w:rPr>
        <w:t xml:space="preserve"> </w:t>
      </w:r>
      <w:r w:rsidRPr="00C02FB9">
        <w:rPr>
          <w:spacing w:val="-4"/>
          <w:szCs w:val="28"/>
        </w:rPr>
        <w:t xml:space="preserve">счет повышения эффективности хозяйствования, оптимизации качественных показателей (урожайности и продуктивности) на предприятиях всех форм собственности. Также не менее важную роль в развитии сельскохозяйственного производства играет развитие личных подсобных хозяйств граждан (ЛПХ). </w:t>
      </w:r>
    </w:p>
    <w:p w:rsidR="00C02FB9" w:rsidRPr="00C02FB9" w:rsidRDefault="00C02FB9" w:rsidP="00DD2B04">
      <w:pPr>
        <w:spacing w:before="0" w:after="0"/>
        <w:rPr>
          <w:i/>
          <w:spacing w:val="-4"/>
        </w:rPr>
      </w:pPr>
    </w:p>
    <w:p w:rsidR="00DD2B04" w:rsidRDefault="00C02FB9" w:rsidP="00C02FB9">
      <w:pPr>
        <w:spacing w:before="0" w:after="0"/>
        <w:ind w:firstLine="708"/>
        <w:jc w:val="center"/>
        <w:rPr>
          <w:b/>
          <w:spacing w:val="-4"/>
        </w:rPr>
      </w:pPr>
      <w:r w:rsidRPr="00C02FB9">
        <w:rPr>
          <w:b/>
          <w:spacing w:val="-4"/>
        </w:rPr>
        <w:t>Динамика производства сельскохозяйственной продукции</w:t>
      </w:r>
    </w:p>
    <w:p w:rsidR="00C02FB9" w:rsidRDefault="00C02FB9" w:rsidP="00C02FB9">
      <w:pPr>
        <w:spacing w:before="0" w:after="0"/>
        <w:ind w:firstLine="708"/>
        <w:jc w:val="center"/>
        <w:rPr>
          <w:b/>
          <w:spacing w:val="-4"/>
        </w:rPr>
      </w:pPr>
      <w:r w:rsidRPr="00C02FB9">
        <w:rPr>
          <w:b/>
          <w:spacing w:val="-4"/>
        </w:rPr>
        <w:t xml:space="preserve">  </w:t>
      </w:r>
      <w:r w:rsidR="00DD2B04">
        <w:rPr>
          <w:b/>
          <w:spacing w:val="-4"/>
        </w:rPr>
        <w:t>Рудьевского сельского поселения</w:t>
      </w:r>
      <w:r w:rsidRPr="00C02FB9">
        <w:rPr>
          <w:b/>
          <w:spacing w:val="-4"/>
        </w:rPr>
        <w:t>.</w:t>
      </w:r>
    </w:p>
    <w:p w:rsidR="00C907EC" w:rsidRDefault="00C907EC" w:rsidP="00C907EC">
      <w:pPr>
        <w:spacing w:before="0" w:after="0"/>
        <w:ind w:firstLine="708"/>
        <w:jc w:val="right"/>
        <w:rPr>
          <w:b/>
        </w:rPr>
      </w:pPr>
      <w:r>
        <w:rPr>
          <w:b/>
        </w:rPr>
        <w:t>Таблица 1.1.5.</w:t>
      </w:r>
      <w:r w:rsidR="00DD2B04">
        <w:rPr>
          <w:b/>
        </w:rPr>
        <w:t>1</w:t>
      </w:r>
    </w:p>
    <w:tbl>
      <w:tblPr>
        <w:tblW w:w="9938" w:type="dxa"/>
        <w:tblInd w:w="93" w:type="dxa"/>
        <w:tblLook w:val="04A0" w:firstRow="1" w:lastRow="0" w:firstColumn="1" w:lastColumn="0" w:noHBand="0" w:noVBand="1"/>
      </w:tblPr>
      <w:tblGrid>
        <w:gridCol w:w="4835"/>
        <w:gridCol w:w="1134"/>
        <w:gridCol w:w="992"/>
        <w:gridCol w:w="992"/>
        <w:gridCol w:w="993"/>
        <w:gridCol w:w="992"/>
      </w:tblGrid>
      <w:tr w:rsidR="00897A8F" w:rsidRPr="00C37955" w:rsidTr="00897A8F">
        <w:trPr>
          <w:trHeight w:val="270"/>
        </w:trPr>
        <w:tc>
          <w:tcPr>
            <w:tcW w:w="48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7A8F" w:rsidRPr="00C37955" w:rsidRDefault="00897A8F" w:rsidP="00F54A92">
            <w:pPr>
              <w:spacing w:before="0" w:after="0"/>
              <w:jc w:val="center"/>
              <w:rPr>
                <w:sz w:val="22"/>
                <w:szCs w:val="22"/>
              </w:rPr>
            </w:pPr>
            <w:r w:rsidRPr="00C37955">
              <w:rPr>
                <w:sz w:val="22"/>
                <w:szCs w:val="22"/>
              </w:rPr>
              <w:t>Показатель, единица измерения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7A8F" w:rsidRPr="00C37955" w:rsidRDefault="00897A8F" w:rsidP="00F54A92">
            <w:pPr>
              <w:spacing w:before="0" w:after="0"/>
              <w:jc w:val="center"/>
              <w:rPr>
                <w:sz w:val="22"/>
                <w:szCs w:val="22"/>
              </w:rPr>
            </w:pPr>
            <w:r w:rsidRPr="00C37955">
              <w:rPr>
                <w:sz w:val="22"/>
                <w:szCs w:val="22"/>
              </w:rPr>
              <w:t>2011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7A8F" w:rsidRPr="00C37955" w:rsidRDefault="00897A8F" w:rsidP="00F54A92">
            <w:pPr>
              <w:spacing w:before="0" w:after="0"/>
              <w:jc w:val="center"/>
              <w:rPr>
                <w:sz w:val="22"/>
                <w:szCs w:val="22"/>
              </w:rPr>
            </w:pPr>
            <w:r w:rsidRPr="00C37955">
              <w:rPr>
                <w:sz w:val="22"/>
                <w:szCs w:val="22"/>
              </w:rPr>
              <w:t>2012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center"/>
              <w:rPr>
                <w:sz w:val="22"/>
                <w:szCs w:val="22"/>
              </w:rPr>
            </w:pPr>
            <w:r w:rsidRPr="00C37955">
              <w:rPr>
                <w:sz w:val="22"/>
                <w:szCs w:val="22"/>
              </w:rPr>
              <w:t>2012 г. в % к 2011 г.</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center"/>
              <w:rPr>
                <w:sz w:val="22"/>
                <w:szCs w:val="22"/>
              </w:rPr>
            </w:pPr>
            <w:r w:rsidRPr="00C37955">
              <w:rPr>
                <w:sz w:val="22"/>
                <w:szCs w:val="22"/>
              </w:rPr>
              <w:t>2013</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center"/>
              <w:rPr>
                <w:sz w:val="22"/>
                <w:szCs w:val="22"/>
              </w:rPr>
            </w:pPr>
            <w:r w:rsidRPr="00C37955">
              <w:rPr>
                <w:sz w:val="22"/>
                <w:szCs w:val="22"/>
              </w:rPr>
              <w:t>201 г. в % к 2012 г.</w:t>
            </w:r>
          </w:p>
        </w:tc>
      </w:tr>
      <w:tr w:rsidR="00897A8F" w:rsidRPr="00C37955" w:rsidTr="00897A8F">
        <w:trPr>
          <w:trHeight w:val="480"/>
        </w:trPr>
        <w:tc>
          <w:tcPr>
            <w:tcW w:w="4835" w:type="dxa"/>
            <w:vMerge/>
            <w:tcBorders>
              <w:top w:val="single" w:sz="4" w:space="0" w:color="auto"/>
              <w:left w:val="single" w:sz="4" w:space="0" w:color="auto"/>
              <w:bottom w:val="single" w:sz="4" w:space="0" w:color="auto"/>
              <w:right w:val="single" w:sz="4" w:space="0" w:color="auto"/>
            </w:tcBorders>
            <w:vAlign w:val="center"/>
            <w:hideMark/>
          </w:tcPr>
          <w:p w:rsidR="00897A8F" w:rsidRPr="00C37955" w:rsidRDefault="00897A8F" w:rsidP="00F54A92">
            <w:pPr>
              <w:spacing w:before="0" w:after="0"/>
              <w:jc w:val="left"/>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7A8F" w:rsidRPr="00C37955" w:rsidRDefault="00897A8F" w:rsidP="00F54A92">
            <w:pPr>
              <w:spacing w:before="0" w:after="0"/>
              <w:jc w:val="center"/>
              <w:rPr>
                <w:sz w:val="22"/>
                <w:szCs w:val="22"/>
              </w:rPr>
            </w:pPr>
            <w:r w:rsidRPr="00C37955">
              <w:rPr>
                <w:sz w:val="22"/>
                <w:szCs w:val="22"/>
              </w:rPr>
              <w:t>отчет</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7A8F" w:rsidRPr="00C37955" w:rsidRDefault="00897A8F" w:rsidP="00F54A92">
            <w:pPr>
              <w:spacing w:before="0" w:after="0"/>
              <w:jc w:val="center"/>
              <w:rPr>
                <w:sz w:val="22"/>
                <w:szCs w:val="22"/>
              </w:rPr>
            </w:pPr>
            <w:r w:rsidRPr="00C37955">
              <w:rPr>
                <w:sz w:val="22"/>
                <w:szCs w:val="22"/>
              </w:rPr>
              <w:t>оценка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97A8F" w:rsidRPr="00C37955" w:rsidRDefault="00897A8F" w:rsidP="00F54A92">
            <w:pPr>
              <w:spacing w:before="0" w:after="0"/>
              <w:jc w:val="left"/>
              <w:rPr>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7A8F" w:rsidRPr="00C37955" w:rsidRDefault="00897A8F" w:rsidP="00F54A92">
            <w:pPr>
              <w:spacing w:before="0" w:after="0"/>
              <w:jc w:val="center"/>
              <w:rPr>
                <w:sz w:val="22"/>
                <w:szCs w:val="22"/>
              </w:rPr>
            </w:pPr>
            <w:r w:rsidRPr="00C37955">
              <w:rPr>
                <w:sz w:val="22"/>
                <w:szCs w:val="22"/>
              </w:rPr>
              <w:t>прогноз</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97A8F" w:rsidRPr="00C37955" w:rsidRDefault="00897A8F" w:rsidP="00F54A92">
            <w:pPr>
              <w:spacing w:before="0" w:after="0"/>
              <w:jc w:val="left"/>
              <w:rPr>
                <w:sz w:val="22"/>
                <w:szCs w:val="22"/>
              </w:rPr>
            </w:pPr>
          </w:p>
        </w:tc>
      </w:tr>
      <w:tr w:rsidR="00897A8F" w:rsidRPr="00C37955" w:rsidTr="00897A8F">
        <w:trPr>
          <w:trHeight w:val="600"/>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Объем продукции сельского хозяйства всех категорий хозяйств, тыс. руб.</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162</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162,35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100,2</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174,2</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107,3</w:t>
            </w:r>
          </w:p>
        </w:tc>
      </w:tr>
      <w:tr w:rsidR="00897A8F" w:rsidRPr="00C37955" w:rsidTr="00F54A92">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сельскохозяйственных организациях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58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крестьянских (фермерских) хозяйствах и у индивидуальных предпринимателей</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87</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87,2</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100,2</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95,2</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109,2</w:t>
            </w:r>
          </w:p>
        </w:tc>
      </w:tr>
      <w:tr w:rsidR="00897A8F" w:rsidRPr="00C37955" w:rsidTr="00F54A92">
        <w:trPr>
          <w:trHeight w:val="34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75</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75,15</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100,2</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79</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105,1</w:t>
            </w:r>
          </w:p>
        </w:tc>
      </w:tr>
      <w:tr w:rsidR="00897A8F" w:rsidRPr="00C37955" w:rsidTr="00F54A92">
        <w:trPr>
          <w:trHeight w:val="57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center"/>
              <w:rPr>
                <w:b/>
                <w:bCs/>
                <w:sz w:val="22"/>
                <w:szCs w:val="22"/>
              </w:rPr>
            </w:pPr>
            <w:r w:rsidRPr="00C37955">
              <w:rPr>
                <w:b/>
                <w:bCs/>
                <w:sz w:val="22"/>
                <w:szCs w:val="22"/>
              </w:rPr>
              <w:t>Производство основных видов сельскохозяйственной продукции</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left"/>
              <w:rPr>
                <w:sz w:val="22"/>
                <w:szCs w:val="22"/>
              </w:rPr>
            </w:pPr>
            <w:r w:rsidRPr="00C37955">
              <w:rPr>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left"/>
              <w:rPr>
                <w:sz w:val="22"/>
                <w:szCs w:val="22"/>
              </w:rPr>
            </w:pPr>
            <w:r w:rsidRPr="00C37955">
              <w:rPr>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left"/>
              <w:rPr>
                <w:sz w:val="22"/>
                <w:szCs w:val="22"/>
              </w:rPr>
            </w:pPr>
            <w:r w:rsidRPr="00C37955">
              <w:rPr>
                <w:sz w:val="22"/>
                <w:szCs w:val="22"/>
              </w:rPr>
              <w:t> </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left"/>
              <w:rPr>
                <w:sz w:val="22"/>
                <w:szCs w:val="22"/>
              </w:rPr>
            </w:pPr>
            <w:r w:rsidRPr="00C37955">
              <w:rPr>
                <w:sz w:val="22"/>
                <w:szCs w:val="22"/>
              </w:rPr>
              <w:t> </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left"/>
              <w:rPr>
                <w:sz w:val="22"/>
                <w:szCs w:val="22"/>
              </w:rPr>
            </w:pPr>
            <w:r w:rsidRPr="00C37955">
              <w:rPr>
                <w:sz w:val="22"/>
                <w:szCs w:val="22"/>
              </w:rPr>
              <w:t> </w:t>
            </w:r>
          </w:p>
        </w:tc>
      </w:tr>
      <w:tr w:rsidR="00897A8F" w:rsidRPr="00C37955" w:rsidTr="00F54A92">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Зерно (в весе  после доработки), тыс.тонн</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9,95</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9,51</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95,6</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9,95</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r>
      <w:tr w:rsidR="00897A8F" w:rsidRPr="00C37955" w:rsidTr="00F54A92">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Рис, тыс. тонн</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Кукуруза, тыс. тонн</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2,15</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1,69</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78,6</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1,8</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106,5</w:t>
            </w:r>
          </w:p>
        </w:tc>
      </w:tr>
      <w:tr w:rsidR="00897A8F" w:rsidRPr="00C37955" w:rsidTr="00F54A92">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Соя, тыс. тонн</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Сахарная свекла, тыс. тонн</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Подсолнечник (в весе после доработки), тыс. тонн</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0,65</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0,7</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107,7</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0,72</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102,9</w:t>
            </w:r>
          </w:p>
        </w:tc>
      </w:tr>
      <w:tr w:rsidR="00897A8F" w:rsidRPr="00C37955" w:rsidTr="00F54A92">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Картофель - всего, тыс. тонн</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0,4</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0,4</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0,42</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105</w:t>
            </w:r>
          </w:p>
        </w:tc>
      </w:tr>
      <w:tr w:rsidR="00897A8F" w:rsidRPr="00C37955" w:rsidTr="00F54A92">
        <w:trPr>
          <w:trHeight w:val="31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сельскохозяйственных организациях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57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крестьянских (фермерских) хозяйствах и у индивидуальных предпринимателей</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0,19</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0,19</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0,2</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105,3</w:t>
            </w:r>
          </w:p>
        </w:tc>
      </w:tr>
      <w:tr w:rsidR="00897A8F" w:rsidRPr="00C37955" w:rsidTr="00F54A92">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0,21</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0,21</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0,22</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104,8</w:t>
            </w:r>
          </w:p>
        </w:tc>
      </w:tr>
      <w:tr w:rsidR="00897A8F" w:rsidRPr="00C37955" w:rsidTr="00F54A92">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Овощи - всего, тыс. тонн</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0,2</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0,2</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0,2</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r>
      <w:tr w:rsidR="00897A8F" w:rsidRPr="00C37955" w:rsidTr="00F54A92">
        <w:trPr>
          <w:trHeight w:val="31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сельскохозяйственных организациях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58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крестьянских (фермерских) хозяйствах и у индивидуальных предпринимателей</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31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0,2</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0,2</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0,2</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r>
      <w:tr w:rsidR="00897A8F" w:rsidRPr="00C37955" w:rsidTr="00F54A92">
        <w:trPr>
          <w:trHeight w:val="31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Плоды и ягоды - всего, тыс. тонн</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0,035</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0,036</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102,9</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0,036</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r>
      <w:tr w:rsidR="00897A8F" w:rsidRPr="00C37955" w:rsidTr="00F54A92">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 xml:space="preserve">в том числе в сельскохозяйственных </w:t>
            </w:r>
            <w:r w:rsidRPr="00C37955">
              <w:rPr>
                <w:sz w:val="22"/>
                <w:szCs w:val="22"/>
              </w:rPr>
              <w:lastRenderedPageBreak/>
              <w:t>организациях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lastRenderedPageBreak/>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6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lastRenderedPageBreak/>
              <w:t>в том числе в крестьянских (фермерских) хозяйствах и у индивидуальных предпринимателей</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31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0,035</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0,036</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102,9</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0,036</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r>
      <w:tr w:rsidR="00897A8F" w:rsidRPr="00C37955" w:rsidTr="00F54A92">
        <w:trPr>
          <w:trHeight w:val="31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Виноград - всего, тыс. тонн</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0,001</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0,001</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0,001</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r>
      <w:tr w:rsidR="00897A8F" w:rsidRPr="00C37955" w:rsidTr="00F54A92">
        <w:trPr>
          <w:trHeight w:val="31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сельскохозяйственных организациях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31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крестьянских (фермерских) хозяйствах и у индивидуальных предпринимателей</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31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0,001</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0,001</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0,001</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r>
      <w:tr w:rsidR="00897A8F" w:rsidRPr="00C37955" w:rsidTr="00F54A92">
        <w:trPr>
          <w:trHeight w:val="33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 xml:space="preserve">Скот и птица (в живом весе)- всего, тыс. тонн </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0,16</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0,16</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0,16</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r>
      <w:tr w:rsidR="00897A8F" w:rsidRPr="00C37955" w:rsidTr="00F54A92">
        <w:trPr>
          <w:trHeight w:val="28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сельскохозяйственных организациях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61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крестьянских (фермерских) хозяйствах и у индивидуальных предпринимателей</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0,04</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0,04</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0,04</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r>
      <w:tr w:rsidR="00897A8F" w:rsidRPr="00C37955" w:rsidTr="00F54A92">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0,12</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0,12</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0,12</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w:t>
            </w:r>
          </w:p>
        </w:tc>
      </w:tr>
      <w:tr w:rsidR="00897A8F" w:rsidRPr="00C37955" w:rsidTr="00F54A92">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Молоко- всего, тыс. тонн</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1,75</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1,78</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101,7</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1,8</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101,1</w:t>
            </w:r>
          </w:p>
        </w:tc>
      </w:tr>
      <w:tr w:rsidR="00897A8F" w:rsidRPr="00C37955" w:rsidTr="00F54A92">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сельскохозяйственных организациях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6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крестьянских (фермерских) хозяйствах и у индивидуальных предпринимателей</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0,32</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0,3</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93,8</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0,372</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124</w:t>
            </w:r>
          </w:p>
        </w:tc>
      </w:tr>
      <w:tr w:rsidR="00897A8F" w:rsidRPr="00C37955" w:rsidTr="00F54A92">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1,43</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1,48</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103,5</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1,488</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100,5</w:t>
            </w:r>
          </w:p>
        </w:tc>
      </w:tr>
      <w:tr w:rsidR="00897A8F" w:rsidRPr="00C37955" w:rsidTr="00F54A92">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Яйца- всего, тыс. штук</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1588</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1600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100,8</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1650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103,1</w:t>
            </w:r>
          </w:p>
        </w:tc>
      </w:tr>
      <w:tr w:rsidR="00897A8F" w:rsidRPr="00C37955" w:rsidTr="00F54A92">
        <w:trPr>
          <w:trHeight w:val="31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сельскохозяйственных организациях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61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крестьянских (фермерских) хозяйствах и у индивидуальных предпринимателей</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33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1588</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1600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100,8</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1650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103,1</w:t>
            </w:r>
          </w:p>
        </w:tc>
      </w:tr>
      <w:tr w:rsidR="00897A8F" w:rsidRPr="00C37955" w:rsidTr="00F54A92">
        <w:trPr>
          <w:trHeight w:val="57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center"/>
              <w:rPr>
                <w:b/>
                <w:bCs/>
                <w:sz w:val="22"/>
                <w:szCs w:val="22"/>
              </w:rPr>
            </w:pPr>
            <w:r w:rsidRPr="00C37955">
              <w:rPr>
                <w:b/>
                <w:bCs/>
                <w:sz w:val="22"/>
                <w:szCs w:val="22"/>
              </w:rPr>
              <w:t xml:space="preserve">Численность поголовья сельскохозяйственных животных  </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left"/>
              <w:rPr>
                <w:sz w:val="22"/>
                <w:szCs w:val="22"/>
              </w:rPr>
            </w:pPr>
            <w:r w:rsidRPr="00C37955">
              <w:rPr>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left"/>
              <w:rPr>
                <w:sz w:val="22"/>
                <w:szCs w:val="22"/>
              </w:rPr>
            </w:pPr>
            <w:r w:rsidRPr="00C37955">
              <w:rPr>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left"/>
              <w:rPr>
                <w:sz w:val="22"/>
                <w:szCs w:val="22"/>
              </w:rPr>
            </w:pPr>
            <w:r w:rsidRPr="00C37955">
              <w:rPr>
                <w:sz w:val="22"/>
                <w:szCs w:val="22"/>
              </w:rPr>
              <w:t> </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left"/>
              <w:rPr>
                <w:sz w:val="22"/>
                <w:szCs w:val="22"/>
              </w:rPr>
            </w:pPr>
            <w:r w:rsidRPr="00C37955">
              <w:rPr>
                <w:sz w:val="22"/>
                <w:szCs w:val="22"/>
              </w:rPr>
              <w:t> </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left"/>
              <w:rPr>
                <w:sz w:val="22"/>
                <w:szCs w:val="22"/>
              </w:rPr>
            </w:pPr>
            <w:r w:rsidRPr="00C37955">
              <w:rPr>
                <w:sz w:val="22"/>
                <w:szCs w:val="22"/>
              </w:rPr>
              <w:t> </w:t>
            </w:r>
          </w:p>
        </w:tc>
      </w:tr>
      <w:tr w:rsidR="00897A8F" w:rsidRPr="00C37955" w:rsidTr="00F54A92">
        <w:trPr>
          <w:trHeight w:val="28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Крупный рогатый скот, голов</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1039</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1018</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98</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1118</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109,8</w:t>
            </w:r>
          </w:p>
        </w:tc>
      </w:tr>
      <w:tr w:rsidR="00897A8F" w:rsidRPr="00C37955" w:rsidTr="00F54A92">
        <w:trPr>
          <w:trHeight w:val="28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сельскохозяйственных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6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крестьянских (фермерских) хозяйств и хозяйств индивидуальных предпринимателей</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260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303</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116,5</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325</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107,3</w:t>
            </w:r>
          </w:p>
        </w:tc>
      </w:tr>
      <w:tr w:rsidR="00897A8F" w:rsidRPr="00C37955" w:rsidTr="00F54A92">
        <w:trPr>
          <w:trHeight w:val="28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779</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715</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91,8</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787</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110,1</w:t>
            </w:r>
          </w:p>
        </w:tc>
      </w:tr>
      <w:tr w:rsidR="00897A8F" w:rsidRPr="00C37955" w:rsidTr="00F54A92">
        <w:trPr>
          <w:trHeight w:val="6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300" w:firstLine="660"/>
              <w:jc w:val="left"/>
              <w:rPr>
                <w:sz w:val="22"/>
                <w:szCs w:val="22"/>
              </w:rPr>
            </w:pPr>
            <w:r w:rsidRPr="00C37955">
              <w:rPr>
                <w:sz w:val="22"/>
                <w:szCs w:val="22"/>
              </w:rPr>
              <w:t>из общего поголовья крупного рогатого скота — коровы, голов</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737</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624</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84,7</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700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112,2</w:t>
            </w:r>
          </w:p>
        </w:tc>
      </w:tr>
      <w:tr w:rsidR="00897A8F" w:rsidRPr="00C37955" w:rsidTr="00F54A92">
        <w:trPr>
          <w:trHeight w:val="28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500" w:firstLine="1100"/>
              <w:jc w:val="left"/>
              <w:rPr>
                <w:sz w:val="22"/>
                <w:szCs w:val="22"/>
              </w:rPr>
            </w:pPr>
            <w:r w:rsidRPr="00C37955">
              <w:rPr>
                <w:sz w:val="22"/>
                <w:szCs w:val="22"/>
              </w:rPr>
              <w:t>в том числе сельскохозяйственных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6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500" w:firstLine="1100"/>
              <w:jc w:val="left"/>
              <w:rPr>
                <w:sz w:val="22"/>
                <w:szCs w:val="22"/>
              </w:rPr>
            </w:pPr>
            <w:r w:rsidRPr="00C37955">
              <w:rPr>
                <w:sz w:val="22"/>
                <w:szCs w:val="22"/>
              </w:rPr>
              <w:t>в том числе крестьянских (фермерских) хозяйств и хозяйств индивидуальных предпринимателей</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145</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123</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84,8</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125</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101,6</w:t>
            </w:r>
          </w:p>
        </w:tc>
      </w:tr>
      <w:tr w:rsidR="00897A8F" w:rsidRPr="00C37955" w:rsidTr="00F54A92">
        <w:trPr>
          <w:trHeight w:val="28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500" w:firstLine="1100"/>
              <w:jc w:val="left"/>
              <w:rPr>
                <w:sz w:val="22"/>
                <w:szCs w:val="22"/>
              </w:rPr>
            </w:pPr>
            <w:r w:rsidRPr="00C37955">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592</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501</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84,6</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575</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114,8</w:t>
            </w:r>
          </w:p>
        </w:tc>
      </w:tr>
      <w:tr w:rsidR="00897A8F" w:rsidRPr="00C37955" w:rsidTr="00F54A92">
        <w:trPr>
          <w:trHeight w:val="28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 xml:space="preserve">Свиньи, голов </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37</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28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lastRenderedPageBreak/>
              <w:t>в том числе сельскохозяйственных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28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крестьянских (фермерских) хозяйств и хозяйств индивидуальных предпринимателей</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28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ind w:firstLineChars="100" w:firstLine="220"/>
              <w:jc w:val="left"/>
              <w:rPr>
                <w:sz w:val="22"/>
                <w:szCs w:val="22"/>
              </w:rPr>
            </w:pPr>
            <w:r w:rsidRPr="00C37955">
              <w:rPr>
                <w:sz w:val="22"/>
                <w:szCs w:val="22"/>
              </w:rPr>
              <w:t>в том числе в личных подсобных хозяйствах</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37</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0</w:t>
            </w:r>
          </w:p>
        </w:tc>
      </w:tr>
      <w:tr w:rsidR="00897A8F" w:rsidRPr="00C37955" w:rsidTr="00F54A92">
        <w:trPr>
          <w:trHeight w:val="28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Овцы и козы, голов</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368</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403</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109,5</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440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109,2</w:t>
            </w:r>
          </w:p>
        </w:tc>
      </w:tr>
      <w:tr w:rsidR="00897A8F" w:rsidRPr="00C37955" w:rsidTr="00F54A92">
        <w:trPr>
          <w:trHeight w:val="285"/>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897A8F" w:rsidRPr="00C37955" w:rsidRDefault="00897A8F" w:rsidP="00F54A92">
            <w:pPr>
              <w:spacing w:before="0" w:after="0"/>
              <w:jc w:val="left"/>
              <w:rPr>
                <w:sz w:val="22"/>
                <w:szCs w:val="22"/>
              </w:rPr>
            </w:pPr>
            <w:r w:rsidRPr="00C37955">
              <w:rPr>
                <w:sz w:val="22"/>
                <w:szCs w:val="22"/>
              </w:rPr>
              <w:t>Птица, тысяч голов</w:t>
            </w:r>
          </w:p>
        </w:tc>
        <w:tc>
          <w:tcPr>
            <w:tcW w:w="1134"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5400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9000</w:t>
            </w:r>
          </w:p>
        </w:tc>
        <w:tc>
          <w:tcPr>
            <w:tcW w:w="992"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166,7</w:t>
            </w:r>
          </w:p>
        </w:tc>
        <w:tc>
          <w:tcPr>
            <w:tcW w:w="993" w:type="dxa"/>
            <w:tcBorders>
              <w:top w:val="nil"/>
              <w:left w:val="nil"/>
              <w:bottom w:val="single" w:sz="4" w:space="0" w:color="auto"/>
              <w:right w:val="single" w:sz="4"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9520</w:t>
            </w:r>
          </w:p>
        </w:tc>
        <w:tc>
          <w:tcPr>
            <w:tcW w:w="992" w:type="dxa"/>
            <w:tcBorders>
              <w:top w:val="nil"/>
              <w:left w:val="nil"/>
              <w:bottom w:val="single" w:sz="4" w:space="0" w:color="auto"/>
              <w:right w:val="single" w:sz="8" w:space="0" w:color="auto"/>
            </w:tcBorders>
            <w:shd w:val="clear" w:color="auto" w:fill="auto"/>
            <w:noWrap/>
            <w:vAlign w:val="bottom"/>
            <w:hideMark/>
          </w:tcPr>
          <w:p w:rsidR="00897A8F" w:rsidRPr="00C37955" w:rsidRDefault="00897A8F" w:rsidP="00F54A92">
            <w:pPr>
              <w:spacing w:before="0" w:after="0"/>
              <w:jc w:val="right"/>
              <w:rPr>
                <w:sz w:val="22"/>
                <w:szCs w:val="22"/>
              </w:rPr>
            </w:pPr>
            <w:r w:rsidRPr="00C37955">
              <w:rPr>
                <w:sz w:val="22"/>
                <w:szCs w:val="22"/>
              </w:rPr>
              <w:t>105,8</w:t>
            </w:r>
          </w:p>
        </w:tc>
      </w:tr>
    </w:tbl>
    <w:p w:rsidR="000B58F5" w:rsidRDefault="000B58F5" w:rsidP="00C02FB9">
      <w:pPr>
        <w:spacing w:before="0" w:after="0"/>
        <w:ind w:firstLine="709"/>
        <w:rPr>
          <w:szCs w:val="28"/>
        </w:rPr>
      </w:pPr>
    </w:p>
    <w:p w:rsidR="00C02FB9" w:rsidRPr="00C02FB9" w:rsidRDefault="00C02FB9" w:rsidP="00C02FB9">
      <w:pPr>
        <w:spacing w:before="0" w:after="0"/>
        <w:ind w:firstLine="709"/>
        <w:rPr>
          <w:szCs w:val="28"/>
        </w:rPr>
      </w:pPr>
      <w:r w:rsidRPr="00C02FB9">
        <w:rPr>
          <w:szCs w:val="28"/>
        </w:rPr>
        <w:t>.</w:t>
      </w:r>
    </w:p>
    <w:p w:rsidR="00C02FB9" w:rsidRPr="00C02FB9" w:rsidRDefault="00C02FB9" w:rsidP="00C02FB9">
      <w:pPr>
        <w:spacing w:before="0" w:after="0"/>
        <w:ind w:firstLine="709"/>
        <w:rPr>
          <w:spacing w:val="-4"/>
          <w:szCs w:val="28"/>
        </w:rPr>
      </w:pPr>
      <w:r w:rsidRPr="00C02FB9">
        <w:rPr>
          <w:b/>
          <w:spacing w:val="-4"/>
          <w:szCs w:val="28"/>
        </w:rPr>
        <w:t xml:space="preserve">Потребительский рынок. </w:t>
      </w:r>
      <w:r w:rsidRPr="00C02FB9">
        <w:rPr>
          <w:spacing w:val="-4"/>
          <w:szCs w:val="28"/>
        </w:rPr>
        <w:t>Розничная торговля представлена 6 объектами, включая 3 магазина Отрадненского РайПО, которые расположены: 1 – с. Рудь, 1 – с. Изобильное, 1 – х. Хорин и 3 магазина индивидуальных предпринимателей, которые расположены в с. Рудь с общей торговой площадью 328,7 м</w:t>
      </w:r>
      <w:r w:rsidRPr="00C02FB9">
        <w:rPr>
          <w:spacing w:val="-4"/>
          <w:szCs w:val="28"/>
          <w:vertAlign w:val="superscript"/>
        </w:rPr>
        <w:t>2</w:t>
      </w:r>
      <w:r w:rsidRPr="00C02FB9">
        <w:rPr>
          <w:spacing w:val="-4"/>
          <w:szCs w:val="28"/>
        </w:rPr>
        <w:t>. В сфере розничной торговли занято 10 человек, из них наемных работников занятых в розничной торговле – 4 человека.</w:t>
      </w:r>
    </w:p>
    <w:p w:rsidR="00C02FB9" w:rsidRPr="00C02FB9" w:rsidRDefault="00C02FB9" w:rsidP="00C02FB9">
      <w:pPr>
        <w:spacing w:before="0" w:after="0"/>
        <w:ind w:firstLine="709"/>
        <w:rPr>
          <w:spacing w:val="-4"/>
          <w:szCs w:val="28"/>
        </w:rPr>
      </w:pPr>
      <w:r w:rsidRPr="00C02FB9">
        <w:rPr>
          <w:spacing w:val="-4"/>
          <w:szCs w:val="28"/>
        </w:rPr>
        <w:t>Размещение розничной торговой сети на территории поселения неравномерно и сосредоточено в основном в с. Рудь.</w:t>
      </w:r>
    </w:p>
    <w:p w:rsidR="00C02FB9" w:rsidRPr="00C02FB9" w:rsidRDefault="00C02FB9" w:rsidP="00C02FB9">
      <w:pPr>
        <w:spacing w:before="0" w:after="0"/>
        <w:ind w:firstLine="709"/>
        <w:rPr>
          <w:spacing w:val="-4"/>
          <w:szCs w:val="28"/>
        </w:rPr>
      </w:pPr>
      <w:r w:rsidRPr="00C02FB9">
        <w:rPr>
          <w:b/>
          <w:spacing w:val="-4"/>
          <w:szCs w:val="28"/>
        </w:rPr>
        <w:t xml:space="preserve">Бюджетообразующие предприятия. </w:t>
      </w:r>
      <w:r w:rsidRPr="00C02FB9">
        <w:rPr>
          <w:spacing w:val="-4"/>
          <w:szCs w:val="28"/>
        </w:rPr>
        <w:t xml:space="preserve">Основными бюджетообразующими предприятиями являются КФХ Букреева М.М. и ООО АПК «Отрадненская». </w:t>
      </w:r>
    </w:p>
    <w:p w:rsidR="00C02FB9" w:rsidRPr="00C02FB9" w:rsidRDefault="00C02FB9" w:rsidP="00C02FB9">
      <w:pPr>
        <w:spacing w:before="0" w:after="0"/>
        <w:ind w:firstLine="709"/>
        <w:rPr>
          <w:spacing w:val="-4"/>
          <w:szCs w:val="28"/>
        </w:rPr>
      </w:pPr>
      <w:r w:rsidRPr="00C02FB9">
        <w:rPr>
          <w:b/>
          <w:spacing w:val="-4"/>
          <w:szCs w:val="28"/>
        </w:rPr>
        <w:t xml:space="preserve">КФХ Букреева М.М, </w:t>
      </w:r>
      <w:r w:rsidRPr="00C02FB9">
        <w:rPr>
          <w:szCs w:val="28"/>
        </w:rPr>
        <w:t>находящееся в с. Изобильное, о</w:t>
      </w:r>
      <w:r w:rsidRPr="00C02FB9">
        <w:rPr>
          <w:spacing w:val="-4"/>
          <w:szCs w:val="28"/>
        </w:rPr>
        <w:t xml:space="preserve">существляет деятельность по выращиванию сельскохозяйственных культур. Среднесписочная численность работающих по состоянию на 1 января 2008 года – 8 человек, среднемесячная заработная плата – 4000 руб. </w:t>
      </w:r>
      <w:r w:rsidRPr="00C02FB9">
        <w:rPr>
          <w:spacing w:val="-4"/>
          <w:szCs w:val="28"/>
        </w:rPr>
        <w:tab/>
        <w:t>Предприятием в 2007 году перечислено налогов во все уровни бюджетов – 850,0 тысяч рублей ( в том числе в местный бюджет – 145,0 тысяч рублей).</w:t>
      </w:r>
    </w:p>
    <w:p w:rsidR="003118E1" w:rsidRDefault="00C02FB9" w:rsidP="00C02FB9">
      <w:pPr>
        <w:spacing w:before="0" w:after="0"/>
        <w:ind w:firstLine="709"/>
        <w:rPr>
          <w:spacing w:val="-4"/>
          <w:szCs w:val="28"/>
        </w:rPr>
      </w:pPr>
      <w:r w:rsidRPr="00C02FB9">
        <w:rPr>
          <w:b/>
          <w:spacing w:val="-4"/>
          <w:szCs w:val="28"/>
        </w:rPr>
        <w:t>ООО АПК «Отрадненская»</w:t>
      </w:r>
      <w:r w:rsidRPr="00C02FB9">
        <w:rPr>
          <w:spacing w:val="-4"/>
          <w:szCs w:val="28"/>
        </w:rPr>
        <w:t xml:space="preserve"> осуществляет деятельность по выращиванию сельскохозяйственных культур. </w:t>
      </w:r>
      <w:r w:rsidRPr="00C02FB9">
        <w:rPr>
          <w:spacing w:val="-4"/>
          <w:szCs w:val="28"/>
        </w:rPr>
        <w:tab/>
        <w:t>В 2007 году предприятием было перечислено в бюджет сельского поселения – 57,0 тысяч рублей.</w:t>
      </w:r>
    </w:p>
    <w:p w:rsidR="00C02FB9" w:rsidRPr="00C02FB9" w:rsidRDefault="00C02FB9" w:rsidP="00C02FB9">
      <w:pPr>
        <w:spacing w:before="0" w:after="0"/>
        <w:ind w:firstLine="709"/>
        <w:rPr>
          <w:sz w:val="22"/>
          <w:highlight w:val="yellow"/>
        </w:rPr>
      </w:pPr>
    </w:p>
    <w:p w:rsidR="00191D39" w:rsidRPr="00897A8F" w:rsidRDefault="00191D39" w:rsidP="003118E1">
      <w:pPr>
        <w:pStyle w:val="22"/>
        <w:spacing w:before="0" w:after="0"/>
        <w:ind w:left="851" w:firstLine="0"/>
        <w:rPr>
          <w:rStyle w:val="a8"/>
          <w:i w:val="0"/>
          <w:sz w:val="26"/>
          <w:szCs w:val="26"/>
        </w:rPr>
      </w:pPr>
      <w:r w:rsidRPr="00897A8F">
        <w:rPr>
          <w:rStyle w:val="a8"/>
          <w:i w:val="0"/>
          <w:sz w:val="26"/>
          <w:szCs w:val="26"/>
        </w:rPr>
        <w:t>1.1.</w:t>
      </w:r>
      <w:r w:rsidR="00B104DF" w:rsidRPr="00897A8F">
        <w:rPr>
          <w:rStyle w:val="a8"/>
          <w:i w:val="0"/>
          <w:sz w:val="26"/>
          <w:szCs w:val="26"/>
        </w:rPr>
        <w:t>6</w:t>
      </w:r>
      <w:r w:rsidRPr="00897A8F">
        <w:rPr>
          <w:rStyle w:val="a8"/>
          <w:i w:val="0"/>
          <w:sz w:val="26"/>
          <w:szCs w:val="26"/>
        </w:rPr>
        <w:t xml:space="preserve">. </w:t>
      </w:r>
      <w:r w:rsidR="00B104DF" w:rsidRPr="00897A8F">
        <w:rPr>
          <w:rStyle w:val="a8"/>
          <w:i w:val="0"/>
          <w:sz w:val="26"/>
          <w:szCs w:val="26"/>
        </w:rPr>
        <w:t>Доходы населения</w:t>
      </w:r>
      <w:bookmarkEnd w:id="12"/>
      <w:r w:rsidR="00346518" w:rsidRPr="00897A8F">
        <w:rPr>
          <w:rStyle w:val="a8"/>
          <w:i w:val="0"/>
          <w:sz w:val="26"/>
          <w:szCs w:val="26"/>
        </w:rPr>
        <w:t>.</w:t>
      </w:r>
    </w:p>
    <w:p w:rsidR="00DD2B04" w:rsidRPr="00897A8F" w:rsidRDefault="00C37955" w:rsidP="00DD2B04">
      <w:pPr>
        <w:ind w:firstLine="851"/>
        <w:rPr>
          <w:color w:val="0000FF"/>
        </w:rPr>
      </w:pPr>
      <w:r w:rsidRPr="00A2591F">
        <w:rPr>
          <w:b/>
        </w:rPr>
        <w:t xml:space="preserve">Показатели доходов  населения (в соответствии с индикативным планом социально-экономического развития </w:t>
      </w:r>
      <w:r>
        <w:rPr>
          <w:b/>
        </w:rPr>
        <w:t>по Рудьевскому сельскому поселению)</w:t>
      </w:r>
      <w:r w:rsidRPr="00B62F8A">
        <w:rPr>
          <w:color w:val="0000FF"/>
        </w:rPr>
        <w:tab/>
      </w:r>
    </w:p>
    <w:tbl>
      <w:tblPr>
        <w:tblW w:w="9938" w:type="dxa"/>
        <w:tblInd w:w="93" w:type="dxa"/>
        <w:tblLook w:val="04A0" w:firstRow="1" w:lastRow="0" w:firstColumn="1" w:lastColumn="0" w:noHBand="0" w:noVBand="1"/>
      </w:tblPr>
      <w:tblGrid>
        <w:gridCol w:w="4835"/>
        <w:gridCol w:w="1134"/>
        <w:gridCol w:w="992"/>
        <w:gridCol w:w="992"/>
        <w:gridCol w:w="993"/>
        <w:gridCol w:w="992"/>
      </w:tblGrid>
      <w:tr w:rsidR="00CB0105" w:rsidRPr="00C37955" w:rsidTr="00CB0105">
        <w:trPr>
          <w:trHeight w:val="270"/>
        </w:trPr>
        <w:tc>
          <w:tcPr>
            <w:tcW w:w="4835" w:type="dxa"/>
            <w:vMerge w:val="restart"/>
            <w:tcBorders>
              <w:top w:val="single" w:sz="8" w:space="0" w:color="auto"/>
              <w:left w:val="single" w:sz="8" w:space="0" w:color="auto"/>
              <w:bottom w:val="nil"/>
              <w:right w:val="single" w:sz="8" w:space="0" w:color="auto"/>
            </w:tcBorders>
            <w:shd w:val="clear" w:color="auto" w:fill="auto"/>
            <w:noWrap/>
            <w:vAlign w:val="center"/>
            <w:hideMark/>
          </w:tcPr>
          <w:p w:rsidR="00CB0105" w:rsidRPr="00C37955" w:rsidRDefault="00CB0105" w:rsidP="00CB0105">
            <w:pPr>
              <w:spacing w:before="0" w:after="0"/>
              <w:jc w:val="center"/>
              <w:rPr>
                <w:sz w:val="22"/>
                <w:szCs w:val="22"/>
              </w:rPr>
            </w:pPr>
            <w:r w:rsidRPr="00C37955">
              <w:rPr>
                <w:sz w:val="22"/>
                <w:szCs w:val="22"/>
              </w:rPr>
              <w:t>Показатель, единица измерения</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CB0105" w:rsidRPr="00C37955" w:rsidRDefault="00CB0105" w:rsidP="00CB0105">
            <w:pPr>
              <w:spacing w:before="0" w:after="0"/>
              <w:jc w:val="center"/>
              <w:rPr>
                <w:sz w:val="22"/>
                <w:szCs w:val="22"/>
              </w:rPr>
            </w:pPr>
            <w:r w:rsidRPr="00C37955">
              <w:rPr>
                <w:sz w:val="22"/>
                <w:szCs w:val="22"/>
              </w:rPr>
              <w:t>2011</w:t>
            </w:r>
          </w:p>
        </w:tc>
        <w:tc>
          <w:tcPr>
            <w:tcW w:w="992" w:type="dxa"/>
            <w:tcBorders>
              <w:top w:val="single" w:sz="8" w:space="0" w:color="auto"/>
              <w:left w:val="nil"/>
              <w:bottom w:val="nil"/>
              <w:right w:val="single" w:sz="8" w:space="0" w:color="auto"/>
            </w:tcBorders>
            <w:shd w:val="clear" w:color="auto" w:fill="auto"/>
            <w:noWrap/>
            <w:vAlign w:val="center"/>
            <w:hideMark/>
          </w:tcPr>
          <w:p w:rsidR="00CB0105" w:rsidRPr="00C37955" w:rsidRDefault="00CB0105" w:rsidP="00CB0105">
            <w:pPr>
              <w:spacing w:before="0" w:after="0"/>
              <w:jc w:val="center"/>
              <w:rPr>
                <w:sz w:val="22"/>
                <w:szCs w:val="22"/>
              </w:rPr>
            </w:pPr>
            <w:r w:rsidRPr="00C37955">
              <w:rPr>
                <w:sz w:val="22"/>
                <w:szCs w:val="22"/>
              </w:rPr>
              <w:t>2012</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rsidR="00CB0105" w:rsidRPr="00C37955" w:rsidRDefault="00CB0105" w:rsidP="00CB0105">
            <w:pPr>
              <w:spacing w:before="0" w:after="0"/>
              <w:jc w:val="center"/>
              <w:rPr>
                <w:sz w:val="22"/>
                <w:szCs w:val="22"/>
              </w:rPr>
            </w:pPr>
            <w:r w:rsidRPr="00C37955">
              <w:rPr>
                <w:sz w:val="22"/>
                <w:szCs w:val="22"/>
              </w:rPr>
              <w:t>2012 г. в % к 2011 г.</w:t>
            </w:r>
          </w:p>
        </w:tc>
        <w:tc>
          <w:tcPr>
            <w:tcW w:w="993" w:type="dxa"/>
            <w:tcBorders>
              <w:top w:val="single" w:sz="8" w:space="0" w:color="auto"/>
              <w:left w:val="nil"/>
              <w:bottom w:val="single" w:sz="8" w:space="0" w:color="auto"/>
              <w:right w:val="nil"/>
            </w:tcBorders>
            <w:shd w:val="clear" w:color="auto" w:fill="auto"/>
            <w:noWrap/>
            <w:vAlign w:val="bottom"/>
            <w:hideMark/>
          </w:tcPr>
          <w:p w:rsidR="00CB0105" w:rsidRPr="00C37955" w:rsidRDefault="00CB0105" w:rsidP="00CB0105">
            <w:pPr>
              <w:spacing w:before="0" w:after="0"/>
              <w:jc w:val="center"/>
              <w:rPr>
                <w:sz w:val="22"/>
                <w:szCs w:val="22"/>
              </w:rPr>
            </w:pPr>
            <w:r w:rsidRPr="00C37955">
              <w:rPr>
                <w:sz w:val="22"/>
                <w:szCs w:val="22"/>
              </w:rPr>
              <w:t>2013</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rsidR="00CB0105" w:rsidRPr="00C37955" w:rsidRDefault="00CB0105" w:rsidP="00CB0105">
            <w:pPr>
              <w:spacing w:before="0" w:after="0"/>
              <w:jc w:val="center"/>
              <w:rPr>
                <w:sz w:val="22"/>
                <w:szCs w:val="22"/>
              </w:rPr>
            </w:pPr>
            <w:r w:rsidRPr="00C37955">
              <w:rPr>
                <w:sz w:val="22"/>
                <w:szCs w:val="22"/>
              </w:rPr>
              <w:t>201 г. в % к 2012 г.</w:t>
            </w:r>
          </w:p>
        </w:tc>
      </w:tr>
      <w:tr w:rsidR="00CB0105" w:rsidRPr="00C37955" w:rsidTr="00CB0105">
        <w:trPr>
          <w:trHeight w:val="480"/>
        </w:trPr>
        <w:tc>
          <w:tcPr>
            <w:tcW w:w="4835" w:type="dxa"/>
            <w:vMerge/>
            <w:tcBorders>
              <w:top w:val="single" w:sz="8" w:space="0" w:color="auto"/>
              <w:left w:val="single" w:sz="8" w:space="0" w:color="auto"/>
              <w:bottom w:val="nil"/>
              <w:right w:val="single" w:sz="8" w:space="0" w:color="auto"/>
            </w:tcBorders>
            <w:vAlign w:val="center"/>
            <w:hideMark/>
          </w:tcPr>
          <w:p w:rsidR="00CB0105" w:rsidRPr="00C37955" w:rsidRDefault="00CB0105" w:rsidP="00CB0105">
            <w:pPr>
              <w:spacing w:before="0" w:after="0"/>
              <w:jc w:val="left"/>
              <w:rPr>
                <w:sz w:val="22"/>
                <w:szCs w:val="22"/>
              </w:rPr>
            </w:pPr>
          </w:p>
        </w:tc>
        <w:tc>
          <w:tcPr>
            <w:tcW w:w="1134" w:type="dxa"/>
            <w:tcBorders>
              <w:top w:val="nil"/>
              <w:left w:val="nil"/>
              <w:bottom w:val="single" w:sz="8" w:space="0" w:color="auto"/>
              <w:right w:val="single" w:sz="8" w:space="0" w:color="auto"/>
            </w:tcBorders>
            <w:shd w:val="clear" w:color="auto" w:fill="auto"/>
            <w:noWrap/>
            <w:vAlign w:val="center"/>
            <w:hideMark/>
          </w:tcPr>
          <w:p w:rsidR="00CB0105" w:rsidRPr="00C37955" w:rsidRDefault="00CB0105" w:rsidP="00CB0105">
            <w:pPr>
              <w:spacing w:before="0" w:after="0"/>
              <w:jc w:val="center"/>
              <w:rPr>
                <w:sz w:val="22"/>
                <w:szCs w:val="22"/>
              </w:rPr>
            </w:pPr>
            <w:r w:rsidRPr="00C37955">
              <w:rPr>
                <w:sz w:val="22"/>
                <w:szCs w:val="22"/>
              </w:rPr>
              <w:t>отчет</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rsidR="00CB0105" w:rsidRPr="00C37955" w:rsidRDefault="00CB0105" w:rsidP="00CB0105">
            <w:pPr>
              <w:spacing w:before="0" w:after="0"/>
              <w:jc w:val="center"/>
              <w:rPr>
                <w:sz w:val="22"/>
                <w:szCs w:val="22"/>
              </w:rPr>
            </w:pPr>
            <w:r w:rsidRPr="00C37955">
              <w:rPr>
                <w:sz w:val="22"/>
                <w:szCs w:val="22"/>
              </w:rPr>
              <w:t>оценка</w:t>
            </w:r>
          </w:p>
        </w:tc>
        <w:tc>
          <w:tcPr>
            <w:tcW w:w="992" w:type="dxa"/>
            <w:vMerge/>
            <w:tcBorders>
              <w:top w:val="single" w:sz="8" w:space="0" w:color="auto"/>
              <w:left w:val="single" w:sz="8" w:space="0" w:color="auto"/>
              <w:bottom w:val="nil"/>
              <w:right w:val="single" w:sz="8" w:space="0" w:color="auto"/>
            </w:tcBorders>
            <w:vAlign w:val="center"/>
            <w:hideMark/>
          </w:tcPr>
          <w:p w:rsidR="00CB0105" w:rsidRPr="00C37955" w:rsidRDefault="00CB0105" w:rsidP="00CB0105">
            <w:pPr>
              <w:spacing w:before="0" w:after="0"/>
              <w:jc w:val="left"/>
              <w:rPr>
                <w:sz w:val="22"/>
                <w:szCs w:val="22"/>
              </w:rPr>
            </w:pPr>
          </w:p>
        </w:tc>
        <w:tc>
          <w:tcPr>
            <w:tcW w:w="993" w:type="dxa"/>
            <w:tcBorders>
              <w:top w:val="nil"/>
              <w:left w:val="nil"/>
              <w:bottom w:val="nil"/>
              <w:right w:val="single" w:sz="8" w:space="0" w:color="auto"/>
            </w:tcBorders>
            <w:shd w:val="clear" w:color="auto" w:fill="auto"/>
            <w:noWrap/>
            <w:vAlign w:val="center"/>
            <w:hideMark/>
          </w:tcPr>
          <w:p w:rsidR="00CB0105" w:rsidRPr="00C37955" w:rsidRDefault="00CB0105" w:rsidP="00CB0105">
            <w:pPr>
              <w:spacing w:before="0" w:after="0"/>
              <w:jc w:val="center"/>
              <w:rPr>
                <w:sz w:val="22"/>
                <w:szCs w:val="22"/>
              </w:rPr>
            </w:pPr>
            <w:r w:rsidRPr="00C37955">
              <w:rPr>
                <w:sz w:val="22"/>
                <w:szCs w:val="22"/>
              </w:rPr>
              <w:t>прогноз</w:t>
            </w:r>
          </w:p>
        </w:tc>
        <w:tc>
          <w:tcPr>
            <w:tcW w:w="992" w:type="dxa"/>
            <w:vMerge/>
            <w:tcBorders>
              <w:top w:val="single" w:sz="8" w:space="0" w:color="auto"/>
              <w:left w:val="single" w:sz="8" w:space="0" w:color="auto"/>
              <w:bottom w:val="nil"/>
              <w:right w:val="single" w:sz="8" w:space="0" w:color="auto"/>
            </w:tcBorders>
            <w:vAlign w:val="center"/>
            <w:hideMark/>
          </w:tcPr>
          <w:p w:rsidR="00CB0105" w:rsidRPr="00C37955" w:rsidRDefault="00CB0105" w:rsidP="00CB0105">
            <w:pPr>
              <w:spacing w:before="0" w:after="0"/>
              <w:jc w:val="left"/>
              <w:rPr>
                <w:sz w:val="22"/>
                <w:szCs w:val="22"/>
              </w:rPr>
            </w:pPr>
          </w:p>
        </w:tc>
      </w:tr>
      <w:tr w:rsidR="00CB0105" w:rsidRPr="00C37955" w:rsidTr="00CB0105">
        <w:trPr>
          <w:trHeight w:val="555"/>
        </w:trPr>
        <w:tc>
          <w:tcPr>
            <w:tcW w:w="4835"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B0105" w:rsidRPr="00C37955" w:rsidRDefault="00CB0105" w:rsidP="00CB0105">
            <w:pPr>
              <w:spacing w:before="0" w:after="0"/>
              <w:jc w:val="left"/>
              <w:rPr>
                <w:sz w:val="22"/>
                <w:szCs w:val="22"/>
              </w:rPr>
            </w:pPr>
            <w:r w:rsidRPr="00C37955">
              <w:rPr>
                <w:sz w:val="22"/>
                <w:szCs w:val="22"/>
              </w:rPr>
              <w:t>Среднегодовая численность постоянного населения – всего,  тыс. чел.</w:t>
            </w:r>
          </w:p>
        </w:tc>
        <w:tc>
          <w:tcPr>
            <w:tcW w:w="1134"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1424</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1484</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104</w:t>
            </w:r>
          </w:p>
        </w:tc>
        <w:tc>
          <w:tcPr>
            <w:tcW w:w="993" w:type="dxa"/>
            <w:tcBorders>
              <w:top w:val="single" w:sz="8" w:space="0" w:color="auto"/>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1490</w:t>
            </w:r>
          </w:p>
        </w:tc>
        <w:tc>
          <w:tcPr>
            <w:tcW w:w="992" w:type="dxa"/>
            <w:tcBorders>
              <w:top w:val="single" w:sz="8" w:space="0" w:color="auto"/>
              <w:left w:val="nil"/>
              <w:bottom w:val="single" w:sz="4" w:space="0" w:color="auto"/>
              <w:right w:val="single" w:sz="8"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100</w:t>
            </w:r>
          </w:p>
        </w:tc>
      </w:tr>
      <w:tr w:rsidR="00CB0105" w:rsidRPr="00C37955" w:rsidTr="00CB0105">
        <w:trPr>
          <w:trHeight w:val="6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CB0105" w:rsidRPr="00C37955" w:rsidRDefault="00CB0105" w:rsidP="00CB0105">
            <w:pPr>
              <w:spacing w:before="0" w:after="0"/>
              <w:jc w:val="left"/>
              <w:rPr>
                <w:sz w:val="22"/>
                <w:szCs w:val="22"/>
              </w:rPr>
            </w:pPr>
            <w:r w:rsidRPr="00C37955">
              <w:rPr>
                <w:sz w:val="22"/>
                <w:szCs w:val="22"/>
              </w:rPr>
              <w:t>Среднедушевой денежный доход на одного жителя, тыс. руб.</w:t>
            </w:r>
          </w:p>
        </w:tc>
        <w:tc>
          <w:tcPr>
            <w:tcW w:w="1134"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4,27</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4,8</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107</w:t>
            </w:r>
          </w:p>
        </w:tc>
        <w:tc>
          <w:tcPr>
            <w:tcW w:w="993"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5,4</w:t>
            </w:r>
          </w:p>
        </w:tc>
        <w:tc>
          <w:tcPr>
            <w:tcW w:w="992" w:type="dxa"/>
            <w:tcBorders>
              <w:top w:val="nil"/>
              <w:left w:val="nil"/>
              <w:bottom w:val="single" w:sz="4" w:space="0" w:color="auto"/>
              <w:right w:val="single" w:sz="8"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100</w:t>
            </w:r>
          </w:p>
        </w:tc>
      </w:tr>
      <w:tr w:rsidR="00CB0105" w:rsidRPr="00C37955" w:rsidTr="00CB0105">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CB0105" w:rsidRPr="00C37955" w:rsidRDefault="00CB0105" w:rsidP="00CB0105">
            <w:pPr>
              <w:spacing w:before="0" w:after="0"/>
              <w:jc w:val="left"/>
              <w:rPr>
                <w:sz w:val="22"/>
                <w:szCs w:val="22"/>
              </w:rPr>
            </w:pPr>
            <w:r w:rsidRPr="00C37955">
              <w:rPr>
                <w:sz w:val="22"/>
                <w:szCs w:val="22"/>
              </w:rPr>
              <w:t>Численность экономически активного населения, тыс. чел.</w:t>
            </w:r>
          </w:p>
        </w:tc>
        <w:tc>
          <w:tcPr>
            <w:tcW w:w="1134"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0,512</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0,519</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101</w:t>
            </w:r>
          </w:p>
        </w:tc>
        <w:tc>
          <w:tcPr>
            <w:tcW w:w="993"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0,515</w:t>
            </w:r>
          </w:p>
        </w:tc>
        <w:tc>
          <w:tcPr>
            <w:tcW w:w="992" w:type="dxa"/>
            <w:tcBorders>
              <w:top w:val="nil"/>
              <w:left w:val="nil"/>
              <w:bottom w:val="single" w:sz="4" w:space="0" w:color="auto"/>
              <w:right w:val="single" w:sz="8"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99</w:t>
            </w:r>
          </w:p>
        </w:tc>
      </w:tr>
      <w:tr w:rsidR="00CB0105" w:rsidRPr="00C37955" w:rsidTr="00CB0105">
        <w:trPr>
          <w:trHeight w:val="30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CB0105" w:rsidRPr="00C37955" w:rsidRDefault="00CB0105" w:rsidP="00CB0105">
            <w:pPr>
              <w:spacing w:before="0" w:after="0"/>
              <w:jc w:val="left"/>
              <w:rPr>
                <w:sz w:val="22"/>
                <w:szCs w:val="22"/>
              </w:rPr>
            </w:pPr>
            <w:r w:rsidRPr="00C37955">
              <w:rPr>
                <w:sz w:val="22"/>
                <w:szCs w:val="22"/>
              </w:rPr>
              <w:t>Численность занятых в экономике, тыс. чел.</w:t>
            </w:r>
          </w:p>
        </w:tc>
        <w:tc>
          <w:tcPr>
            <w:tcW w:w="1134"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0,462</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0,468</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101</w:t>
            </w:r>
          </w:p>
        </w:tc>
        <w:tc>
          <w:tcPr>
            <w:tcW w:w="993"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0,464</w:t>
            </w:r>
          </w:p>
        </w:tc>
        <w:tc>
          <w:tcPr>
            <w:tcW w:w="992" w:type="dxa"/>
            <w:tcBorders>
              <w:top w:val="nil"/>
              <w:left w:val="nil"/>
              <w:bottom w:val="single" w:sz="4" w:space="0" w:color="auto"/>
              <w:right w:val="single" w:sz="8"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99</w:t>
            </w:r>
          </w:p>
        </w:tc>
      </w:tr>
      <w:tr w:rsidR="00CB0105" w:rsidRPr="00C37955" w:rsidTr="00CB0105">
        <w:trPr>
          <w:trHeight w:val="57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CB0105" w:rsidRPr="00C37955" w:rsidRDefault="00CB0105" w:rsidP="00CB0105">
            <w:pPr>
              <w:spacing w:before="0" w:after="0"/>
              <w:jc w:val="left"/>
              <w:rPr>
                <w:sz w:val="22"/>
                <w:szCs w:val="22"/>
              </w:rPr>
            </w:pPr>
            <w:r w:rsidRPr="00C37955">
              <w:rPr>
                <w:sz w:val="22"/>
                <w:szCs w:val="22"/>
              </w:rPr>
              <w:t>Номинальная начисленная среднемесячная заработная плата, тыс. руб.</w:t>
            </w:r>
          </w:p>
        </w:tc>
        <w:tc>
          <w:tcPr>
            <w:tcW w:w="1134"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10,7</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12</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112</w:t>
            </w:r>
          </w:p>
        </w:tc>
        <w:tc>
          <w:tcPr>
            <w:tcW w:w="993"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12,3</w:t>
            </w:r>
          </w:p>
        </w:tc>
        <w:tc>
          <w:tcPr>
            <w:tcW w:w="992" w:type="dxa"/>
            <w:tcBorders>
              <w:top w:val="nil"/>
              <w:left w:val="nil"/>
              <w:bottom w:val="single" w:sz="4" w:space="0" w:color="auto"/>
              <w:right w:val="single" w:sz="8"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103</w:t>
            </w:r>
          </w:p>
        </w:tc>
      </w:tr>
      <w:tr w:rsidR="00CB0105" w:rsidRPr="00C37955" w:rsidTr="00CB0105">
        <w:trPr>
          <w:trHeight w:val="57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CB0105" w:rsidRPr="00C37955" w:rsidRDefault="00CB0105" w:rsidP="00CB0105">
            <w:pPr>
              <w:spacing w:before="0" w:after="0"/>
              <w:jc w:val="left"/>
              <w:rPr>
                <w:sz w:val="22"/>
                <w:szCs w:val="22"/>
              </w:rPr>
            </w:pPr>
            <w:r w:rsidRPr="00C37955">
              <w:rPr>
                <w:sz w:val="22"/>
                <w:szCs w:val="22"/>
              </w:rPr>
              <w:t>Численность занятых в личных подсобных хозяйствах,       тыс. чел.</w:t>
            </w:r>
          </w:p>
        </w:tc>
        <w:tc>
          <w:tcPr>
            <w:tcW w:w="1134"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0,75</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0,8</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106,7</w:t>
            </w:r>
          </w:p>
        </w:tc>
        <w:tc>
          <w:tcPr>
            <w:tcW w:w="993"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0,83</w:t>
            </w:r>
          </w:p>
        </w:tc>
        <w:tc>
          <w:tcPr>
            <w:tcW w:w="992" w:type="dxa"/>
            <w:tcBorders>
              <w:top w:val="nil"/>
              <w:left w:val="nil"/>
              <w:bottom w:val="single" w:sz="4" w:space="0" w:color="auto"/>
              <w:right w:val="single" w:sz="8"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103,8</w:t>
            </w:r>
          </w:p>
        </w:tc>
      </w:tr>
      <w:tr w:rsidR="00CB0105" w:rsidRPr="00C37955" w:rsidTr="00CB0105">
        <w:trPr>
          <w:trHeight w:val="570"/>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CB0105" w:rsidRPr="00C37955" w:rsidRDefault="00CB0105" w:rsidP="00CB0105">
            <w:pPr>
              <w:spacing w:before="0" w:after="0"/>
              <w:jc w:val="left"/>
              <w:rPr>
                <w:sz w:val="22"/>
                <w:szCs w:val="22"/>
              </w:rPr>
            </w:pPr>
            <w:r w:rsidRPr="00C37955">
              <w:rPr>
                <w:sz w:val="22"/>
                <w:szCs w:val="22"/>
              </w:rPr>
              <w:t>Среднемесячные доходы занятых в личных подсобных хозяйствах, тыс.руб.</w:t>
            </w:r>
          </w:p>
        </w:tc>
        <w:tc>
          <w:tcPr>
            <w:tcW w:w="1134"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8,34</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8,4</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100,7</w:t>
            </w:r>
          </w:p>
        </w:tc>
        <w:tc>
          <w:tcPr>
            <w:tcW w:w="993"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8,9</w:t>
            </w:r>
          </w:p>
        </w:tc>
        <w:tc>
          <w:tcPr>
            <w:tcW w:w="992" w:type="dxa"/>
            <w:tcBorders>
              <w:top w:val="nil"/>
              <w:left w:val="nil"/>
              <w:bottom w:val="single" w:sz="4" w:space="0" w:color="auto"/>
              <w:right w:val="single" w:sz="8"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106</w:t>
            </w:r>
          </w:p>
        </w:tc>
      </w:tr>
      <w:tr w:rsidR="00CB0105" w:rsidRPr="00C37955" w:rsidTr="00CB0105">
        <w:trPr>
          <w:trHeight w:val="300"/>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CB0105" w:rsidRPr="00C37955" w:rsidRDefault="00CB0105" w:rsidP="00CB0105">
            <w:pPr>
              <w:spacing w:before="0" w:after="0"/>
              <w:jc w:val="left"/>
              <w:rPr>
                <w:sz w:val="22"/>
                <w:szCs w:val="22"/>
              </w:rPr>
            </w:pPr>
            <w:r w:rsidRPr="00C37955">
              <w:rPr>
                <w:sz w:val="22"/>
                <w:szCs w:val="22"/>
              </w:rPr>
              <w:t>Численность зарегистрированных безработных, чел.</w:t>
            </w:r>
          </w:p>
        </w:tc>
        <w:tc>
          <w:tcPr>
            <w:tcW w:w="1134"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12</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12</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100</w:t>
            </w:r>
          </w:p>
        </w:tc>
        <w:tc>
          <w:tcPr>
            <w:tcW w:w="993"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10</w:t>
            </w:r>
          </w:p>
        </w:tc>
        <w:tc>
          <w:tcPr>
            <w:tcW w:w="992" w:type="dxa"/>
            <w:tcBorders>
              <w:top w:val="nil"/>
              <w:left w:val="nil"/>
              <w:bottom w:val="single" w:sz="4" w:space="0" w:color="auto"/>
              <w:right w:val="single" w:sz="8"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83</w:t>
            </w:r>
          </w:p>
        </w:tc>
      </w:tr>
      <w:tr w:rsidR="00CB0105" w:rsidRPr="00C37955" w:rsidTr="00CB0105">
        <w:trPr>
          <w:trHeight w:val="570"/>
        </w:trPr>
        <w:tc>
          <w:tcPr>
            <w:tcW w:w="4835" w:type="dxa"/>
            <w:tcBorders>
              <w:top w:val="nil"/>
              <w:left w:val="single" w:sz="8" w:space="0" w:color="auto"/>
              <w:bottom w:val="single" w:sz="4" w:space="0" w:color="auto"/>
              <w:right w:val="single" w:sz="4" w:space="0" w:color="auto"/>
            </w:tcBorders>
            <w:shd w:val="clear" w:color="auto" w:fill="auto"/>
            <w:vAlign w:val="center"/>
            <w:hideMark/>
          </w:tcPr>
          <w:p w:rsidR="00CB0105" w:rsidRPr="00C37955" w:rsidRDefault="00CB0105" w:rsidP="00CB0105">
            <w:pPr>
              <w:spacing w:before="0" w:after="0"/>
              <w:jc w:val="left"/>
              <w:rPr>
                <w:sz w:val="22"/>
                <w:szCs w:val="22"/>
              </w:rPr>
            </w:pPr>
            <w:r w:rsidRPr="00C37955">
              <w:rPr>
                <w:sz w:val="22"/>
                <w:szCs w:val="22"/>
              </w:rPr>
              <w:t xml:space="preserve">Уровень регистрируемой безработицы, в % к численности трудоспособного населения в </w:t>
            </w:r>
            <w:r w:rsidRPr="00C37955">
              <w:rPr>
                <w:sz w:val="22"/>
                <w:szCs w:val="22"/>
              </w:rPr>
              <w:lastRenderedPageBreak/>
              <w:t>трудоспособном возрасте</w:t>
            </w:r>
          </w:p>
        </w:tc>
        <w:tc>
          <w:tcPr>
            <w:tcW w:w="1134"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lastRenderedPageBreak/>
              <w:t>1,5</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1,3</w:t>
            </w:r>
          </w:p>
        </w:tc>
        <w:tc>
          <w:tcPr>
            <w:tcW w:w="992"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87</w:t>
            </w:r>
          </w:p>
        </w:tc>
        <w:tc>
          <w:tcPr>
            <w:tcW w:w="993" w:type="dxa"/>
            <w:tcBorders>
              <w:top w:val="nil"/>
              <w:left w:val="nil"/>
              <w:bottom w:val="single" w:sz="4" w:space="0" w:color="auto"/>
              <w:right w:val="single" w:sz="4"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1,2</w:t>
            </w:r>
          </w:p>
        </w:tc>
        <w:tc>
          <w:tcPr>
            <w:tcW w:w="992" w:type="dxa"/>
            <w:tcBorders>
              <w:top w:val="nil"/>
              <w:left w:val="nil"/>
              <w:bottom w:val="single" w:sz="4" w:space="0" w:color="auto"/>
              <w:right w:val="single" w:sz="8" w:space="0" w:color="auto"/>
            </w:tcBorders>
            <w:shd w:val="clear" w:color="auto" w:fill="auto"/>
            <w:noWrap/>
            <w:vAlign w:val="bottom"/>
            <w:hideMark/>
          </w:tcPr>
          <w:p w:rsidR="00CB0105" w:rsidRPr="00C37955" w:rsidRDefault="00CB0105" w:rsidP="00CB0105">
            <w:pPr>
              <w:spacing w:before="0" w:after="0"/>
              <w:jc w:val="right"/>
              <w:rPr>
                <w:sz w:val="22"/>
                <w:szCs w:val="22"/>
              </w:rPr>
            </w:pPr>
            <w:r w:rsidRPr="00C37955">
              <w:rPr>
                <w:sz w:val="22"/>
                <w:szCs w:val="22"/>
              </w:rPr>
              <w:t>92</w:t>
            </w:r>
          </w:p>
        </w:tc>
      </w:tr>
    </w:tbl>
    <w:p w:rsidR="00FC0BE8" w:rsidRPr="00C02FB9" w:rsidRDefault="00FC0BE8" w:rsidP="00C84D68">
      <w:pPr>
        <w:spacing w:before="0" w:after="0"/>
        <w:ind w:firstLine="567"/>
        <w:rPr>
          <w:b/>
          <w:highlight w:val="yellow"/>
        </w:rPr>
      </w:pPr>
    </w:p>
    <w:p w:rsidR="00655703" w:rsidRPr="00C02FB9" w:rsidRDefault="00655703" w:rsidP="0037477A">
      <w:pPr>
        <w:spacing w:before="0" w:after="0"/>
        <w:ind w:right="284" w:firstLine="709"/>
        <w:rPr>
          <w:highlight w:val="yellow"/>
        </w:rPr>
      </w:pPr>
      <w:bookmarkStart w:id="13" w:name="_Toc344218073"/>
    </w:p>
    <w:p w:rsidR="00580F1E" w:rsidRPr="006E7F09" w:rsidRDefault="00B978D1" w:rsidP="00580F1E">
      <w:pPr>
        <w:pStyle w:val="22"/>
        <w:spacing w:before="0" w:after="0"/>
        <w:ind w:left="578" w:hanging="578"/>
        <w:rPr>
          <w:rStyle w:val="a8"/>
          <w:i w:val="0"/>
          <w:sz w:val="26"/>
        </w:rPr>
      </w:pPr>
      <w:r>
        <w:rPr>
          <w:rStyle w:val="a8"/>
          <w:i w:val="0"/>
          <w:sz w:val="26"/>
        </w:rPr>
        <w:t>1.1.7</w:t>
      </w:r>
      <w:r w:rsidR="00580F1E" w:rsidRPr="006E7F09">
        <w:rPr>
          <w:rStyle w:val="a8"/>
          <w:i w:val="0"/>
          <w:sz w:val="26"/>
        </w:rPr>
        <w:t xml:space="preserve">. Планы и программы развития </w:t>
      </w:r>
      <w:bookmarkEnd w:id="13"/>
      <w:r w:rsidR="00C02FB9" w:rsidRPr="006E7F09">
        <w:rPr>
          <w:rStyle w:val="a8"/>
          <w:i w:val="0"/>
          <w:sz w:val="26"/>
        </w:rPr>
        <w:t>Рудьевского</w:t>
      </w:r>
      <w:r w:rsidR="00580F1E" w:rsidRPr="006E7F09">
        <w:rPr>
          <w:rStyle w:val="a8"/>
          <w:i w:val="0"/>
          <w:sz w:val="26"/>
        </w:rPr>
        <w:t xml:space="preserve"> сельского поселения</w:t>
      </w:r>
      <w:r w:rsidR="00346518" w:rsidRPr="006E7F09">
        <w:rPr>
          <w:rStyle w:val="a8"/>
          <w:i w:val="0"/>
          <w:sz w:val="26"/>
        </w:rPr>
        <w:t>.</w:t>
      </w:r>
    </w:p>
    <w:p w:rsidR="00580F1E" w:rsidRPr="00C02FB9" w:rsidRDefault="00580F1E" w:rsidP="00580F1E">
      <w:pPr>
        <w:spacing w:before="0" w:after="0"/>
        <w:rPr>
          <w:sz w:val="26"/>
          <w:highlight w:val="yellow"/>
        </w:rPr>
      </w:pPr>
    </w:p>
    <w:p w:rsidR="006E7F09" w:rsidRPr="00B06997" w:rsidRDefault="006E7F09" w:rsidP="006E7F09">
      <w:pPr>
        <w:spacing w:before="0" w:after="0"/>
        <w:ind w:firstLine="709"/>
      </w:pPr>
      <w:bookmarkStart w:id="14" w:name="_Toc344218074"/>
      <w:r w:rsidRPr="00AF2ACC">
        <w:rPr>
          <w:color w:val="000000"/>
        </w:rPr>
        <w:t xml:space="preserve">Основные направления социально-экономического развития </w:t>
      </w:r>
      <w:r w:rsidR="00441D1A" w:rsidRPr="006E7F09">
        <w:rPr>
          <w:rStyle w:val="a8"/>
          <w:i w:val="0"/>
          <w:sz w:val="26"/>
        </w:rPr>
        <w:t>Рудьевского</w:t>
      </w:r>
      <w:r>
        <w:rPr>
          <w:color w:val="000000"/>
        </w:rPr>
        <w:t xml:space="preserve"> </w:t>
      </w:r>
      <w:r w:rsidRPr="00AF2ACC">
        <w:rPr>
          <w:color w:val="000000"/>
        </w:rPr>
        <w:t xml:space="preserve">сельского поселения определены на основе комплексных и целевых региональных и муниципальных программ, других документов стратегического характера, в частности по </w:t>
      </w:r>
      <w:r w:rsidRPr="00B06997">
        <w:t>развитию системы коммунальной инфраструктуры.</w:t>
      </w:r>
    </w:p>
    <w:p w:rsidR="00434757" w:rsidRPr="00932C53" w:rsidRDefault="00434757" w:rsidP="00434757">
      <w:pPr>
        <w:spacing w:before="0" w:after="0"/>
        <w:ind w:firstLine="709"/>
      </w:pPr>
      <w:r w:rsidRPr="00AF2ACC">
        <w:t>Собственных программ по развитию, в частности системы коммунальной инфраструктуры, в муниц</w:t>
      </w:r>
      <w:r>
        <w:t>ипальном образовании не принято</w:t>
      </w:r>
      <w:r w:rsidRPr="00291677">
        <w:rPr>
          <w:color w:val="FF0000"/>
        </w:rPr>
        <w:t xml:space="preserve">. </w:t>
      </w:r>
      <w:r w:rsidRPr="00AF2ACC">
        <w:t xml:space="preserve">Муниципальное образование </w:t>
      </w:r>
      <w:r>
        <w:t xml:space="preserve">также </w:t>
      </w:r>
      <w:r w:rsidRPr="00AF2ACC">
        <w:t xml:space="preserve">реализует стратегию и другие документы социально-экономического развития </w:t>
      </w:r>
      <w:r w:rsidRPr="00932C53">
        <w:t xml:space="preserve">муниципального образования </w:t>
      </w:r>
      <w:r>
        <w:t>Отрадненского</w:t>
      </w:r>
      <w:r w:rsidRPr="00932C53">
        <w:t xml:space="preserve">   района, это в первую очередь:</w:t>
      </w:r>
    </w:p>
    <w:p w:rsidR="00434757" w:rsidRPr="00AD3D3B" w:rsidRDefault="00434757" w:rsidP="00434757">
      <w:pPr>
        <w:spacing w:before="0" w:after="0"/>
        <w:ind w:firstLine="709"/>
        <w:rPr>
          <w:color w:val="000000"/>
        </w:rPr>
      </w:pPr>
      <w:r w:rsidRPr="00932C53">
        <w:rPr>
          <w:color w:val="000000"/>
        </w:rPr>
        <w:t xml:space="preserve">- Стратегия социально-экономического  развития муниципального образования </w:t>
      </w:r>
      <w:r>
        <w:rPr>
          <w:color w:val="000000"/>
        </w:rPr>
        <w:t>Отрадненский</w:t>
      </w:r>
      <w:r w:rsidRPr="00932C53">
        <w:rPr>
          <w:color w:val="000000"/>
        </w:rPr>
        <w:t xml:space="preserve"> район до 2020 года;</w:t>
      </w:r>
    </w:p>
    <w:p w:rsidR="00434757" w:rsidRDefault="00434757" w:rsidP="00434757">
      <w:pPr>
        <w:spacing w:before="0" w:after="0"/>
        <w:ind w:firstLine="709"/>
        <w:rPr>
          <w:color w:val="000000"/>
        </w:rPr>
      </w:pPr>
      <w:r w:rsidRPr="00AD3D3B">
        <w:rPr>
          <w:color w:val="000000"/>
        </w:rPr>
        <w:t xml:space="preserve">- Стратегия инвестиционного развития муниципального образования </w:t>
      </w:r>
      <w:r>
        <w:rPr>
          <w:color w:val="000000"/>
        </w:rPr>
        <w:t>Отрадненский район до 2020 года.</w:t>
      </w:r>
    </w:p>
    <w:p w:rsidR="004C2EA0" w:rsidRPr="00C02FB9" w:rsidRDefault="004C2EA0" w:rsidP="00580F1E">
      <w:pPr>
        <w:pStyle w:val="22"/>
        <w:spacing w:before="0" w:after="0"/>
        <w:ind w:left="0" w:firstLine="0"/>
        <w:rPr>
          <w:rStyle w:val="a8"/>
          <w:i w:val="0"/>
          <w:sz w:val="26"/>
          <w:szCs w:val="26"/>
          <w:highlight w:val="yellow"/>
        </w:rPr>
      </w:pPr>
    </w:p>
    <w:p w:rsidR="00793DA9" w:rsidRPr="002F2A70" w:rsidRDefault="00A122DB" w:rsidP="00FE4293">
      <w:pPr>
        <w:pStyle w:val="22"/>
        <w:spacing w:before="0" w:after="0"/>
        <w:ind w:left="578" w:hanging="578"/>
        <w:rPr>
          <w:rStyle w:val="a8"/>
          <w:i w:val="0"/>
          <w:sz w:val="26"/>
          <w:szCs w:val="26"/>
        </w:rPr>
      </w:pPr>
      <w:r w:rsidRPr="002F2A70">
        <w:rPr>
          <w:rStyle w:val="a8"/>
          <w:i w:val="0"/>
          <w:sz w:val="26"/>
          <w:szCs w:val="26"/>
        </w:rPr>
        <w:t xml:space="preserve">1.2. Прогноз численности </w:t>
      </w:r>
      <w:r w:rsidR="00686CF5" w:rsidRPr="002F2A70">
        <w:rPr>
          <w:rStyle w:val="a8"/>
          <w:i w:val="0"/>
          <w:sz w:val="26"/>
          <w:szCs w:val="26"/>
        </w:rPr>
        <w:t xml:space="preserve"> </w:t>
      </w:r>
      <w:r w:rsidR="00C02FB9" w:rsidRPr="002F2A70">
        <w:rPr>
          <w:rStyle w:val="a8"/>
          <w:i w:val="0"/>
          <w:sz w:val="26"/>
          <w:szCs w:val="26"/>
        </w:rPr>
        <w:t>Рудьевского</w:t>
      </w:r>
      <w:r w:rsidR="00686CF5" w:rsidRPr="002F2A70">
        <w:rPr>
          <w:rStyle w:val="a8"/>
          <w:i w:val="0"/>
          <w:sz w:val="26"/>
          <w:szCs w:val="26"/>
        </w:rPr>
        <w:t xml:space="preserve"> сельского</w:t>
      </w:r>
      <w:r w:rsidR="000A3800" w:rsidRPr="002F2A70">
        <w:rPr>
          <w:rStyle w:val="a8"/>
          <w:i w:val="0"/>
          <w:sz w:val="26"/>
          <w:szCs w:val="26"/>
        </w:rPr>
        <w:t xml:space="preserve"> поселения</w:t>
      </w:r>
      <w:bookmarkEnd w:id="14"/>
      <w:r w:rsidR="00346518" w:rsidRPr="002F2A70">
        <w:rPr>
          <w:rStyle w:val="a8"/>
          <w:i w:val="0"/>
          <w:sz w:val="26"/>
          <w:szCs w:val="26"/>
        </w:rPr>
        <w:t>.</w:t>
      </w:r>
    </w:p>
    <w:p w:rsidR="00085164" w:rsidRPr="00C02FB9" w:rsidRDefault="00085164" w:rsidP="00BE6B3B">
      <w:pPr>
        <w:spacing w:before="0" w:after="0"/>
        <w:ind w:firstLine="567"/>
        <w:rPr>
          <w:highlight w:val="yellow"/>
        </w:rPr>
      </w:pPr>
    </w:p>
    <w:p w:rsidR="002F2A70" w:rsidRPr="002F2A70" w:rsidRDefault="002F2A70" w:rsidP="002F2A70">
      <w:pPr>
        <w:spacing w:before="0" w:after="0"/>
        <w:ind w:firstLine="709"/>
        <w:rPr>
          <w:szCs w:val="28"/>
        </w:rPr>
      </w:pPr>
      <w:bookmarkStart w:id="15" w:name="_Toc344218075"/>
      <w:r w:rsidRPr="002F2A70">
        <w:rPr>
          <w:szCs w:val="28"/>
        </w:rP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2F2A70" w:rsidRPr="002F2A70" w:rsidRDefault="002F2A70" w:rsidP="002F2A70">
      <w:pPr>
        <w:spacing w:before="0" w:after="0"/>
        <w:ind w:firstLine="709"/>
        <w:rPr>
          <w:szCs w:val="28"/>
        </w:rPr>
      </w:pPr>
      <w:r w:rsidRPr="002F2A70">
        <w:rPr>
          <w:szCs w:val="28"/>
        </w:rPr>
        <w:t>Настоящим проектом при определении прогнозной численности населения Рудьевского сельского поселения учитываются положения «Концепции демографического развития Российской Федерации на период до 2015 года» и «Концепции демографического развития Российской Федерации на период до 2025 года», где в качестве основных приоритетов региональной демографической политики выделены – повышение рождаемости и укрепление семьи, снижение смертности и рост продолжительности жизни, оптимизация миграционных процессов.</w:t>
      </w:r>
    </w:p>
    <w:p w:rsidR="002F2A70" w:rsidRPr="002F2A70" w:rsidRDefault="002F2A70" w:rsidP="002F2A70">
      <w:pPr>
        <w:spacing w:before="0" w:after="0"/>
        <w:ind w:firstLine="709"/>
        <w:rPr>
          <w:szCs w:val="28"/>
        </w:rPr>
      </w:pPr>
      <w:r w:rsidRPr="002F2A70">
        <w:rPr>
          <w:szCs w:val="28"/>
        </w:rPr>
        <w:t>Исходя из этого,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2F2A70" w:rsidRPr="002F2A70" w:rsidRDefault="002F2A70" w:rsidP="002F2A70">
      <w:pPr>
        <w:widowControl w:val="0"/>
        <w:suppressAutoHyphens/>
        <w:spacing w:before="0" w:after="0"/>
        <w:ind w:firstLine="709"/>
        <w:rPr>
          <w:rFonts w:eastAsia="Arial Unicode MS"/>
          <w:szCs w:val="28"/>
        </w:rPr>
      </w:pPr>
      <w:r w:rsidRPr="002F2A70">
        <w:rPr>
          <w:rFonts w:eastAsia="Arial Unicode MS"/>
          <w:szCs w:val="28"/>
        </w:rPr>
        <w:t>Прогноз численности населения произведен по следующим проектным этапам:</w:t>
      </w:r>
    </w:p>
    <w:p w:rsidR="002F2A70" w:rsidRPr="002F2A70" w:rsidRDefault="002F2A70" w:rsidP="00BF4342">
      <w:pPr>
        <w:widowControl w:val="0"/>
        <w:numPr>
          <w:ilvl w:val="0"/>
          <w:numId w:val="21"/>
        </w:numPr>
        <w:suppressAutoHyphens/>
        <w:spacing w:before="0" w:after="0"/>
        <w:ind w:left="0" w:firstLine="709"/>
        <w:jc w:val="left"/>
        <w:rPr>
          <w:rFonts w:eastAsia="Arial Unicode MS"/>
          <w:szCs w:val="28"/>
        </w:rPr>
      </w:pPr>
      <w:r w:rsidRPr="002F2A70">
        <w:rPr>
          <w:rFonts w:eastAsia="Arial Unicode MS"/>
          <w:szCs w:val="28"/>
        </w:rPr>
        <w:t>I очередь – ориентировочно до 2015 год;</w:t>
      </w:r>
    </w:p>
    <w:p w:rsidR="002F2A70" w:rsidRPr="002F2A70" w:rsidRDefault="002F2A70" w:rsidP="00BF4342">
      <w:pPr>
        <w:widowControl w:val="0"/>
        <w:numPr>
          <w:ilvl w:val="0"/>
          <w:numId w:val="21"/>
        </w:numPr>
        <w:suppressAutoHyphens/>
        <w:spacing w:before="0" w:after="0"/>
        <w:ind w:left="0" w:firstLine="709"/>
        <w:jc w:val="left"/>
        <w:rPr>
          <w:rFonts w:eastAsia="Arial Unicode MS"/>
          <w:szCs w:val="28"/>
        </w:rPr>
      </w:pPr>
      <w:r w:rsidRPr="002F2A70">
        <w:rPr>
          <w:rFonts w:eastAsia="Arial Unicode MS"/>
          <w:szCs w:val="28"/>
        </w:rPr>
        <w:t>расчетный срок – ориентировочно до 2030 год.</w:t>
      </w:r>
    </w:p>
    <w:p w:rsidR="002F2A70" w:rsidRPr="002F2A70" w:rsidRDefault="002F2A70" w:rsidP="002F2A70">
      <w:pPr>
        <w:suppressAutoHyphens/>
        <w:spacing w:before="0" w:after="0"/>
        <w:ind w:firstLine="709"/>
        <w:rPr>
          <w:szCs w:val="28"/>
          <w:lang w:eastAsia="ar-SA"/>
        </w:rPr>
      </w:pPr>
      <w:r w:rsidRPr="002F2A70">
        <w:rPr>
          <w:szCs w:val="28"/>
          <w:lang w:eastAsia="ar-SA"/>
        </w:rPr>
        <w:t>В качестве базового года для прогнозных расчетов принят 2009 год.</w:t>
      </w:r>
    </w:p>
    <w:p w:rsidR="002F2A70" w:rsidRPr="002F2A70" w:rsidRDefault="002F2A70" w:rsidP="002F2A70">
      <w:pPr>
        <w:widowControl w:val="0"/>
        <w:suppressAutoHyphens/>
        <w:spacing w:before="0" w:after="0"/>
        <w:ind w:firstLine="709"/>
        <w:rPr>
          <w:rFonts w:eastAsia="Arial Unicode MS"/>
          <w:szCs w:val="28"/>
        </w:rPr>
      </w:pPr>
      <w:r w:rsidRPr="002F2A70">
        <w:rPr>
          <w:rFonts w:eastAsia="Arial Unicode MS"/>
          <w:szCs w:val="28"/>
        </w:rPr>
        <w:t>При выполнении прогноза численности населения проектом использованы следующие материалы:</w:t>
      </w:r>
    </w:p>
    <w:p w:rsidR="002F2A70" w:rsidRPr="002F2A70" w:rsidRDefault="002F2A70" w:rsidP="00BF4342">
      <w:pPr>
        <w:widowControl w:val="0"/>
        <w:numPr>
          <w:ilvl w:val="0"/>
          <w:numId w:val="22"/>
        </w:numPr>
        <w:tabs>
          <w:tab w:val="left" w:pos="993"/>
        </w:tabs>
        <w:suppressAutoHyphens/>
        <w:spacing w:before="0" w:after="0"/>
        <w:ind w:left="0" w:firstLine="709"/>
        <w:jc w:val="left"/>
        <w:rPr>
          <w:rFonts w:eastAsia="Arial Unicode MS"/>
          <w:szCs w:val="28"/>
          <w:lang w:eastAsia="en-US" w:bidi="en-US"/>
        </w:rPr>
      </w:pPr>
      <w:r w:rsidRPr="002F2A70">
        <w:rPr>
          <w:rFonts w:eastAsia="Arial Unicode MS"/>
          <w:szCs w:val="28"/>
          <w:lang w:eastAsia="en-US" w:bidi="en-US"/>
        </w:rPr>
        <w:t>данные по Всероссийской переписи населения 2002 года (статистический сборник «Итоги Всероссийской переписи населения 2002 года по Краснодарскому краю»);</w:t>
      </w:r>
    </w:p>
    <w:p w:rsidR="002F2A70" w:rsidRPr="002F2A70" w:rsidRDefault="002F2A70" w:rsidP="00BF4342">
      <w:pPr>
        <w:widowControl w:val="0"/>
        <w:numPr>
          <w:ilvl w:val="0"/>
          <w:numId w:val="22"/>
        </w:numPr>
        <w:tabs>
          <w:tab w:val="left" w:pos="993"/>
        </w:tabs>
        <w:suppressAutoHyphens/>
        <w:spacing w:before="0" w:after="0"/>
        <w:ind w:left="0" w:firstLine="709"/>
        <w:jc w:val="left"/>
        <w:rPr>
          <w:rFonts w:eastAsia="Arial Unicode MS"/>
          <w:szCs w:val="28"/>
          <w:lang w:eastAsia="en-US" w:bidi="en-US"/>
        </w:rPr>
      </w:pPr>
      <w:r w:rsidRPr="002F2A70">
        <w:rPr>
          <w:rFonts w:eastAsia="Arial Unicode MS"/>
          <w:szCs w:val="28"/>
          <w:lang w:eastAsia="en-US" w:bidi="en-US"/>
        </w:rPr>
        <w:t xml:space="preserve">сведения о численности населения, естественном и механическом движении населения по Отрадненскому району (статистические сборники «Районы и города Краснодарского края » с 2002 г. по 2008 г.). </w:t>
      </w:r>
    </w:p>
    <w:p w:rsidR="002F2A70" w:rsidRPr="002F2A70" w:rsidRDefault="002F2A70" w:rsidP="002F2A70">
      <w:pPr>
        <w:spacing w:before="0" w:after="0"/>
        <w:ind w:firstLine="709"/>
        <w:rPr>
          <w:rFonts w:eastAsia="Arial Unicode MS"/>
          <w:szCs w:val="28"/>
        </w:rPr>
      </w:pPr>
      <w:r w:rsidRPr="002F2A70">
        <w:rPr>
          <w:rFonts w:eastAsia="Arial Unicode MS"/>
          <w:szCs w:val="28"/>
        </w:rPr>
        <w:t>Расчет прогнозной численности населения учитывает особенности развития, как территории района, так и поселения, а именно:</w:t>
      </w:r>
    </w:p>
    <w:p w:rsidR="002F2A70" w:rsidRPr="002F2A70" w:rsidRDefault="002F2A70" w:rsidP="00BF4342">
      <w:pPr>
        <w:numPr>
          <w:ilvl w:val="0"/>
          <w:numId w:val="50"/>
        </w:numPr>
        <w:tabs>
          <w:tab w:val="left" w:pos="993"/>
        </w:tabs>
        <w:suppressAutoHyphens/>
        <w:spacing w:before="0" w:after="0"/>
        <w:ind w:left="0" w:firstLine="709"/>
        <w:jc w:val="left"/>
        <w:rPr>
          <w:bCs/>
          <w:szCs w:val="28"/>
          <w:lang w:eastAsia="en-US" w:bidi="en-US"/>
        </w:rPr>
      </w:pPr>
      <w:r w:rsidRPr="002F2A70">
        <w:rPr>
          <w:bCs/>
          <w:szCs w:val="28"/>
          <w:lang w:eastAsia="en-US" w:bidi="en-US"/>
        </w:rPr>
        <w:t>Рудьевское сельское поселение в системе района по своему географическому положению является периферийным и тупиковым;</w:t>
      </w:r>
    </w:p>
    <w:p w:rsidR="002F2A70" w:rsidRPr="002F2A70" w:rsidRDefault="002F2A70" w:rsidP="00BF4342">
      <w:pPr>
        <w:numPr>
          <w:ilvl w:val="0"/>
          <w:numId w:val="50"/>
        </w:numPr>
        <w:tabs>
          <w:tab w:val="left" w:pos="993"/>
        </w:tabs>
        <w:suppressAutoHyphens/>
        <w:spacing w:before="0" w:after="0"/>
        <w:ind w:left="0" w:firstLine="709"/>
        <w:jc w:val="left"/>
        <w:rPr>
          <w:bCs/>
          <w:szCs w:val="28"/>
          <w:lang w:eastAsia="en-US" w:bidi="en-US"/>
        </w:rPr>
      </w:pPr>
      <w:r w:rsidRPr="002F2A70">
        <w:rPr>
          <w:bCs/>
          <w:szCs w:val="28"/>
          <w:lang w:eastAsia="en-US" w:bidi="en-US"/>
        </w:rPr>
        <w:t>экономика Рудьевского сельского поселения имеет монопрофильный характер;</w:t>
      </w:r>
    </w:p>
    <w:p w:rsidR="002F2A70" w:rsidRPr="002F2A70" w:rsidRDefault="002F2A70" w:rsidP="00BF4342">
      <w:pPr>
        <w:numPr>
          <w:ilvl w:val="0"/>
          <w:numId w:val="50"/>
        </w:numPr>
        <w:tabs>
          <w:tab w:val="left" w:pos="993"/>
        </w:tabs>
        <w:suppressAutoHyphens/>
        <w:spacing w:before="0" w:after="0"/>
        <w:ind w:left="0" w:firstLine="709"/>
        <w:jc w:val="left"/>
        <w:rPr>
          <w:bCs/>
          <w:szCs w:val="28"/>
          <w:lang w:eastAsia="en-US" w:bidi="en-US"/>
        </w:rPr>
      </w:pPr>
      <w:r w:rsidRPr="002F2A70">
        <w:rPr>
          <w:bCs/>
          <w:szCs w:val="28"/>
          <w:lang w:eastAsia="en-US" w:bidi="en-US"/>
        </w:rPr>
        <w:lastRenderedPageBreak/>
        <w:t>51 % населения проживает в административном центре поселения – в с. Рудь, который по уровню социально-экономического развития и в плане инвестиционной привлекательности территории выигрывает по сравнению с другими населёнными пунктами поселения. Следовательно, рост численности населения в административном центре будет происходить интенсивнее, прежде всего за счет внешней миграции из Краснодарского края и других регионов при условии реализации новых инвестиционных проектов.</w:t>
      </w:r>
    </w:p>
    <w:p w:rsidR="002F2A70" w:rsidRPr="002F2A70" w:rsidRDefault="002F2A70" w:rsidP="002F2A70">
      <w:pPr>
        <w:spacing w:before="0" w:after="0"/>
        <w:ind w:firstLine="709"/>
        <w:rPr>
          <w:bCs/>
          <w:szCs w:val="28"/>
          <w:lang w:eastAsia="en-US" w:bidi="en-US"/>
        </w:rPr>
      </w:pPr>
      <w:r w:rsidRPr="002F2A70">
        <w:rPr>
          <w:bCs/>
          <w:szCs w:val="28"/>
          <w:lang w:eastAsia="en-US" w:bidi="en-US"/>
        </w:rPr>
        <w:t>Проведенный территориальный анализ поселения показал,</w:t>
      </w:r>
      <w:r w:rsidRPr="002F2A70">
        <w:rPr>
          <w:bCs/>
          <w:szCs w:val="28"/>
        </w:rPr>
        <w:t xml:space="preserve"> что </w:t>
      </w:r>
      <w:r w:rsidRPr="002F2A70">
        <w:rPr>
          <w:bCs/>
          <w:szCs w:val="28"/>
          <w:lang w:eastAsia="en-US" w:bidi="en-US"/>
        </w:rPr>
        <w:t>населенные пункты имеют потенциал для территориального развития, что обеспечивает возможность их численного увеличения, как за счёт неосвоенных территорий внутри населенных пунктов, так и за счет уплотнения существующей жилой застройки.</w:t>
      </w:r>
    </w:p>
    <w:p w:rsidR="002F2A70" w:rsidRPr="002F2A70" w:rsidRDefault="002F2A70" w:rsidP="002F2A70">
      <w:pPr>
        <w:spacing w:before="0" w:after="0"/>
        <w:ind w:firstLine="709"/>
        <w:rPr>
          <w:bCs/>
          <w:szCs w:val="28"/>
          <w:lang w:eastAsia="en-US" w:bidi="en-US"/>
        </w:rPr>
      </w:pPr>
      <w:r w:rsidRPr="002F2A70">
        <w:rPr>
          <w:bCs/>
          <w:szCs w:val="28"/>
          <w:lang w:eastAsia="en-US" w:bidi="en-US"/>
        </w:rPr>
        <w:t>Основными показателями в прогнозе являются существующая и прогнозная численность населения Рудьевского сельского поселения.</w:t>
      </w:r>
    </w:p>
    <w:p w:rsidR="002F2A70" w:rsidRPr="002F2A70" w:rsidRDefault="002F2A70" w:rsidP="002F2A70">
      <w:pPr>
        <w:spacing w:before="0" w:after="0"/>
        <w:ind w:firstLine="709"/>
        <w:rPr>
          <w:bCs/>
          <w:szCs w:val="28"/>
          <w:lang w:eastAsia="en-US" w:bidi="en-US"/>
        </w:rPr>
      </w:pPr>
      <w:r w:rsidRPr="002F2A70">
        <w:rPr>
          <w:bCs/>
          <w:szCs w:val="28"/>
          <w:lang w:eastAsia="en-US" w:bidi="en-US"/>
        </w:rPr>
        <w:t>Существующая численность поселения принята согласно официальной статистической информации Краснодарского края «Сельские населенные пункты в Краснодарского края на 1 января 2009 года».</w:t>
      </w:r>
    </w:p>
    <w:p w:rsidR="002F2A70" w:rsidRPr="002F2A70" w:rsidRDefault="002F2A70" w:rsidP="002F2A70">
      <w:pPr>
        <w:spacing w:before="0" w:after="0"/>
        <w:ind w:firstLine="709"/>
        <w:rPr>
          <w:bCs/>
          <w:szCs w:val="28"/>
          <w:lang w:eastAsia="en-US" w:bidi="en-US"/>
        </w:rPr>
      </w:pPr>
      <w:r w:rsidRPr="002F2A70">
        <w:rPr>
          <w:bCs/>
          <w:szCs w:val="28"/>
          <w:lang w:eastAsia="en-US" w:bidi="en-US"/>
        </w:rPr>
        <w:t>Прогнозная численность населения принята согласно проведенным расчетам в схеме территориального планирования Отрадненского района Краснодарского края.</w:t>
      </w:r>
    </w:p>
    <w:p w:rsidR="002F2A70" w:rsidRPr="002F2A70" w:rsidRDefault="002F2A70" w:rsidP="002F2A70">
      <w:pPr>
        <w:spacing w:before="0" w:after="0"/>
        <w:ind w:firstLine="709"/>
        <w:rPr>
          <w:bCs/>
          <w:szCs w:val="28"/>
          <w:lang w:eastAsia="en-US" w:bidi="en-US"/>
        </w:rPr>
      </w:pPr>
      <w:r w:rsidRPr="002F2A70">
        <w:rPr>
          <w:bCs/>
          <w:szCs w:val="28"/>
          <w:lang w:eastAsia="en-US" w:bidi="en-US"/>
        </w:rPr>
        <w:t>Расчет основных показателей демографической ситуации проводился на основе метода трудового баланса, анализа сложившегося в последнее время состояния процессов воспроизводства населения, сдвигов в его половой и возрастной структуре, развития внешних миграционных процессов, территориальных внутренних перераспределений населения. Большое внимание уделялось анализу ряда социальных и экономических показателей районного и поселенческого уровня, в частности, учитывались занятость населения, уровень его жизни, миграционная привлекательность территории, устойчивость существующей экономической структуры на перспективу, экономико- и политико-географическое положение региона, природно-ресурсный потенциал территории, комфортность природной среды и т. д.</w:t>
      </w:r>
    </w:p>
    <w:p w:rsidR="002F2A70" w:rsidRPr="002F2A70" w:rsidRDefault="002F2A70" w:rsidP="002F2A70">
      <w:pPr>
        <w:spacing w:before="0" w:after="0"/>
        <w:ind w:firstLine="709"/>
        <w:rPr>
          <w:rFonts w:eastAsia="Arial Unicode MS"/>
          <w:szCs w:val="28"/>
        </w:rPr>
      </w:pPr>
      <w:r w:rsidRPr="002F2A70">
        <w:rPr>
          <w:bCs/>
          <w:szCs w:val="28"/>
          <w:lang w:eastAsia="en-US" w:bidi="en-US"/>
        </w:rPr>
        <w:t>В прогнозе численности населения заложены следующие тенденции</w:t>
      </w:r>
      <w:r w:rsidRPr="002F2A70">
        <w:rPr>
          <w:rFonts w:eastAsia="Arial Unicode MS"/>
          <w:szCs w:val="28"/>
        </w:rPr>
        <w:t xml:space="preserve"> на перспективу, обусловленные проведением в Краснодарском крае и непосредственно в Отрадненском районе эффективной демографической и миграционной политики:</w:t>
      </w:r>
    </w:p>
    <w:p w:rsidR="002F2A70" w:rsidRPr="002F2A70" w:rsidRDefault="002F2A70" w:rsidP="00BF4342">
      <w:pPr>
        <w:widowControl w:val="0"/>
        <w:numPr>
          <w:ilvl w:val="0"/>
          <w:numId w:val="20"/>
        </w:numPr>
        <w:suppressAutoHyphens/>
        <w:spacing w:before="0" w:after="0"/>
        <w:ind w:left="0" w:firstLine="709"/>
        <w:jc w:val="left"/>
        <w:rPr>
          <w:rFonts w:eastAsia="Arial Unicode MS"/>
          <w:szCs w:val="28"/>
        </w:rPr>
      </w:pPr>
      <w:r w:rsidRPr="002F2A70">
        <w:rPr>
          <w:rFonts w:eastAsia="Arial Unicode MS"/>
          <w:szCs w:val="28"/>
        </w:rPr>
        <w:t>рост уровня рождаемости;</w:t>
      </w:r>
    </w:p>
    <w:p w:rsidR="002F2A70" w:rsidRPr="002F2A70" w:rsidRDefault="002F2A70" w:rsidP="00BF4342">
      <w:pPr>
        <w:widowControl w:val="0"/>
        <w:numPr>
          <w:ilvl w:val="0"/>
          <w:numId w:val="20"/>
        </w:numPr>
        <w:suppressAutoHyphens/>
        <w:spacing w:before="0" w:after="0"/>
        <w:ind w:left="0" w:firstLine="709"/>
        <w:jc w:val="left"/>
        <w:rPr>
          <w:rFonts w:eastAsia="Arial Unicode MS"/>
          <w:szCs w:val="28"/>
        </w:rPr>
      </w:pPr>
      <w:r w:rsidRPr="002F2A70">
        <w:rPr>
          <w:rFonts w:eastAsia="Arial Unicode MS"/>
          <w:szCs w:val="28"/>
        </w:rPr>
        <w:t>снижение младенческой смертности и смертности населения молодых возрастов;</w:t>
      </w:r>
    </w:p>
    <w:p w:rsidR="002F2A70" w:rsidRPr="002F2A70" w:rsidRDefault="002F2A70" w:rsidP="00BF4342">
      <w:pPr>
        <w:widowControl w:val="0"/>
        <w:numPr>
          <w:ilvl w:val="0"/>
          <w:numId w:val="20"/>
        </w:numPr>
        <w:suppressAutoHyphens/>
        <w:spacing w:before="0" w:after="0"/>
        <w:ind w:left="0" w:firstLine="709"/>
        <w:jc w:val="left"/>
        <w:rPr>
          <w:rFonts w:eastAsia="Arial Unicode MS"/>
          <w:szCs w:val="28"/>
        </w:rPr>
      </w:pPr>
      <w:r w:rsidRPr="002F2A70">
        <w:rPr>
          <w:rFonts w:eastAsia="Arial Unicode MS"/>
          <w:szCs w:val="28"/>
        </w:rPr>
        <w:t>рост показателя ожидаемой продолжительности жизни;</w:t>
      </w:r>
    </w:p>
    <w:p w:rsidR="002F2A70" w:rsidRPr="002F2A70" w:rsidRDefault="002F2A70" w:rsidP="00BF4342">
      <w:pPr>
        <w:numPr>
          <w:ilvl w:val="0"/>
          <w:numId w:val="20"/>
        </w:numPr>
        <w:suppressAutoHyphens/>
        <w:spacing w:before="0" w:after="0"/>
        <w:ind w:left="0" w:firstLine="709"/>
        <w:jc w:val="left"/>
        <w:rPr>
          <w:szCs w:val="28"/>
        </w:rPr>
      </w:pPr>
      <w:r w:rsidRPr="002F2A70">
        <w:rPr>
          <w:rFonts w:eastAsia="Arial Unicode MS"/>
          <w:szCs w:val="28"/>
        </w:rPr>
        <w:t>рост миграционных потоков, активизация трудовой иммиграции (преимущественно в период 2015-2025 гг.).</w:t>
      </w:r>
    </w:p>
    <w:p w:rsidR="002F2A70" w:rsidRPr="002F2A70" w:rsidRDefault="002F2A70" w:rsidP="002F2A70">
      <w:pPr>
        <w:spacing w:before="0" w:after="0"/>
        <w:ind w:firstLine="709"/>
        <w:rPr>
          <w:bCs/>
          <w:szCs w:val="28"/>
          <w:lang w:eastAsia="en-US" w:bidi="en-US"/>
        </w:rPr>
      </w:pPr>
      <w:r w:rsidRPr="002F2A70">
        <w:rPr>
          <w:bCs/>
          <w:szCs w:val="28"/>
          <w:lang w:eastAsia="en-US" w:bidi="en-US"/>
        </w:rPr>
        <w:t>Основываясь на вышеперечисленных факторах, а также с учетом сложившейся динамики численности населения, были определены основные тенденции естественного и миграционного движения населения.</w:t>
      </w:r>
    </w:p>
    <w:p w:rsidR="002F2A70" w:rsidRPr="002F2A70" w:rsidRDefault="002F2A70" w:rsidP="002F2A70">
      <w:pPr>
        <w:spacing w:before="0" w:after="0"/>
        <w:ind w:firstLine="709"/>
        <w:rPr>
          <w:bCs/>
          <w:szCs w:val="28"/>
          <w:lang w:eastAsia="en-US" w:bidi="en-US"/>
        </w:rPr>
      </w:pPr>
      <w:r w:rsidRPr="002F2A70">
        <w:rPr>
          <w:bCs/>
          <w:szCs w:val="28"/>
          <w:lang w:eastAsia="en-US" w:bidi="en-US"/>
        </w:rPr>
        <w:t xml:space="preserve">Генеральным планом Рудьевского сельского поселения предлагается развитие всех населенных пунктов. </w:t>
      </w:r>
    </w:p>
    <w:p w:rsidR="002F2A70" w:rsidRPr="002F2A70" w:rsidRDefault="002F2A70" w:rsidP="002F2A70">
      <w:pPr>
        <w:spacing w:before="0" w:after="0"/>
        <w:ind w:firstLine="709"/>
        <w:rPr>
          <w:bCs/>
          <w:szCs w:val="28"/>
          <w:lang w:eastAsia="en-US" w:bidi="en-US"/>
        </w:rPr>
      </w:pPr>
      <w:r w:rsidRPr="002F2A70">
        <w:rPr>
          <w:bCs/>
          <w:szCs w:val="28"/>
          <w:lang w:eastAsia="en-US" w:bidi="en-US"/>
        </w:rPr>
        <w:t>Наибольший прирост населения предполагается в с. Рудь, который составит около 120 человек, что составляет 58 % от общего прироста поселения. Административный центр имеет большую территорию и численность населения, а также наиболее развитую инфраструктуру по сравнению с другими населенными пунктами. Прогнозная численность села составит 830 человек.</w:t>
      </w:r>
    </w:p>
    <w:p w:rsidR="002F2A70" w:rsidRDefault="002F2A70" w:rsidP="002F2A70">
      <w:pPr>
        <w:widowControl w:val="0"/>
        <w:suppressAutoHyphens/>
        <w:spacing w:before="0" w:after="0"/>
        <w:ind w:right="170"/>
        <w:jc w:val="center"/>
        <w:rPr>
          <w:rFonts w:eastAsia="Arial Unicode MS"/>
          <w:b/>
        </w:rPr>
      </w:pPr>
      <w:r w:rsidRPr="002F2A70">
        <w:rPr>
          <w:rFonts w:eastAsia="Arial Unicode MS"/>
          <w:b/>
        </w:rPr>
        <w:t>Прогнозная оценка численности населения Рудьевского сельского поселения на расчетный срок генерального плана до 2030 года.</w:t>
      </w:r>
    </w:p>
    <w:p w:rsidR="00C907EC" w:rsidRPr="002F2A70" w:rsidRDefault="00C907EC" w:rsidP="00C907EC">
      <w:pPr>
        <w:widowControl w:val="0"/>
        <w:suppressAutoHyphens/>
        <w:spacing w:before="0" w:after="0"/>
        <w:ind w:right="170"/>
        <w:jc w:val="right"/>
        <w:rPr>
          <w:rFonts w:eastAsia="Arial Unicode MS"/>
          <w:b/>
          <w:sz w:val="28"/>
          <w:szCs w:val="28"/>
        </w:rPr>
      </w:pPr>
      <w:r>
        <w:rPr>
          <w:b/>
        </w:rPr>
        <w:t>Таблица 1.2.1</w:t>
      </w:r>
    </w:p>
    <w:tbl>
      <w:tblPr>
        <w:tblW w:w="9371" w:type="dxa"/>
        <w:tblInd w:w="93" w:type="dxa"/>
        <w:tblLook w:val="0000" w:firstRow="0" w:lastRow="0" w:firstColumn="0" w:lastColumn="0" w:noHBand="0" w:noVBand="0"/>
      </w:tblPr>
      <w:tblGrid>
        <w:gridCol w:w="866"/>
        <w:gridCol w:w="2551"/>
        <w:gridCol w:w="2835"/>
        <w:gridCol w:w="3119"/>
      </w:tblGrid>
      <w:tr w:rsidR="002F2A70" w:rsidRPr="002F2A70" w:rsidTr="00F54A92">
        <w:trPr>
          <w:trHeight w:val="780"/>
        </w:trPr>
        <w:tc>
          <w:tcPr>
            <w:tcW w:w="866" w:type="dxa"/>
            <w:tcBorders>
              <w:top w:val="single" w:sz="8" w:space="0" w:color="auto"/>
              <w:left w:val="single" w:sz="8" w:space="0" w:color="auto"/>
              <w:bottom w:val="single" w:sz="4" w:space="0" w:color="auto"/>
              <w:right w:val="single" w:sz="4" w:space="0" w:color="auto"/>
            </w:tcBorders>
            <w:shd w:val="clear" w:color="auto" w:fill="EAEAEA"/>
            <w:noWrap/>
            <w:vAlign w:val="center"/>
          </w:tcPr>
          <w:p w:rsidR="002F2A70" w:rsidRPr="002F2A70" w:rsidRDefault="002F2A70" w:rsidP="002F2A70">
            <w:pPr>
              <w:spacing w:before="0" w:after="0"/>
              <w:ind w:left="-519" w:firstLine="426"/>
              <w:jc w:val="left"/>
              <w:rPr>
                <w:b/>
                <w:szCs w:val="28"/>
              </w:rPr>
            </w:pPr>
            <w:r w:rsidRPr="002F2A70">
              <w:rPr>
                <w:b/>
                <w:szCs w:val="28"/>
              </w:rPr>
              <w:lastRenderedPageBreak/>
              <w:t>№ пп</w:t>
            </w:r>
          </w:p>
        </w:tc>
        <w:tc>
          <w:tcPr>
            <w:tcW w:w="2551" w:type="dxa"/>
            <w:tcBorders>
              <w:top w:val="single" w:sz="8" w:space="0" w:color="auto"/>
              <w:left w:val="nil"/>
              <w:bottom w:val="single" w:sz="4" w:space="0" w:color="auto"/>
              <w:right w:val="single" w:sz="4" w:space="0" w:color="auto"/>
            </w:tcBorders>
            <w:shd w:val="clear" w:color="auto" w:fill="EAEAEA"/>
            <w:noWrap/>
            <w:vAlign w:val="center"/>
          </w:tcPr>
          <w:p w:rsidR="002F2A70" w:rsidRPr="002F2A70" w:rsidRDefault="002F2A70" w:rsidP="002F2A70">
            <w:pPr>
              <w:spacing w:before="0" w:after="0"/>
              <w:ind w:left="-108" w:firstLine="15"/>
              <w:jc w:val="center"/>
              <w:rPr>
                <w:b/>
                <w:szCs w:val="28"/>
              </w:rPr>
            </w:pPr>
            <w:r w:rsidRPr="002F2A70">
              <w:rPr>
                <w:b/>
                <w:szCs w:val="28"/>
              </w:rPr>
              <w:t>Наименование населенного пункта</w:t>
            </w:r>
          </w:p>
        </w:tc>
        <w:tc>
          <w:tcPr>
            <w:tcW w:w="2835" w:type="dxa"/>
            <w:tcBorders>
              <w:top w:val="single" w:sz="8" w:space="0" w:color="auto"/>
              <w:left w:val="nil"/>
              <w:bottom w:val="single" w:sz="4" w:space="0" w:color="auto"/>
              <w:right w:val="nil"/>
            </w:tcBorders>
            <w:shd w:val="clear" w:color="auto" w:fill="EAEAEA"/>
            <w:noWrap/>
            <w:vAlign w:val="center"/>
          </w:tcPr>
          <w:p w:rsidR="002F2A70" w:rsidRPr="002F2A70" w:rsidRDefault="002F2A70" w:rsidP="002F2A70">
            <w:pPr>
              <w:spacing w:before="0" w:after="0"/>
              <w:ind w:left="-108"/>
              <w:jc w:val="center"/>
              <w:rPr>
                <w:b/>
                <w:szCs w:val="28"/>
              </w:rPr>
            </w:pPr>
            <w:r w:rsidRPr="002F2A70">
              <w:rPr>
                <w:b/>
                <w:szCs w:val="28"/>
              </w:rPr>
              <w:t>Существующее положение, чел</w:t>
            </w:r>
          </w:p>
        </w:tc>
        <w:tc>
          <w:tcPr>
            <w:tcW w:w="3119" w:type="dxa"/>
            <w:tcBorders>
              <w:top w:val="single" w:sz="8" w:space="0" w:color="auto"/>
              <w:left w:val="single" w:sz="8" w:space="0" w:color="auto"/>
              <w:bottom w:val="single" w:sz="4" w:space="0" w:color="auto"/>
              <w:right w:val="single" w:sz="8" w:space="0" w:color="auto"/>
            </w:tcBorders>
            <w:shd w:val="clear" w:color="auto" w:fill="EAEAEA"/>
            <w:noWrap/>
            <w:vAlign w:val="center"/>
          </w:tcPr>
          <w:p w:rsidR="002F2A70" w:rsidRPr="002F2A70" w:rsidRDefault="002F2A70" w:rsidP="002F2A70">
            <w:pPr>
              <w:spacing w:before="0" w:after="0"/>
              <w:ind w:left="-108"/>
              <w:jc w:val="center"/>
              <w:rPr>
                <w:b/>
                <w:szCs w:val="28"/>
              </w:rPr>
            </w:pPr>
            <w:r w:rsidRPr="002F2A70">
              <w:rPr>
                <w:b/>
                <w:szCs w:val="28"/>
              </w:rPr>
              <w:t>Проектируемое на расчетный срок, чел</w:t>
            </w:r>
          </w:p>
        </w:tc>
      </w:tr>
      <w:tr w:rsidR="002F2A70" w:rsidRPr="002F2A70" w:rsidTr="00F54A92">
        <w:trPr>
          <w:trHeight w:val="255"/>
        </w:trPr>
        <w:tc>
          <w:tcPr>
            <w:tcW w:w="866" w:type="dxa"/>
            <w:tcBorders>
              <w:top w:val="nil"/>
              <w:left w:val="single" w:sz="8" w:space="0" w:color="auto"/>
              <w:bottom w:val="single" w:sz="4" w:space="0" w:color="auto"/>
              <w:right w:val="single" w:sz="4" w:space="0" w:color="auto"/>
            </w:tcBorders>
            <w:shd w:val="clear" w:color="auto" w:fill="auto"/>
            <w:noWrap/>
            <w:vAlign w:val="center"/>
          </w:tcPr>
          <w:p w:rsidR="002F2A70" w:rsidRPr="002F2A70" w:rsidRDefault="002F2A70" w:rsidP="002F2A70">
            <w:pPr>
              <w:spacing w:before="0" w:after="0"/>
              <w:ind w:left="-519" w:firstLine="426"/>
              <w:jc w:val="center"/>
              <w:rPr>
                <w:szCs w:val="28"/>
              </w:rPr>
            </w:pPr>
            <w:r w:rsidRPr="002F2A70">
              <w:rPr>
                <w:szCs w:val="28"/>
              </w:rPr>
              <w:t>1</w:t>
            </w:r>
          </w:p>
        </w:tc>
        <w:tc>
          <w:tcPr>
            <w:tcW w:w="2551" w:type="dxa"/>
            <w:tcBorders>
              <w:top w:val="nil"/>
              <w:left w:val="nil"/>
              <w:bottom w:val="single" w:sz="4" w:space="0" w:color="auto"/>
              <w:right w:val="single" w:sz="4" w:space="0" w:color="auto"/>
            </w:tcBorders>
            <w:shd w:val="clear" w:color="auto" w:fill="auto"/>
            <w:noWrap/>
            <w:vAlign w:val="bottom"/>
          </w:tcPr>
          <w:p w:rsidR="002F2A70" w:rsidRPr="002F2A70" w:rsidRDefault="002F2A70" w:rsidP="002F2A70">
            <w:pPr>
              <w:spacing w:before="0" w:after="0" w:line="360" w:lineRule="auto"/>
              <w:ind w:leftChars="-1" w:left="-2"/>
              <w:jc w:val="left"/>
              <w:rPr>
                <w:szCs w:val="28"/>
              </w:rPr>
            </w:pPr>
            <w:r w:rsidRPr="002F2A70">
              <w:rPr>
                <w:szCs w:val="28"/>
              </w:rPr>
              <w:t>село Рудь</w:t>
            </w:r>
          </w:p>
        </w:tc>
        <w:tc>
          <w:tcPr>
            <w:tcW w:w="2835" w:type="dxa"/>
            <w:tcBorders>
              <w:top w:val="nil"/>
              <w:left w:val="nil"/>
              <w:bottom w:val="single" w:sz="4" w:space="0" w:color="auto"/>
              <w:right w:val="nil"/>
            </w:tcBorders>
            <w:shd w:val="clear" w:color="auto" w:fill="auto"/>
            <w:noWrap/>
            <w:vAlign w:val="center"/>
          </w:tcPr>
          <w:p w:rsidR="002F2A70" w:rsidRPr="002F2A70" w:rsidRDefault="002F2A70" w:rsidP="002F2A70">
            <w:pPr>
              <w:spacing w:before="0" w:after="0" w:line="360" w:lineRule="auto"/>
              <w:jc w:val="center"/>
              <w:rPr>
                <w:szCs w:val="28"/>
              </w:rPr>
            </w:pPr>
            <w:r w:rsidRPr="002F2A70">
              <w:rPr>
                <w:szCs w:val="28"/>
              </w:rPr>
              <w:t>707</w:t>
            </w:r>
          </w:p>
        </w:tc>
        <w:tc>
          <w:tcPr>
            <w:tcW w:w="3119" w:type="dxa"/>
            <w:tcBorders>
              <w:top w:val="nil"/>
              <w:left w:val="single" w:sz="8" w:space="0" w:color="auto"/>
              <w:bottom w:val="single" w:sz="4" w:space="0" w:color="auto"/>
              <w:right w:val="single" w:sz="8" w:space="0" w:color="auto"/>
            </w:tcBorders>
            <w:shd w:val="clear" w:color="auto" w:fill="auto"/>
            <w:noWrap/>
            <w:vAlign w:val="center"/>
          </w:tcPr>
          <w:p w:rsidR="002F2A70" w:rsidRPr="002F2A70" w:rsidRDefault="002F2A70" w:rsidP="002F2A70">
            <w:pPr>
              <w:spacing w:before="0" w:after="0" w:line="360" w:lineRule="auto"/>
              <w:jc w:val="center"/>
              <w:rPr>
                <w:szCs w:val="28"/>
              </w:rPr>
            </w:pPr>
            <w:r w:rsidRPr="002F2A70">
              <w:rPr>
                <w:szCs w:val="28"/>
              </w:rPr>
              <w:t>830</w:t>
            </w:r>
          </w:p>
        </w:tc>
      </w:tr>
      <w:tr w:rsidR="002F2A70" w:rsidRPr="002F2A70" w:rsidTr="00F54A92">
        <w:trPr>
          <w:trHeight w:val="255"/>
        </w:trPr>
        <w:tc>
          <w:tcPr>
            <w:tcW w:w="866" w:type="dxa"/>
            <w:tcBorders>
              <w:top w:val="nil"/>
              <w:left w:val="single" w:sz="8" w:space="0" w:color="auto"/>
              <w:bottom w:val="single" w:sz="4" w:space="0" w:color="auto"/>
              <w:right w:val="single" w:sz="4" w:space="0" w:color="auto"/>
            </w:tcBorders>
            <w:shd w:val="clear" w:color="auto" w:fill="auto"/>
            <w:noWrap/>
            <w:vAlign w:val="center"/>
          </w:tcPr>
          <w:p w:rsidR="002F2A70" w:rsidRPr="002F2A70" w:rsidRDefault="002F2A70" w:rsidP="002F2A70">
            <w:pPr>
              <w:spacing w:before="0" w:after="0"/>
              <w:ind w:left="-519" w:firstLine="426"/>
              <w:jc w:val="center"/>
              <w:rPr>
                <w:szCs w:val="28"/>
              </w:rPr>
            </w:pPr>
            <w:r w:rsidRPr="002F2A70">
              <w:rPr>
                <w:szCs w:val="28"/>
              </w:rPr>
              <w:t>2</w:t>
            </w:r>
          </w:p>
        </w:tc>
        <w:tc>
          <w:tcPr>
            <w:tcW w:w="2551" w:type="dxa"/>
            <w:tcBorders>
              <w:top w:val="nil"/>
              <w:left w:val="nil"/>
              <w:bottom w:val="single" w:sz="4" w:space="0" w:color="auto"/>
              <w:right w:val="single" w:sz="4" w:space="0" w:color="auto"/>
            </w:tcBorders>
            <w:shd w:val="clear" w:color="auto" w:fill="auto"/>
            <w:noWrap/>
            <w:vAlign w:val="bottom"/>
          </w:tcPr>
          <w:p w:rsidR="002F2A70" w:rsidRPr="002F2A70" w:rsidRDefault="002F2A70" w:rsidP="002F2A70">
            <w:pPr>
              <w:spacing w:before="0" w:after="0" w:line="360" w:lineRule="auto"/>
              <w:ind w:leftChars="-1" w:left="-2"/>
              <w:jc w:val="left"/>
              <w:rPr>
                <w:szCs w:val="28"/>
              </w:rPr>
            </w:pPr>
            <w:r w:rsidRPr="002F2A70">
              <w:rPr>
                <w:szCs w:val="28"/>
              </w:rPr>
              <w:t>село Изобильное</w:t>
            </w:r>
          </w:p>
        </w:tc>
        <w:tc>
          <w:tcPr>
            <w:tcW w:w="2835" w:type="dxa"/>
            <w:tcBorders>
              <w:top w:val="nil"/>
              <w:left w:val="nil"/>
              <w:bottom w:val="single" w:sz="4" w:space="0" w:color="auto"/>
              <w:right w:val="nil"/>
            </w:tcBorders>
            <w:shd w:val="clear" w:color="auto" w:fill="auto"/>
            <w:noWrap/>
            <w:vAlign w:val="center"/>
          </w:tcPr>
          <w:p w:rsidR="002F2A70" w:rsidRPr="002F2A70" w:rsidRDefault="002F2A70" w:rsidP="002F2A70">
            <w:pPr>
              <w:spacing w:before="0" w:after="0" w:line="360" w:lineRule="auto"/>
              <w:jc w:val="center"/>
              <w:rPr>
                <w:szCs w:val="28"/>
              </w:rPr>
            </w:pPr>
            <w:r w:rsidRPr="002F2A70">
              <w:rPr>
                <w:szCs w:val="28"/>
              </w:rPr>
              <w:t>474</w:t>
            </w:r>
          </w:p>
        </w:tc>
        <w:tc>
          <w:tcPr>
            <w:tcW w:w="3119" w:type="dxa"/>
            <w:tcBorders>
              <w:top w:val="nil"/>
              <w:left w:val="single" w:sz="8" w:space="0" w:color="auto"/>
              <w:bottom w:val="single" w:sz="4" w:space="0" w:color="auto"/>
              <w:right w:val="single" w:sz="8" w:space="0" w:color="auto"/>
            </w:tcBorders>
            <w:shd w:val="clear" w:color="auto" w:fill="auto"/>
            <w:noWrap/>
            <w:vAlign w:val="center"/>
          </w:tcPr>
          <w:p w:rsidR="002F2A70" w:rsidRPr="002F2A70" w:rsidRDefault="002F2A70" w:rsidP="002F2A70">
            <w:pPr>
              <w:spacing w:before="0" w:after="0" w:line="360" w:lineRule="auto"/>
              <w:jc w:val="center"/>
              <w:rPr>
                <w:szCs w:val="28"/>
              </w:rPr>
            </w:pPr>
            <w:r w:rsidRPr="002F2A70">
              <w:rPr>
                <w:szCs w:val="28"/>
              </w:rPr>
              <w:t>520</w:t>
            </w:r>
          </w:p>
        </w:tc>
      </w:tr>
      <w:tr w:rsidR="002F2A70" w:rsidRPr="002F2A70" w:rsidTr="00F54A92">
        <w:trPr>
          <w:trHeight w:val="255"/>
        </w:trPr>
        <w:tc>
          <w:tcPr>
            <w:tcW w:w="866" w:type="dxa"/>
            <w:tcBorders>
              <w:top w:val="nil"/>
              <w:left w:val="single" w:sz="8" w:space="0" w:color="auto"/>
              <w:bottom w:val="single" w:sz="4" w:space="0" w:color="auto"/>
              <w:right w:val="single" w:sz="4" w:space="0" w:color="auto"/>
            </w:tcBorders>
            <w:shd w:val="clear" w:color="auto" w:fill="auto"/>
            <w:noWrap/>
            <w:vAlign w:val="center"/>
          </w:tcPr>
          <w:p w:rsidR="002F2A70" w:rsidRPr="002F2A70" w:rsidRDefault="002F2A70" w:rsidP="002F2A70">
            <w:pPr>
              <w:spacing w:before="0" w:after="0"/>
              <w:ind w:left="-519" w:firstLine="426"/>
              <w:jc w:val="center"/>
              <w:rPr>
                <w:szCs w:val="28"/>
              </w:rPr>
            </w:pPr>
            <w:r w:rsidRPr="002F2A70">
              <w:rPr>
                <w:szCs w:val="28"/>
              </w:rPr>
              <w:t>3</w:t>
            </w:r>
          </w:p>
        </w:tc>
        <w:tc>
          <w:tcPr>
            <w:tcW w:w="2551" w:type="dxa"/>
            <w:tcBorders>
              <w:top w:val="nil"/>
              <w:left w:val="nil"/>
              <w:bottom w:val="single" w:sz="4" w:space="0" w:color="auto"/>
              <w:right w:val="single" w:sz="4" w:space="0" w:color="auto"/>
            </w:tcBorders>
            <w:shd w:val="clear" w:color="auto" w:fill="auto"/>
            <w:noWrap/>
            <w:vAlign w:val="bottom"/>
          </w:tcPr>
          <w:p w:rsidR="002F2A70" w:rsidRPr="002F2A70" w:rsidRDefault="002F2A70" w:rsidP="002F2A70">
            <w:pPr>
              <w:spacing w:before="0" w:after="0" w:line="360" w:lineRule="auto"/>
              <w:ind w:leftChars="-1" w:left="-2"/>
              <w:jc w:val="left"/>
              <w:rPr>
                <w:szCs w:val="28"/>
              </w:rPr>
            </w:pPr>
            <w:r w:rsidRPr="002F2A70">
              <w:rPr>
                <w:szCs w:val="28"/>
              </w:rPr>
              <w:t xml:space="preserve">село Новосинюхинское </w:t>
            </w:r>
          </w:p>
        </w:tc>
        <w:tc>
          <w:tcPr>
            <w:tcW w:w="2835" w:type="dxa"/>
            <w:tcBorders>
              <w:top w:val="nil"/>
              <w:left w:val="nil"/>
              <w:bottom w:val="single" w:sz="4" w:space="0" w:color="auto"/>
              <w:right w:val="nil"/>
            </w:tcBorders>
            <w:shd w:val="clear" w:color="auto" w:fill="auto"/>
            <w:noWrap/>
            <w:vAlign w:val="center"/>
          </w:tcPr>
          <w:p w:rsidR="002F2A70" w:rsidRPr="002F2A70" w:rsidRDefault="002F2A70" w:rsidP="002F2A70">
            <w:pPr>
              <w:spacing w:before="0" w:after="0" w:line="360" w:lineRule="auto"/>
              <w:jc w:val="center"/>
              <w:rPr>
                <w:szCs w:val="28"/>
              </w:rPr>
            </w:pPr>
            <w:r w:rsidRPr="002F2A70">
              <w:rPr>
                <w:szCs w:val="28"/>
              </w:rPr>
              <w:t>10</w:t>
            </w:r>
          </w:p>
        </w:tc>
        <w:tc>
          <w:tcPr>
            <w:tcW w:w="3119" w:type="dxa"/>
            <w:tcBorders>
              <w:top w:val="nil"/>
              <w:left w:val="single" w:sz="8" w:space="0" w:color="auto"/>
              <w:bottom w:val="single" w:sz="4" w:space="0" w:color="auto"/>
              <w:right w:val="single" w:sz="8" w:space="0" w:color="auto"/>
            </w:tcBorders>
            <w:shd w:val="clear" w:color="auto" w:fill="auto"/>
            <w:noWrap/>
            <w:vAlign w:val="center"/>
          </w:tcPr>
          <w:p w:rsidR="002F2A70" w:rsidRPr="002F2A70" w:rsidRDefault="002F2A70" w:rsidP="002F2A70">
            <w:pPr>
              <w:spacing w:before="0" w:after="0" w:line="360" w:lineRule="auto"/>
              <w:jc w:val="center"/>
              <w:rPr>
                <w:szCs w:val="28"/>
              </w:rPr>
            </w:pPr>
            <w:r w:rsidRPr="002F2A70">
              <w:rPr>
                <w:szCs w:val="28"/>
              </w:rPr>
              <w:t>20</w:t>
            </w:r>
          </w:p>
        </w:tc>
      </w:tr>
      <w:tr w:rsidR="002F2A70" w:rsidRPr="002F2A70" w:rsidTr="00F54A92">
        <w:trPr>
          <w:trHeight w:val="255"/>
        </w:trPr>
        <w:tc>
          <w:tcPr>
            <w:tcW w:w="866" w:type="dxa"/>
            <w:tcBorders>
              <w:top w:val="nil"/>
              <w:left w:val="single" w:sz="8" w:space="0" w:color="auto"/>
              <w:bottom w:val="single" w:sz="4" w:space="0" w:color="auto"/>
              <w:right w:val="single" w:sz="4" w:space="0" w:color="auto"/>
            </w:tcBorders>
            <w:shd w:val="clear" w:color="auto" w:fill="auto"/>
            <w:noWrap/>
            <w:vAlign w:val="center"/>
          </w:tcPr>
          <w:p w:rsidR="002F2A70" w:rsidRPr="002F2A70" w:rsidRDefault="002F2A70" w:rsidP="002F2A70">
            <w:pPr>
              <w:spacing w:before="0" w:after="0"/>
              <w:ind w:left="-519" w:firstLine="426"/>
              <w:jc w:val="center"/>
              <w:rPr>
                <w:szCs w:val="28"/>
              </w:rPr>
            </w:pPr>
            <w:r w:rsidRPr="002F2A70">
              <w:rPr>
                <w:szCs w:val="28"/>
              </w:rPr>
              <w:t>4</w:t>
            </w:r>
          </w:p>
        </w:tc>
        <w:tc>
          <w:tcPr>
            <w:tcW w:w="2551" w:type="dxa"/>
            <w:tcBorders>
              <w:top w:val="nil"/>
              <w:left w:val="nil"/>
              <w:bottom w:val="single" w:sz="4" w:space="0" w:color="auto"/>
              <w:right w:val="single" w:sz="4" w:space="0" w:color="auto"/>
            </w:tcBorders>
            <w:shd w:val="clear" w:color="auto" w:fill="auto"/>
            <w:noWrap/>
            <w:vAlign w:val="bottom"/>
          </w:tcPr>
          <w:p w:rsidR="002F2A70" w:rsidRPr="002F2A70" w:rsidRDefault="002F2A70" w:rsidP="002F2A70">
            <w:pPr>
              <w:spacing w:before="0" w:after="0" w:line="360" w:lineRule="auto"/>
              <w:ind w:leftChars="-1" w:left="-2"/>
              <w:jc w:val="left"/>
              <w:rPr>
                <w:szCs w:val="28"/>
              </w:rPr>
            </w:pPr>
            <w:r w:rsidRPr="002F2A70">
              <w:rPr>
                <w:szCs w:val="28"/>
              </w:rPr>
              <w:t>хутор Хорин</w:t>
            </w:r>
          </w:p>
        </w:tc>
        <w:tc>
          <w:tcPr>
            <w:tcW w:w="2835" w:type="dxa"/>
            <w:tcBorders>
              <w:top w:val="nil"/>
              <w:left w:val="nil"/>
              <w:bottom w:val="single" w:sz="4" w:space="0" w:color="auto"/>
              <w:right w:val="nil"/>
            </w:tcBorders>
            <w:shd w:val="clear" w:color="auto" w:fill="auto"/>
            <w:noWrap/>
            <w:vAlign w:val="center"/>
          </w:tcPr>
          <w:p w:rsidR="002F2A70" w:rsidRPr="002F2A70" w:rsidRDefault="002F2A70" w:rsidP="002F2A70">
            <w:pPr>
              <w:spacing w:before="0" w:after="0" w:line="360" w:lineRule="auto"/>
              <w:jc w:val="center"/>
              <w:rPr>
                <w:szCs w:val="28"/>
              </w:rPr>
            </w:pPr>
            <w:r w:rsidRPr="002F2A70">
              <w:rPr>
                <w:szCs w:val="28"/>
              </w:rPr>
              <w:t>198</w:t>
            </w:r>
          </w:p>
        </w:tc>
        <w:tc>
          <w:tcPr>
            <w:tcW w:w="3119" w:type="dxa"/>
            <w:tcBorders>
              <w:top w:val="nil"/>
              <w:left w:val="single" w:sz="8" w:space="0" w:color="auto"/>
              <w:bottom w:val="single" w:sz="4" w:space="0" w:color="auto"/>
              <w:right w:val="single" w:sz="8" w:space="0" w:color="auto"/>
            </w:tcBorders>
            <w:shd w:val="clear" w:color="auto" w:fill="auto"/>
            <w:noWrap/>
            <w:vAlign w:val="center"/>
          </w:tcPr>
          <w:p w:rsidR="002F2A70" w:rsidRPr="002F2A70" w:rsidRDefault="002F2A70" w:rsidP="002F2A70">
            <w:pPr>
              <w:spacing w:before="0" w:after="0" w:line="360" w:lineRule="auto"/>
              <w:jc w:val="center"/>
              <w:rPr>
                <w:szCs w:val="28"/>
              </w:rPr>
            </w:pPr>
            <w:r w:rsidRPr="002F2A70">
              <w:rPr>
                <w:szCs w:val="28"/>
              </w:rPr>
              <w:t>230</w:t>
            </w:r>
          </w:p>
        </w:tc>
      </w:tr>
      <w:tr w:rsidR="002F2A70" w:rsidRPr="002F2A70" w:rsidTr="00F54A92">
        <w:trPr>
          <w:trHeight w:val="591"/>
        </w:trPr>
        <w:tc>
          <w:tcPr>
            <w:tcW w:w="3417" w:type="dxa"/>
            <w:gridSpan w:val="2"/>
            <w:tcBorders>
              <w:top w:val="nil"/>
              <w:left w:val="single" w:sz="8" w:space="0" w:color="auto"/>
              <w:bottom w:val="single" w:sz="8" w:space="0" w:color="auto"/>
              <w:right w:val="single" w:sz="4" w:space="0" w:color="auto"/>
            </w:tcBorders>
            <w:shd w:val="clear" w:color="auto" w:fill="auto"/>
            <w:noWrap/>
            <w:vAlign w:val="bottom"/>
          </w:tcPr>
          <w:p w:rsidR="002F2A70" w:rsidRPr="002F2A70" w:rsidRDefault="002F2A70" w:rsidP="002F2A70">
            <w:pPr>
              <w:spacing w:before="0" w:after="0" w:line="360" w:lineRule="auto"/>
              <w:ind w:left="-519" w:firstLine="426"/>
              <w:jc w:val="left"/>
              <w:rPr>
                <w:b/>
                <w:szCs w:val="28"/>
              </w:rPr>
            </w:pPr>
            <w:r w:rsidRPr="002F2A70">
              <w:rPr>
                <w:b/>
                <w:szCs w:val="28"/>
              </w:rPr>
              <w:t>ВСЕГО</w:t>
            </w:r>
          </w:p>
        </w:tc>
        <w:tc>
          <w:tcPr>
            <w:tcW w:w="2835" w:type="dxa"/>
            <w:tcBorders>
              <w:top w:val="nil"/>
              <w:left w:val="nil"/>
              <w:bottom w:val="single" w:sz="8" w:space="0" w:color="auto"/>
              <w:right w:val="nil"/>
            </w:tcBorders>
            <w:shd w:val="clear" w:color="auto" w:fill="auto"/>
            <w:noWrap/>
            <w:vAlign w:val="bottom"/>
          </w:tcPr>
          <w:p w:rsidR="002F2A70" w:rsidRPr="002F2A70" w:rsidRDefault="002F2A70" w:rsidP="002F2A70">
            <w:pPr>
              <w:spacing w:before="0" w:after="0" w:line="360" w:lineRule="auto"/>
              <w:ind w:left="-519" w:firstLine="426"/>
              <w:jc w:val="center"/>
              <w:rPr>
                <w:b/>
                <w:color w:val="000000"/>
                <w:szCs w:val="28"/>
              </w:rPr>
            </w:pPr>
            <w:r w:rsidRPr="002F2A70">
              <w:rPr>
                <w:b/>
                <w:color w:val="000000"/>
                <w:szCs w:val="28"/>
              </w:rPr>
              <w:t>1389</w:t>
            </w:r>
          </w:p>
        </w:tc>
        <w:tc>
          <w:tcPr>
            <w:tcW w:w="3119" w:type="dxa"/>
            <w:tcBorders>
              <w:top w:val="nil"/>
              <w:left w:val="single" w:sz="8" w:space="0" w:color="auto"/>
              <w:bottom w:val="single" w:sz="8" w:space="0" w:color="auto"/>
              <w:right w:val="single" w:sz="8" w:space="0" w:color="auto"/>
            </w:tcBorders>
            <w:shd w:val="clear" w:color="auto" w:fill="auto"/>
            <w:noWrap/>
            <w:vAlign w:val="bottom"/>
          </w:tcPr>
          <w:p w:rsidR="002F2A70" w:rsidRPr="002F2A70" w:rsidRDefault="002F2A70" w:rsidP="002F2A70">
            <w:pPr>
              <w:spacing w:before="0" w:after="0" w:line="360" w:lineRule="auto"/>
              <w:ind w:left="-519" w:firstLine="426"/>
              <w:jc w:val="center"/>
              <w:rPr>
                <w:b/>
                <w:color w:val="000000"/>
                <w:szCs w:val="28"/>
              </w:rPr>
            </w:pPr>
            <w:r w:rsidRPr="002F2A70">
              <w:rPr>
                <w:b/>
                <w:color w:val="000000"/>
                <w:szCs w:val="28"/>
              </w:rPr>
              <w:t>1600</w:t>
            </w:r>
          </w:p>
        </w:tc>
      </w:tr>
    </w:tbl>
    <w:p w:rsidR="002F2A70" w:rsidRPr="002F2A70" w:rsidRDefault="002F2A70" w:rsidP="002F2A70">
      <w:pPr>
        <w:spacing w:before="0" w:after="0" w:line="312" w:lineRule="auto"/>
        <w:rPr>
          <w:sz w:val="28"/>
          <w:szCs w:val="28"/>
          <w:highlight w:val="yellow"/>
          <w:u w:val="single"/>
        </w:rPr>
      </w:pPr>
    </w:p>
    <w:p w:rsidR="002F2A70" w:rsidRPr="002F2A70" w:rsidRDefault="002F2A70" w:rsidP="002F2A70">
      <w:pPr>
        <w:suppressAutoHyphens/>
        <w:spacing w:before="0" w:after="0"/>
        <w:ind w:firstLine="709"/>
        <w:rPr>
          <w:bCs/>
          <w:szCs w:val="28"/>
          <w:lang w:eastAsia="en-US" w:bidi="en-US"/>
        </w:rPr>
      </w:pPr>
      <w:r w:rsidRPr="002F2A70">
        <w:rPr>
          <w:bCs/>
          <w:szCs w:val="28"/>
          <w:lang w:eastAsia="en-US" w:bidi="en-US"/>
        </w:rPr>
        <w:t xml:space="preserve">Прогноз возрастной структуры населения Рудьевского сельского поселения выполнен методом «передвижки возрастов». </w:t>
      </w:r>
    </w:p>
    <w:p w:rsidR="002F2A70" w:rsidRPr="002F2A70" w:rsidRDefault="002F2A70" w:rsidP="002F2A70">
      <w:pPr>
        <w:widowControl w:val="0"/>
        <w:suppressAutoHyphens/>
        <w:spacing w:before="0" w:after="0"/>
        <w:ind w:firstLine="709"/>
        <w:rPr>
          <w:bCs/>
          <w:szCs w:val="28"/>
          <w:lang w:eastAsia="en-US" w:bidi="en-US"/>
        </w:rPr>
      </w:pPr>
      <w:r w:rsidRPr="002F2A70">
        <w:rPr>
          <w:bCs/>
          <w:szCs w:val="28"/>
          <w:lang w:eastAsia="en-US" w:bidi="en-US"/>
        </w:rPr>
        <w:t xml:space="preserve">Это комплексный вариант прогноза, учитывающий, помимо половозрастной структуры населения, механическое движение населения, общий коэффициент смертности (ожидаемую продолжительность жизни), суммарный коэффициент рождаемости. </w:t>
      </w:r>
    </w:p>
    <w:p w:rsidR="002F2A70" w:rsidRPr="002F2A70" w:rsidRDefault="002F2A70" w:rsidP="002F2A70">
      <w:pPr>
        <w:widowControl w:val="0"/>
        <w:suppressAutoHyphens/>
        <w:spacing w:before="0" w:after="0"/>
        <w:ind w:firstLine="709"/>
        <w:rPr>
          <w:bCs/>
          <w:szCs w:val="28"/>
          <w:lang w:eastAsia="en-US" w:bidi="en-US"/>
        </w:rPr>
      </w:pPr>
      <w:r w:rsidRPr="002F2A70">
        <w:rPr>
          <w:bCs/>
          <w:szCs w:val="28"/>
          <w:lang w:eastAsia="en-US" w:bidi="en-US"/>
        </w:rPr>
        <w:t>Процентное изменение структуры возрастных групп за период с 2009 по 2030 гг. представлено в диаграмме:</w:t>
      </w:r>
    </w:p>
    <w:p w:rsidR="002F2A70" w:rsidRPr="002F2A70" w:rsidRDefault="002F2A70" w:rsidP="002F2A70">
      <w:pPr>
        <w:spacing w:before="0" w:after="0" w:line="312" w:lineRule="auto"/>
        <w:rPr>
          <w:bCs/>
          <w:sz w:val="28"/>
          <w:szCs w:val="28"/>
          <w:lang w:eastAsia="en-US" w:bidi="en-US"/>
        </w:rPr>
      </w:pPr>
      <w:r>
        <w:rPr>
          <w:noProof/>
          <w:sz w:val="28"/>
          <w:szCs w:val="28"/>
        </w:rPr>
        <w:drawing>
          <wp:inline distT="0" distB="0" distL="0" distR="0">
            <wp:extent cx="5937885" cy="3384550"/>
            <wp:effectExtent l="0" t="0" r="0" b="0"/>
            <wp:docPr id="32" name="Диаграмма 3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F2A70" w:rsidRPr="002F2A70" w:rsidRDefault="002F2A70" w:rsidP="002F2A70">
      <w:pPr>
        <w:widowControl w:val="0"/>
        <w:suppressAutoHyphens/>
        <w:spacing w:before="0" w:after="0"/>
        <w:ind w:firstLine="709"/>
        <w:jc w:val="left"/>
        <w:rPr>
          <w:rFonts w:eastAsia="Arial Unicode MS"/>
          <w:szCs w:val="28"/>
        </w:rPr>
      </w:pPr>
      <w:r w:rsidRPr="002F2A70">
        <w:rPr>
          <w:rFonts w:eastAsia="Arial Unicode MS"/>
          <w:szCs w:val="28"/>
        </w:rPr>
        <w:t>Проанализировав данные представленной диаграммы, можно сделать следующие выводы:</w:t>
      </w:r>
    </w:p>
    <w:p w:rsidR="002F2A70" w:rsidRPr="002F2A70" w:rsidRDefault="002F2A70" w:rsidP="00BF4342">
      <w:pPr>
        <w:numPr>
          <w:ilvl w:val="0"/>
          <w:numId w:val="51"/>
        </w:numPr>
        <w:suppressAutoHyphens/>
        <w:spacing w:before="0" w:after="0"/>
        <w:ind w:left="0" w:firstLine="709"/>
        <w:jc w:val="left"/>
        <w:rPr>
          <w:szCs w:val="28"/>
        </w:rPr>
      </w:pPr>
      <w:r w:rsidRPr="002F2A70">
        <w:rPr>
          <w:szCs w:val="28"/>
        </w:rPr>
        <w:t xml:space="preserve">численность населения моложе трудоспособного возраста (детей от 0 до 15 лет) ориентировочно увеличивается с 17,8 % до 20,9%; </w:t>
      </w:r>
    </w:p>
    <w:p w:rsidR="002F2A70" w:rsidRPr="002F2A70" w:rsidRDefault="002F2A70" w:rsidP="00BF4342">
      <w:pPr>
        <w:numPr>
          <w:ilvl w:val="0"/>
          <w:numId w:val="51"/>
        </w:numPr>
        <w:suppressAutoHyphens/>
        <w:spacing w:before="0" w:after="0"/>
        <w:ind w:left="0" w:firstLine="709"/>
        <w:jc w:val="left"/>
        <w:rPr>
          <w:szCs w:val="28"/>
        </w:rPr>
      </w:pPr>
      <w:r w:rsidRPr="002F2A70">
        <w:rPr>
          <w:szCs w:val="28"/>
        </w:rPr>
        <w:t>численность населения в трудоспособном возрасте (мужчины от 16 до 59 лет, женщины от 16 до 54 лет) снижается с 58,5% до 52,8 %;</w:t>
      </w:r>
    </w:p>
    <w:p w:rsidR="002F2A70" w:rsidRPr="002F2A70" w:rsidRDefault="002F2A70" w:rsidP="00BF4342">
      <w:pPr>
        <w:numPr>
          <w:ilvl w:val="0"/>
          <w:numId w:val="51"/>
        </w:numPr>
        <w:suppressAutoHyphens/>
        <w:spacing w:before="0" w:after="0"/>
        <w:ind w:left="0" w:firstLine="709"/>
        <w:jc w:val="left"/>
        <w:rPr>
          <w:szCs w:val="28"/>
        </w:rPr>
      </w:pPr>
      <w:r w:rsidRPr="002F2A70">
        <w:rPr>
          <w:szCs w:val="28"/>
        </w:rPr>
        <w:t>численность населения пенсионного возраста (мужчины и женщины в возрасте от 60 и 55 лет и старше соответственно) увеличивается с 23,8 % до 26,4 %.</w:t>
      </w:r>
    </w:p>
    <w:p w:rsidR="002F2A70" w:rsidRDefault="002F2A70" w:rsidP="002F2A70">
      <w:pPr>
        <w:tabs>
          <w:tab w:val="left" w:pos="7288"/>
          <w:tab w:val="left" w:pos="9356"/>
        </w:tabs>
        <w:suppressAutoHyphens/>
        <w:spacing w:before="0" w:after="0" w:line="276" w:lineRule="auto"/>
        <w:ind w:firstLine="425"/>
        <w:jc w:val="center"/>
        <w:rPr>
          <w:b/>
        </w:rPr>
      </w:pPr>
      <w:r w:rsidRPr="002F2A70">
        <w:rPr>
          <w:b/>
        </w:rPr>
        <w:t>Планируемый половозрастной состав населения:</w:t>
      </w:r>
    </w:p>
    <w:p w:rsidR="00C907EC" w:rsidRPr="002F2A70" w:rsidRDefault="00C907EC" w:rsidP="00C907EC">
      <w:pPr>
        <w:tabs>
          <w:tab w:val="left" w:pos="7288"/>
          <w:tab w:val="left" w:pos="9356"/>
        </w:tabs>
        <w:suppressAutoHyphens/>
        <w:spacing w:before="0" w:after="0" w:line="276" w:lineRule="auto"/>
        <w:ind w:firstLine="425"/>
        <w:jc w:val="right"/>
        <w:rPr>
          <w:b/>
          <w:bCs/>
          <w:lang w:eastAsia="en-US" w:bidi="en-US"/>
        </w:rPr>
      </w:pPr>
      <w:r>
        <w:rPr>
          <w:b/>
        </w:rPr>
        <w:t>Таблица 1.2.2</w:t>
      </w:r>
    </w:p>
    <w:tbl>
      <w:tblPr>
        <w:tblW w:w="9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841"/>
        <w:gridCol w:w="809"/>
        <w:gridCol w:w="720"/>
        <w:gridCol w:w="720"/>
        <w:gridCol w:w="651"/>
        <w:gridCol w:w="900"/>
        <w:gridCol w:w="900"/>
        <w:gridCol w:w="900"/>
        <w:gridCol w:w="1134"/>
      </w:tblGrid>
      <w:tr w:rsidR="002F2A70" w:rsidRPr="002F2A70" w:rsidTr="00F54A92">
        <w:trPr>
          <w:trHeight w:val="255"/>
          <w:jc w:val="center"/>
        </w:trPr>
        <w:tc>
          <w:tcPr>
            <w:tcW w:w="2841" w:type="dxa"/>
            <w:vMerge w:val="restart"/>
            <w:shd w:val="pct5" w:color="auto" w:fill="auto"/>
            <w:vAlign w:val="center"/>
          </w:tcPr>
          <w:p w:rsidR="002F2A70" w:rsidRPr="002F2A70" w:rsidRDefault="002F2A70" w:rsidP="002F2A70">
            <w:pPr>
              <w:spacing w:before="0" w:after="0" w:line="276" w:lineRule="auto"/>
              <w:ind w:right="-45" w:firstLine="23"/>
              <w:jc w:val="center"/>
            </w:pPr>
            <w:r w:rsidRPr="002F2A70">
              <w:lastRenderedPageBreak/>
              <w:t>Численность населения (чел.)</w:t>
            </w:r>
          </w:p>
        </w:tc>
        <w:tc>
          <w:tcPr>
            <w:tcW w:w="6734" w:type="dxa"/>
            <w:gridSpan w:val="8"/>
            <w:shd w:val="pct5" w:color="auto" w:fill="auto"/>
            <w:vAlign w:val="bottom"/>
          </w:tcPr>
          <w:p w:rsidR="002F2A70" w:rsidRPr="002F2A70" w:rsidRDefault="002F2A70" w:rsidP="002F2A70">
            <w:pPr>
              <w:spacing w:before="0" w:after="0" w:line="276" w:lineRule="auto"/>
              <w:ind w:right="-45" w:firstLine="23"/>
              <w:jc w:val="center"/>
            </w:pPr>
            <w:r w:rsidRPr="002F2A70">
              <w:t>Возрастные группы населения, чел.</w:t>
            </w:r>
          </w:p>
        </w:tc>
      </w:tr>
      <w:tr w:rsidR="002F2A70" w:rsidRPr="002F2A70" w:rsidTr="00F54A92">
        <w:trPr>
          <w:cantSplit/>
          <w:trHeight w:val="2060"/>
          <w:jc w:val="center"/>
        </w:trPr>
        <w:tc>
          <w:tcPr>
            <w:tcW w:w="2841" w:type="dxa"/>
            <w:vMerge/>
            <w:shd w:val="pct5" w:color="auto" w:fill="auto"/>
            <w:vAlign w:val="bottom"/>
          </w:tcPr>
          <w:p w:rsidR="002F2A70" w:rsidRPr="002F2A70" w:rsidRDefault="002F2A70" w:rsidP="002F2A70">
            <w:pPr>
              <w:spacing w:before="0" w:after="0" w:line="276" w:lineRule="auto"/>
              <w:ind w:right="-45" w:firstLine="23"/>
              <w:jc w:val="center"/>
            </w:pPr>
          </w:p>
        </w:tc>
        <w:tc>
          <w:tcPr>
            <w:tcW w:w="809" w:type="dxa"/>
            <w:shd w:val="pct5" w:color="auto" w:fill="auto"/>
            <w:textDirection w:val="btLr"/>
            <w:vAlign w:val="center"/>
          </w:tcPr>
          <w:p w:rsidR="002F2A70" w:rsidRPr="002F2A70" w:rsidRDefault="002F2A70" w:rsidP="002F2A70">
            <w:pPr>
              <w:spacing w:before="0" w:after="0" w:line="276" w:lineRule="auto"/>
              <w:ind w:right="-45" w:firstLine="23"/>
              <w:jc w:val="center"/>
            </w:pPr>
            <w:r w:rsidRPr="002F2A70">
              <w:t>от 0-6 лет</w:t>
            </w:r>
          </w:p>
        </w:tc>
        <w:tc>
          <w:tcPr>
            <w:tcW w:w="720" w:type="dxa"/>
            <w:shd w:val="pct5" w:color="auto" w:fill="auto"/>
            <w:textDirection w:val="btLr"/>
            <w:vAlign w:val="center"/>
          </w:tcPr>
          <w:p w:rsidR="002F2A70" w:rsidRPr="002F2A70" w:rsidRDefault="002F2A70" w:rsidP="002F2A70">
            <w:pPr>
              <w:spacing w:before="0" w:after="0" w:line="276" w:lineRule="auto"/>
              <w:ind w:right="-45" w:firstLine="23"/>
              <w:jc w:val="center"/>
            </w:pPr>
            <w:r w:rsidRPr="002F2A70">
              <w:t>от 7-15 лет</w:t>
            </w:r>
          </w:p>
        </w:tc>
        <w:tc>
          <w:tcPr>
            <w:tcW w:w="720" w:type="dxa"/>
            <w:shd w:val="pct5" w:color="auto" w:fill="auto"/>
            <w:textDirection w:val="btLr"/>
            <w:vAlign w:val="center"/>
          </w:tcPr>
          <w:p w:rsidR="002F2A70" w:rsidRPr="002F2A70" w:rsidRDefault="002F2A70" w:rsidP="002F2A70">
            <w:pPr>
              <w:spacing w:before="0" w:after="0" w:line="276" w:lineRule="auto"/>
              <w:ind w:right="-45" w:firstLine="23"/>
              <w:jc w:val="center"/>
            </w:pPr>
            <w:r w:rsidRPr="002F2A70">
              <w:t>свыше 55 лет жен.</w:t>
            </w:r>
          </w:p>
        </w:tc>
        <w:tc>
          <w:tcPr>
            <w:tcW w:w="651" w:type="dxa"/>
            <w:shd w:val="pct5" w:color="auto" w:fill="auto"/>
            <w:textDirection w:val="btLr"/>
            <w:vAlign w:val="center"/>
          </w:tcPr>
          <w:p w:rsidR="002F2A70" w:rsidRPr="002F2A70" w:rsidRDefault="002F2A70" w:rsidP="002F2A70">
            <w:pPr>
              <w:spacing w:before="0" w:after="0" w:line="276" w:lineRule="auto"/>
              <w:ind w:right="-45" w:firstLine="23"/>
              <w:jc w:val="center"/>
            </w:pPr>
            <w:r w:rsidRPr="002F2A70">
              <w:t>свыше 60 лет муж.</w:t>
            </w:r>
          </w:p>
        </w:tc>
        <w:tc>
          <w:tcPr>
            <w:tcW w:w="900" w:type="dxa"/>
            <w:shd w:val="pct5" w:color="auto" w:fill="auto"/>
            <w:textDirection w:val="btLr"/>
            <w:vAlign w:val="center"/>
          </w:tcPr>
          <w:p w:rsidR="002F2A70" w:rsidRPr="002F2A70" w:rsidRDefault="002F2A70" w:rsidP="002F2A70">
            <w:pPr>
              <w:spacing w:before="0" w:after="0" w:line="276" w:lineRule="auto"/>
              <w:ind w:right="-45" w:firstLine="23"/>
              <w:jc w:val="center"/>
            </w:pPr>
            <w:r w:rsidRPr="002F2A70">
              <w:t>Итого</w:t>
            </w:r>
          </w:p>
          <w:p w:rsidR="002F2A70" w:rsidRPr="002F2A70" w:rsidRDefault="002F2A70" w:rsidP="002F2A70">
            <w:pPr>
              <w:spacing w:before="0" w:after="0" w:line="276" w:lineRule="auto"/>
              <w:ind w:right="-45" w:firstLine="23"/>
              <w:jc w:val="center"/>
            </w:pPr>
            <w:r w:rsidRPr="002F2A70">
              <w:t xml:space="preserve">несамодеятельного населения </w:t>
            </w:r>
          </w:p>
        </w:tc>
        <w:tc>
          <w:tcPr>
            <w:tcW w:w="900" w:type="dxa"/>
            <w:shd w:val="pct5" w:color="auto" w:fill="auto"/>
            <w:textDirection w:val="btLr"/>
            <w:vAlign w:val="center"/>
          </w:tcPr>
          <w:p w:rsidR="002F2A70" w:rsidRPr="002F2A70" w:rsidRDefault="002F2A70" w:rsidP="002F2A70">
            <w:pPr>
              <w:spacing w:before="0" w:after="0" w:line="276" w:lineRule="auto"/>
              <w:ind w:right="-45" w:firstLine="23"/>
              <w:jc w:val="center"/>
            </w:pPr>
            <w:r w:rsidRPr="002F2A70">
              <w:t>от 16 до 54 лет включительно, жен.</w:t>
            </w:r>
          </w:p>
        </w:tc>
        <w:tc>
          <w:tcPr>
            <w:tcW w:w="900" w:type="dxa"/>
            <w:shd w:val="pct5" w:color="auto" w:fill="auto"/>
            <w:textDirection w:val="btLr"/>
            <w:vAlign w:val="center"/>
          </w:tcPr>
          <w:p w:rsidR="002F2A70" w:rsidRPr="002F2A70" w:rsidRDefault="002F2A70" w:rsidP="002F2A70">
            <w:pPr>
              <w:spacing w:before="0" w:after="0" w:line="276" w:lineRule="auto"/>
              <w:ind w:right="-45" w:firstLine="23"/>
              <w:jc w:val="center"/>
            </w:pPr>
            <w:r w:rsidRPr="002F2A70">
              <w:t>от 16 до 59 лет включительно, муж.</w:t>
            </w:r>
          </w:p>
        </w:tc>
        <w:tc>
          <w:tcPr>
            <w:tcW w:w="1134" w:type="dxa"/>
            <w:shd w:val="pct5" w:color="auto" w:fill="auto"/>
            <w:textDirection w:val="btLr"/>
            <w:vAlign w:val="center"/>
          </w:tcPr>
          <w:p w:rsidR="002F2A70" w:rsidRPr="002F2A70" w:rsidRDefault="002F2A70" w:rsidP="002F2A70">
            <w:pPr>
              <w:spacing w:before="0" w:after="0" w:line="276" w:lineRule="auto"/>
              <w:ind w:right="-45" w:firstLine="23"/>
              <w:jc w:val="center"/>
            </w:pPr>
            <w:r w:rsidRPr="002F2A70">
              <w:t>Итого</w:t>
            </w:r>
          </w:p>
          <w:p w:rsidR="002F2A70" w:rsidRPr="002F2A70" w:rsidRDefault="002F2A70" w:rsidP="002F2A70">
            <w:pPr>
              <w:spacing w:before="0" w:after="0" w:line="276" w:lineRule="auto"/>
              <w:ind w:right="-45" w:firstLine="23"/>
              <w:jc w:val="center"/>
            </w:pPr>
            <w:r w:rsidRPr="002F2A70">
              <w:t>трудоспособного населения</w:t>
            </w:r>
          </w:p>
        </w:tc>
      </w:tr>
      <w:tr w:rsidR="002F2A70" w:rsidRPr="002F2A70" w:rsidTr="00F54A92">
        <w:trPr>
          <w:trHeight w:val="283"/>
          <w:jc w:val="center"/>
        </w:trPr>
        <w:tc>
          <w:tcPr>
            <w:tcW w:w="9575" w:type="dxa"/>
            <w:gridSpan w:val="9"/>
            <w:shd w:val="clear" w:color="auto" w:fill="auto"/>
            <w:vAlign w:val="center"/>
          </w:tcPr>
          <w:p w:rsidR="002F2A70" w:rsidRPr="002F2A70" w:rsidRDefault="002F2A70" w:rsidP="002F2A70">
            <w:pPr>
              <w:spacing w:before="0" w:after="0" w:line="276" w:lineRule="auto"/>
              <w:ind w:right="-48" w:firstLine="25"/>
              <w:jc w:val="center"/>
              <w:rPr>
                <w:bCs/>
              </w:rPr>
            </w:pPr>
            <w:r w:rsidRPr="002F2A70">
              <w:rPr>
                <w:bCs/>
              </w:rPr>
              <w:t>Существующее положение</w:t>
            </w:r>
            <w:r w:rsidRPr="002F2A70">
              <w:t xml:space="preserve"> на 01.01 2009 г.</w:t>
            </w:r>
          </w:p>
        </w:tc>
      </w:tr>
      <w:tr w:rsidR="002F2A70" w:rsidRPr="002F2A70" w:rsidTr="00F54A92">
        <w:trPr>
          <w:trHeight w:val="283"/>
          <w:jc w:val="center"/>
        </w:trPr>
        <w:tc>
          <w:tcPr>
            <w:tcW w:w="2841" w:type="dxa"/>
            <w:shd w:val="clear" w:color="auto" w:fill="auto"/>
            <w:vAlign w:val="center"/>
          </w:tcPr>
          <w:p w:rsidR="002F2A70" w:rsidRPr="002F2A70" w:rsidRDefault="002F2A70" w:rsidP="002F2A70">
            <w:pPr>
              <w:spacing w:before="0" w:after="0" w:line="276" w:lineRule="auto"/>
              <w:ind w:right="-48" w:firstLine="25"/>
              <w:jc w:val="center"/>
              <w:rPr>
                <w:b/>
              </w:rPr>
            </w:pPr>
            <w:r w:rsidRPr="002F2A70">
              <w:rPr>
                <w:b/>
              </w:rPr>
              <w:t>1389</w:t>
            </w:r>
          </w:p>
        </w:tc>
        <w:tc>
          <w:tcPr>
            <w:tcW w:w="809" w:type="dxa"/>
            <w:shd w:val="clear" w:color="auto" w:fill="auto"/>
            <w:vAlign w:val="center"/>
          </w:tcPr>
          <w:p w:rsidR="002F2A70" w:rsidRPr="002F2A70" w:rsidRDefault="002F2A70" w:rsidP="002F2A70">
            <w:pPr>
              <w:spacing w:before="0" w:after="0" w:line="276" w:lineRule="auto"/>
              <w:ind w:right="-48" w:firstLine="25"/>
              <w:jc w:val="center"/>
            </w:pPr>
            <w:r w:rsidRPr="002F2A70">
              <w:t>104</w:t>
            </w:r>
          </w:p>
        </w:tc>
        <w:tc>
          <w:tcPr>
            <w:tcW w:w="720" w:type="dxa"/>
            <w:shd w:val="clear" w:color="auto" w:fill="auto"/>
            <w:vAlign w:val="center"/>
          </w:tcPr>
          <w:p w:rsidR="002F2A70" w:rsidRPr="002F2A70" w:rsidRDefault="002F2A70" w:rsidP="002F2A70">
            <w:pPr>
              <w:spacing w:before="0" w:after="0" w:line="276" w:lineRule="auto"/>
              <w:ind w:right="-48" w:firstLine="25"/>
              <w:jc w:val="center"/>
            </w:pPr>
            <w:r w:rsidRPr="002F2A70">
              <w:t>143</w:t>
            </w:r>
          </w:p>
        </w:tc>
        <w:tc>
          <w:tcPr>
            <w:tcW w:w="720" w:type="dxa"/>
            <w:shd w:val="clear" w:color="auto" w:fill="auto"/>
            <w:vAlign w:val="center"/>
          </w:tcPr>
          <w:p w:rsidR="002F2A70" w:rsidRPr="002F2A70" w:rsidRDefault="002F2A70" w:rsidP="002F2A70">
            <w:pPr>
              <w:spacing w:before="0" w:after="0" w:line="276" w:lineRule="auto"/>
              <w:ind w:right="-48" w:firstLine="25"/>
              <w:jc w:val="center"/>
            </w:pPr>
            <w:r w:rsidRPr="002F2A70">
              <w:t>228</w:t>
            </w:r>
          </w:p>
        </w:tc>
        <w:tc>
          <w:tcPr>
            <w:tcW w:w="651" w:type="dxa"/>
            <w:shd w:val="clear" w:color="auto" w:fill="auto"/>
            <w:vAlign w:val="center"/>
          </w:tcPr>
          <w:p w:rsidR="002F2A70" w:rsidRPr="002F2A70" w:rsidRDefault="002F2A70" w:rsidP="002F2A70">
            <w:pPr>
              <w:spacing w:before="0" w:after="0" w:line="276" w:lineRule="auto"/>
              <w:ind w:right="-48" w:firstLine="25"/>
              <w:jc w:val="center"/>
            </w:pPr>
            <w:r w:rsidRPr="002F2A70">
              <w:t>102</w:t>
            </w:r>
          </w:p>
        </w:tc>
        <w:tc>
          <w:tcPr>
            <w:tcW w:w="900" w:type="dxa"/>
            <w:shd w:val="clear" w:color="auto" w:fill="auto"/>
            <w:vAlign w:val="center"/>
          </w:tcPr>
          <w:p w:rsidR="002F2A70" w:rsidRPr="002F2A70" w:rsidRDefault="002F2A70" w:rsidP="002F2A70">
            <w:pPr>
              <w:spacing w:before="0" w:after="0" w:line="276" w:lineRule="auto"/>
              <w:ind w:right="-48" w:firstLine="25"/>
              <w:jc w:val="center"/>
            </w:pPr>
            <w:r w:rsidRPr="002F2A70">
              <w:t>577</w:t>
            </w:r>
          </w:p>
        </w:tc>
        <w:tc>
          <w:tcPr>
            <w:tcW w:w="900" w:type="dxa"/>
            <w:shd w:val="clear" w:color="auto" w:fill="auto"/>
            <w:vAlign w:val="center"/>
          </w:tcPr>
          <w:p w:rsidR="002F2A70" w:rsidRPr="002F2A70" w:rsidRDefault="002F2A70" w:rsidP="002F2A70">
            <w:pPr>
              <w:spacing w:before="0" w:after="0" w:line="276" w:lineRule="auto"/>
              <w:ind w:right="-48" w:firstLine="25"/>
              <w:jc w:val="center"/>
            </w:pPr>
            <w:r w:rsidRPr="002F2A70">
              <w:t>385</w:t>
            </w:r>
          </w:p>
        </w:tc>
        <w:tc>
          <w:tcPr>
            <w:tcW w:w="900" w:type="dxa"/>
            <w:shd w:val="clear" w:color="auto" w:fill="auto"/>
            <w:vAlign w:val="center"/>
          </w:tcPr>
          <w:p w:rsidR="002F2A70" w:rsidRPr="002F2A70" w:rsidRDefault="002F2A70" w:rsidP="002F2A70">
            <w:pPr>
              <w:spacing w:before="0" w:after="0" w:line="276" w:lineRule="auto"/>
              <w:ind w:right="-48" w:firstLine="25"/>
              <w:jc w:val="center"/>
            </w:pPr>
            <w:r w:rsidRPr="002F2A70">
              <w:t>427</w:t>
            </w:r>
          </w:p>
        </w:tc>
        <w:tc>
          <w:tcPr>
            <w:tcW w:w="1134" w:type="dxa"/>
            <w:shd w:val="clear" w:color="auto" w:fill="auto"/>
            <w:vAlign w:val="center"/>
          </w:tcPr>
          <w:p w:rsidR="002F2A70" w:rsidRPr="002F2A70" w:rsidRDefault="002F2A70" w:rsidP="002F2A70">
            <w:pPr>
              <w:spacing w:before="0" w:after="0" w:line="276" w:lineRule="auto"/>
              <w:ind w:right="-48" w:firstLine="25"/>
              <w:jc w:val="center"/>
            </w:pPr>
            <w:r w:rsidRPr="002F2A70">
              <w:t>812</w:t>
            </w:r>
          </w:p>
        </w:tc>
      </w:tr>
      <w:tr w:rsidR="002F2A70" w:rsidRPr="002F2A70" w:rsidTr="00F54A92">
        <w:trPr>
          <w:trHeight w:val="70"/>
          <w:jc w:val="center"/>
        </w:trPr>
        <w:tc>
          <w:tcPr>
            <w:tcW w:w="2841" w:type="dxa"/>
            <w:shd w:val="clear" w:color="auto" w:fill="auto"/>
            <w:vAlign w:val="center"/>
          </w:tcPr>
          <w:p w:rsidR="002F2A70" w:rsidRPr="002F2A70" w:rsidRDefault="002F2A70" w:rsidP="002F2A70">
            <w:pPr>
              <w:spacing w:before="0" w:after="0" w:line="276" w:lineRule="auto"/>
              <w:ind w:right="-48" w:firstLine="25"/>
              <w:jc w:val="center"/>
            </w:pPr>
            <w:r w:rsidRPr="002F2A70">
              <w:t>% к общей численности</w:t>
            </w:r>
          </w:p>
        </w:tc>
        <w:tc>
          <w:tcPr>
            <w:tcW w:w="809" w:type="dxa"/>
            <w:shd w:val="clear" w:color="auto" w:fill="auto"/>
            <w:vAlign w:val="center"/>
          </w:tcPr>
          <w:p w:rsidR="002F2A70" w:rsidRPr="002F2A70" w:rsidRDefault="002F2A70" w:rsidP="002F2A70">
            <w:pPr>
              <w:spacing w:before="0" w:after="0" w:line="276" w:lineRule="auto"/>
              <w:ind w:right="-48" w:firstLine="25"/>
              <w:jc w:val="center"/>
            </w:pPr>
            <w:r w:rsidRPr="002F2A70">
              <w:t>7,49</w:t>
            </w:r>
          </w:p>
        </w:tc>
        <w:tc>
          <w:tcPr>
            <w:tcW w:w="720" w:type="dxa"/>
            <w:shd w:val="clear" w:color="auto" w:fill="auto"/>
            <w:vAlign w:val="center"/>
          </w:tcPr>
          <w:p w:rsidR="002F2A70" w:rsidRPr="002F2A70" w:rsidRDefault="002F2A70" w:rsidP="002F2A70">
            <w:pPr>
              <w:spacing w:before="0" w:after="0" w:line="276" w:lineRule="auto"/>
              <w:ind w:right="-48" w:firstLine="25"/>
              <w:jc w:val="center"/>
            </w:pPr>
            <w:r w:rsidRPr="002F2A70">
              <w:t>10,30</w:t>
            </w:r>
          </w:p>
        </w:tc>
        <w:tc>
          <w:tcPr>
            <w:tcW w:w="720" w:type="dxa"/>
            <w:shd w:val="clear" w:color="auto" w:fill="auto"/>
            <w:vAlign w:val="center"/>
          </w:tcPr>
          <w:p w:rsidR="002F2A70" w:rsidRPr="002F2A70" w:rsidRDefault="002F2A70" w:rsidP="002F2A70">
            <w:pPr>
              <w:spacing w:before="0" w:after="0" w:line="276" w:lineRule="auto"/>
              <w:ind w:right="-48" w:firstLine="25"/>
              <w:jc w:val="center"/>
            </w:pPr>
            <w:r w:rsidRPr="002F2A70">
              <w:t>16,41</w:t>
            </w:r>
          </w:p>
        </w:tc>
        <w:tc>
          <w:tcPr>
            <w:tcW w:w="651" w:type="dxa"/>
            <w:shd w:val="clear" w:color="auto" w:fill="auto"/>
            <w:vAlign w:val="center"/>
          </w:tcPr>
          <w:p w:rsidR="002F2A70" w:rsidRPr="002F2A70" w:rsidRDefault="002F2A70" w:rsidP="002F2A70">
            <w:pPr>
              <w:spacing w:before="0" w:after="0" w:line="276" w:lineRule="auto"/>
              <w:ind w:right="-48" w:firstLine="25"/>
              <w:jc w:val="center"/>
            </w:pPr>
            <w:r w:rsidRPr="002F2A70">
              <w:t>7,34</w:t>
            </w:r>
          </w:p>
        </w:tc>
        <w:tc>
          <w:tcPr>
            <w:tcW w:w="900" w:type="dxa"/>
            <w:shd w:val="clear" w:color="auto" w:fill="auto"/>
            <w:vAlign w:val="center"/>
          </w:tcPr>
          <w:p w:rsidR="002F2A70" w:rsidRPr="002F2A70" w:rsidRDefault="002F2A70" w:rsidP="002F2A70">
            <w:pPr>
              <w:spacing w:before="0" w:after="0" w:line="276" w:lineRule="auto"/>
              <w:ind w:right="-48" w:firstLine="25"/>
              <w:jc w:val="center"/>
            </w:pPr>
            <w:r w:rsidRPr="002F2A70">
              <w:t>41,54</w:t>
            </w:r>
          </w:p>
        </w:tc>
        <w:tc>
          <w:tcPr>
            <w:tcW w:w="900" w:type="dxa"/>
            <w:shd w:val="clear" w:color="auto" w:fill="auto"/>
            <w:vAlign w:val="center"/>
          </w:tcPr>
          <w:p w:rsidR="002F2A70" w:rsidRPr="002F2A70" w:rsidRDefault="002F2A70" w:rsidP="002F2A70">
            <w:pPr>
              <w:spacing w:before="0" w:after="0" w:line="276" w:lineRule="auto"/>
              <w:ind w:right="-48" w:firstLine="25"/>
              <w:jc w:val="center"/>
            </w:pPr>
            <w:r w:rsidRPr="002F2A70">
              <w:t>27,72</w:t>
            </w:r>
          </w:p>
        </w:tc>
        <w:tc>
          <w:tcPr>
            <w:tcW w:w="900" w:type="dxa"/>
            <w:shd w:val="clear" w:color="auto" w:fill="auto"/>
            <w:vAlign w:val="center"/>
          </w:tcPr>
          <w:p w:rsidR="002F2A70" w:rsidRPr="002F2A70" w:rsidRDefault="002F2A70" w:rsidP="002F2A70">
            <w:pPr>
              <w:spacing w:before="0" w:after="0" w:line="276" w:lineRule="auto"/>
              <w:ind w:right="-48" w:firstLine="25"/>
              <w:jc w:val="center"/>
            </w:pPr>
            <w:r w:rsidRPr="002F2A70">
              <w:t>30,74</w:t>
            </w:r>
          </w:p>
        </w:tc>
        <w:tc>
          <w:tcPr>
            <w:tcW w:w="1134" w:type="dxa"/>
            <w:shd w:val="clear" w:color="auto" w:fill="auto"/>
            <w:vAlign w:val="center"/>
          </w:tcPr>
          <w:p w:rsidR="002F2A70" w:rsidRPr="002F2A70" w:rsidRDefault="002F2A70" w:rsidP="002F2A70">
            <w:pPr>
              <w:spacing w:before="0" w:after="0" w:line="276" w:lineRule="auto"/>
              <w:ind w:right="-48" w:firstLine="25"/>
              <w:jc w:val="center"/>
            </w:pPr>
            <w:r w:rsidRPr="002F2A70">
              <w:t>58,46</w:t>
            </w:r>
          </w:p>
        </w:tc>
      </w:tr>
      <w:tr w:rsidR="002F2A70" w:rsidRPr="002F2A70" w:rsidTr="00F54A92">
        <w:trPr>
          <w:trHeight w:val="327"/>
          <w:jc w:val="center"/>
        </w:trPr>
        <w:tc>
          <w:tcPr>
            <w:tcW w:w="9575" w:type="dxa"/>
            <w:gridSpan w:val="9"/>
            <w:shd w:val="clear" w:color="auto" w:fill="auto"/>
            <w:vAlign w:val="center"/>
          </w:tcPr>
          <w:p w:rsidR="002F2A70" w:rsidRPr="002F2A70" w:rsidRDefault="002F2A70" w:rsidP="002F2A70">
            <w:pPr>
              <w:spacing w:before="0" w:after="0" w:line="276" w:lineRule="auto"/>
              <w:ind w:right="-48" w:firstLine="25"/>
              <w:jc w:val="center"/>
            </w:pPr>
            <w:r w:rsidRPr="002F2A70">
              <w:t>На расчетный срок генерального плана</w:t>
            </w:r>
          </w:p>
        </w:tc>
      </w:tr>
      <w:tr w:rsidR="002F2A70" w:rsidRPr="002F2A70" w:rsidTr="00F54A92">
        <w:trPr>
          <w:trHeight w:val="283"/>
          <w:jc w:val="center"/>
        </w:trPr>
        <w:tc>
          <w:tcPr>
            <w:tcW w:w="2841" w:type="dxa"/>
            <w:shd w:val="clear" w:color="auto" w:fill="auto"/>
            <w:vAlign w:val="center"/>
          </w:tcPr>
          <w:p w:rsidR="002F2A70" w:rsidRPr="002F2A70" w:rsidRDefault="002F2A70" w:rsidP="002F2A70">
            <w:pPr>
              <w:spacing w:before="0" w:after="0" w:line="276" w:lineRule="auto"/>
              <w:ind w:right="-48" w:firstLine="25"/>
              <w:jc w:val="center"/>
              <w:rPr>
                <w:b/>
              </w:rPr>
            </w:pPr>
            <w:r w:rsidRPr="002F2A70">
              <w:rPr>
                <w:b/>
              </w:rPr>
              <w:t>1600</w:t>
            </w:r>
          </w:p>
        </w:tc>
        <w:tc>
          <w:tcPr>
            <w:tcW w:w="809" w:type="dxa"/>
            <w:shd w:val="clear" w:color="auto" w:fill="auto"/>
            <w:vAlign w:val="center"/>
          </w:tcPr>
          <w:p w:rsidR="002F2A70" w:rsidRPr="002F2A70" w:rsidRDefault="002F2A70" w:rsidP="002F2A70">
            <w:pPr>
              <w:spacing w:before="0" w:after="0" w:line="276" w:lineRule="auto"/>
              <w:jc w:val="center"/>
            </w:pPr>
            <w:r w:rsidRPr="002F2A70">
              <w:t>147</w:t>
            </w:r>
          </w:p>
        </w:tc>
        <w:tc>
          <w:tcPr>
            <w:tcW w:w="720" w:type="dxa"/>
            <w:shd w:val="clear" w:color="auto" w:fill="auto"/>
            <w:vAlign w:val="center"/>
          </w:tcPr>
          <w:p w:rsidR="002F2A70" w:rsidRPr="002F2A70" w:rsidRDefault="002F2A70" w:rsidP="002F2A70">
            <w:pPr>
              <w:spacing w:before="0" w:after="0" w:line="276" w:lineRule="auto"/>
              <w:jc w:val="center"/>
            </w:pPr>
            <w:r w:rsidRPr="002F2A70">
              <w:t>187</w:t>
            </w:r>
          </w:p>
        </w:tc>
        <w:tc>
          <w:tcPr>
            <w:tcW w:w="720" w:type="dxa"/>
            <w:shd w:val="clear" w:color="auto" w:fill="auto"/>
            <w:vAlign w:val="center"/>
          </w:tcPr>
          <w:p w:rsidR="002F2A70" w:rsidRPr="002F2A70" w:rsidRDefault="002F2A70" w:rsidP="002F2A70">
            <w:pPr>
              <w:spacing w:before="0" w:after="0" w:line="276" w:lineRule="auto"/>
              <w:jc w:val="center"/>
            </w:pPr>
            <w:r w:rsidRPr="002F2A70">
              <w:t>267</w:t>
            </w:r>
          </w:p>
        </w:tc>
        <w:tc>
          <w:tcPr>
            <w:tcW w:w="651" w:type="dxa"/>
            <w:shd w:val="clear" w:color="auto" w:fill="auto"/>
            <w:vAlign w:val="center"/>
          </w:tcPr>
          <w:p w:rsidR="002F2A70" w:rsidRPr="002F2A70" w:rsidRDefault="002F2A70" w:rsidP="002F2A70">
            <w:pPr>
              <w:spacing w:before="0" w:after="0" w:line="276" w:lineRule="auto"/>
              <w:jc w:val="center"/>
            </w:pPr>
            <w:r w:rsidRPr="002F2A70">
              <w:t>155</w:t>
            </w:r>
          </w:p>
        </w:tc>
        <w:tc>
          <w:tcPr>
            <w:tcW w:w="900" w:type="dxa"/>
            <w:shd w:val="clear" w:color="auto" w:fill="auto"/>
            <w:vAlign w:val="center"/>
          </w:tcPr>
          <w:p w:rsidR="002F2A70" w:rsidRPr="002F2A70" w:rsidRDefault="002F2A70" w:rsidP="002F2A70">
            <w:pPr>
              <w:spacing w:before="0" w:after="0" w:line="276" w:lineRule="auto"/>
              <w:jc w:val="center"/>
            </w:pPr>
            <w:r w:rsidRPr="002F2A70">
              <w:t>756</w:t>
            </w:r>
          </w:p>
        </w:tc>
        <w:tc>
          <w:tcPr>
            <w:tcW w:w="900" w:type="dxa"/>
            <w:shd w:val="clear" w:color="auto" w:fill="auto"/>
            <w:vAlign w:val="center"/>
          </w:tcPr>
          <w:p w:rsidR="002F2A70" w:rsidRPr="002F2A70" w:rsidRDefault="002F2A70" w:rsidP="002F2A70">
            <w:pPr>
              <w:spacing w:before="0" w:after="0" w:line="276" w:lineRule="auto"/>
              <w:jc w:val="center"/>
            </w:pPr>
            <w:r w:rsidRPr="002F2A70">
              <w:t>400</w:t>
            </w:r>
          </w:p>
        </w:tc>
        <w:tc>
          <w:tcPr>
            <w:tcW w:w="900" w:type="dxa"/>
            <w:shd w:val="clear" w:color="auto" w:fill="auto"/>
            <w:vAlign w:val="center"/>
          </w:tcPr>
          <w:p w:rsidR="002F2A70" w:rsidRPr="002F2A70" w:rsidRDefault="002F2A70" w:rsidP="002F2A70">
            <w:pPr>
              <w:spacing w:before="0" w:after="0" w:line="276" w:lineRule="auto"/>
              <w:jc w:val="center"/>
            </w:pPr>
            <w:r w:rsidRPr="002F2A70">
              <w:t>444</w:t>
            </w:r>
          </w:p>
        </w:tc>
        <w:tc>
          <w:tcPr>
            <w:tcW w:w="1134" w:type="dxa"/>
            <w:shd w:val="clear" w:color="auto" w:fill="auto"/>
            <w:vAlign w:val="center"/>
          </w:tcPr>
          <w:p w:rsidR="002F2A70" w:rsidRPr="002F2A70" w:rsidRDefault="002F2A70" w:rsidP="002F2A70">
            <w:pPr>
              <w:spacing w:before="0" w:after="0" w:line="276" w:lineRule="auto"/>
              <w:jc w:val="center"/>
            </w:pPr>
            <w:r w:rsidRPr="002F2A70">
              <w:t>844</w:t>
            </w:r>
          </w:p>
        </w:tc>
      </w:tr>
      <w:tr w:rsidR="002F2A70" w:rsidRPr="002F2A70" w:rsidTr="00F54A92">
        <w:trPr>
          <w:trHeight w:val="70"/>
          <w:jc w:val="center"/>
        </w:trPr>
        <w:tc>
          <w:tcPr>
            <w:tcW w:w="2841" w:type="dxa"/>
            <w:shd w:val="clear" w:color="auto" w:fill="auto"/>
            <w:vAlign w:val="center"/>
          </w:tcPr>
          <w:p w:rsidR="002F2A70" w:rsidRPr="002F2A70" w:rsidRDefault="002F2A70" w:rsidP="002F2A70">
            <w:pPr>
              <w:spacing w:before="0" w:after="0" w:line="276" w:lineRule="auto"/>
              <w:ind w:right="-48" w:firstLine="25"/>
              <w:jc w:val="center"/>
            </w:pPr>
            <w:r w:rsidRPr="002F2A70">
              <w:t>% к общей численности</w:t>
            </w:r>
          </w:p>
        </w:tc>
        <w:tc>
          <w:tcPr>
            <w:tcW w:w="809" w:type="dxa"/>
            <w:shd w:val="clear" w:color="auto" w:fill="auto"/>
            <w:vAlign w:val="center"/>
          </w:tcPr>
          <w:p w:rsidR="002F2A70" w:rsidRPr="002F2A70" w:rsidRDefault="002F2A70" w:rsidP="002F2A70">
            <w:pPr>
              <w:spacing w:before="0" w:after="0" w:line="276" w:lineRule="auto"/>
              <w:jc w:val="center"/>
            </w:pPr>
            <w:r w:rsidRPr="002F2A70">
              <w:t>9,19</w:t>
            </w:r>
          </w:p>
        </w:tc>
        <w:tc>
          <w:tcPr>
            <w:tcW w:w="720" w:type="dxa"/>
            <w:shd w:val="clear" w:color="auto" w:fill="auto"/>
            <w:vAlign w:val="center"/>
          </w:tcPr>
          <w:p w:rsidR="002F2A70" w:rsidRPr="002F2A70" w:rsidRDefault="002F2A70" w:rsidP="002F2A70">
            <w:pPr>
              <w:spacing w:before="0" w:after="0" w:line="276" w:lineRule="auto"/>
              <w:jc w:val="center"/>
            </w:pPr>
            <w:r w:rsidRPr="002F2A70">
              <w:t>11,69</w:t>
            </w:r>
          </w:p>
        </w:tc>
        <w:tc>
          <w:tcPr>
            <w:tcW w:w="720" w:type="dxa"/>
            <w:shd w:val="clear" w:color="auto" w:fill="auto"/>
            <w:vAlign w:val="center"/>
          </w:tcPr>
          <w:p w:rsidR="002F2A70" w:rsidRPr="002F2A70" w:rsidRDefault="002F2A70" w:rsidP="002F2A70">
            <w:pPr>
              <w:spacing w:before="0" w:after="0" w:line="276" w:lineRule="auto"/>
              <w:jc w:val="center"/>
            </w:pPr>
            <w:r w:rsidRPr="002F2A70">
              <w:t>16,69</w:t>
            </w:r>
          </w:p>
        </w:tc>
        <w:tc>
          <w:tcPr>
            <w:tcW w:w="651" w:type="dxa"/>
            <w:shd w:val="clear" w:color="auto" w:fill="auto"/>
            <w:vAlign w:val="center"/>
          </w:tcPr>
          <w:p w:rsidR="002F2A70" w:rsidRPr="002F2A70" w:rsidRDefault="002F2A70" w:rsidP="002F2A70">
            <w:pPr>
              <w:spacing w:before="0" w:after="0" w:line="276" w:lineRule="auto"/>
              <w:jc w:val="center"/>
            </w:pPr>
            <w:r w:rsidRPr="002F2A70">
              <w:t>9,69</w:t>
            </w:r>
          </w:p>
        </w:tc>
        <w:tc>
          <w:tcPr>
            <w:tcW w:w="900" w:type="dxa"/>
            <w:shd w:val="clear" w:color="auto" w:fill="auto"/>
            <w:vAlign w:val="center"/>
          </w:tcPr>
          <w:p w:rsidR="002F2A70" w:rsidRPr="002F2A70" w:rsidRDefault="002F2A70" w:rsidP="002F2A70">
            <w:pPr>
              <w:spacing w:before="0" w:after="0" w:line="276" w:lineRule="auto"/>
              <w:jc w:val="center"/>
            </w:pPr>
            <w:r w:rsidRPr="002F2A70">
              <w:t>47,25</w:t>
            </w:r>
          </w:p>
        </w:tc>
        <w:tc>
          <w:tcPr>
            <w:tcW w:w="900" w:type="dxa"/>
            <w:shd w:val="clear" w:color="auto" w:fill="auto"/>
            <w:vAlign w:val="center"/>
          </w:tcPr>
          <w:p w:rsidR="002F2A70" w:rsidRPr="002F2A70" w:rsidRDefault="002F2A70" w:rsidP="002F2A70">
            <w:pPr>
              <w:spacing w:before="0" w:after="0" w:line="276" w:lineRule="auto"/>
              <w:jc w:val="center"/>
            </w:pPr>
            <w:r w:rsidRPr="002F2A70">
              <w:t>25,00</w:t>
            </w:r>
          </w:p>
        </w:tc>
        <w:tc>
          <w:tcPr>
            <w:tcW w:w="900" w:type="dxa"/>
            <w:shd w:val="clear" w:color="auto" w:fill="auto"/>
            <w:vAlign w:val="center"/>
          </w:tcPr>
          <w:p w:rsidR="002F2A70" w:rsidRPr="002F2A70" w:rsidRDefault="002F2A70" w:rsidP="002F2A70">
            <w:pPr>
              <w:spacing w:before="0" w:after="0" w:line="276" w:lineRule="auto"/>
              <w:jc w:val="center"/>
            </w:pPr>
            <w:r w:rsidRPr="002F2A70">
              <w:t>27,75</w:t>
            </w:r>
          </w:p>
        </w:tc>
        <w:tc>
          <w:tcPr>
            <w:tcW w:w="1134" w:type="dxa"/>
            <w:shd w:val="clear" w:color="auto" w:fill="auto"/>
            <w:vAlign w:val="center"/>
          </w:tcPr>
          <w:p w:rsidR="002F2A70" w:rsidRPr="002F2A70" w:rsidRDefault="002F2A70" w:rsidP="002F2A70">
            <w:pPr>
              <w:spacing w:before="0" w:after="0" w:line="276" w:lineRule="auto"/>
              <w:jc w:val="center"/>
            </w:pPr>
            <w:r w:rsidRPr="002F2A70">
              <w:t>52,75</w:t>
            </w:r>
          </w:p>
        </w:tc>
      </w:tr>
    </w:tbl>
    <w:p w:rsidR="002F2A70" w:rsidRPr="002F2A70" w:rsidRDefault="002F2A70" w:rsidP="002F2A70">
      <w:pPr>
        <w:tabs>
          <w:tab w:val="left" w:pos="7288"/>
          <w:tab w:val="left" w:pos="9356"/>
        </w:tabs>
        <w:suppressAutoHyphens/>
        <w:spacing w:before="0" w:after="0" w:line="300" w:lineRule="auto"/>
        <w:ind w:firstLine="426"/>
        <w:rPr>
          <w:sz w:val="28"/>
          <w:szCs w:val="28"/>
        </w:rPr>
      </w:pPr>
    </w:p>
    <w:p w:rsidR="002F2A70" w:rsidRPr="002F2A70" w:rsidRDefault="002F2A70" w:rsidP="002F2A70">
      <w:pPr>
        <w:tabs>
          <w:tab w:val="left" w:pos="7288"/>
          <w:tab w:val="left" w:pos="9356"/>
        </w:tabs>
        <w:suppressAutoHyphens/>
        <w:spacing w:before="0" w:after="0"/>
        <w:ind w:firstLine="709"/>
        <w:rPr>
          <w:szCs w:val="28"/>
        </w:rPr>
      </w:pPr>
      <w:r w:rsidRPr="002F2A70">
        <w:rPr>
          <w:szCs w:val="28"/>
        </w:rPr>
        <w:t>Заложенный в прогнозной оценке рост численности населения обусловлен необходимостью реализации поставленной в генеральном плане стратегической задачи достижения высокого уровня социально-экономического развития, адекватного имеющемуся потенциалу, соответственно, адекватному потребностями в трудовых ресурсах. Рост численности населения будет достигнут как за счет улучшения демографической ситуации (в рамках проводимой демографической политики на федеральном и региональном уровнях), так и за счет проведения эффективной миграционной политики (в части стимулирования трудовой иммиграции).</w:t>
      </w:r>
    </w:p>
    <w:p w:rsidR="002F2A70" w:rsidRPr="002F2A70" w:rsidRDefault="002F2A70" w:rsidP="002F2A70">
      <w:pPr>
        <w:tabs>
          <w:tab w:val="left" w:pos="284"/>
        </w:tabs>
        <w:suppressAutoHyphens/>
        <w:spacing w:before="0" w:after="0" w:line="312" w:lineRule="auto"/>
        <w:rPr>
          <w:sz w:val="28"/>
          <w:szCs w:val="28"/>
        </w:rPr>
      </w:pPr>
      <w:r>
        <w:rPr>
          <w:rFonts w:ascii="Calibri" w:hAnsi="Calibri"/>
          <w:noProof/>
        </w:rPr>
        <w:drawing>
          <wp:inline distT="0" distB="0" distL="0" distR="0">
            <wp:extent cx="5878195" cy="3253740"/>
            <wp:effectExtent l="0" t="0" r="0" b="0"/>
            <wp:docPr id="31" name="Диаграмма 3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F2A70" w:rsidRPr="002F2A70" w:rsidRDefault="002F2A70" w:rsidP="002F2A70">
      <w:pPr>
        <w:spacing w:before="0" w:after="0"/>
        <w:jc w:val="left"/>
        <w:rPr>
          <w:sz w:val="28"/>
          <w:szCs w:val="28"/>
          <w:lang w:eastAsia="ar-SA"/>
        </w:rPr>
      </w:pPr>
    </w:p>
    <w:p w:rsidR="002F2A70" w:rsidRDefault="002F2A70" w:rsidP="002F2A70">
      <w:pPr>
        <w:tabs>
          <w:tab w:val="left" w:pos="284"/>
        </w:tabs>
        <w:suppressAutoHyphens/>
        <w:spacing w:before="0" w:after="0"/>
        <w:jc w:val="center"/>
        <w:rPr>
          <w:b/>
        </w:rPr>
      </w:pPr>
      <w:r w:rsidRPr="002F2A70">
        <w:rPr>
          <w:b/>
        </w:rPr>
        <w:t xml:space="preserve">Прогноз численности и возрастной структуры </w:t>
      </w:r>
      <w:r w:rsidRPr="002F2A70">
        <w:rPr>
          <w:b/>
        </w:rPr>
        <w:br/>
        <w:t>населения Рудьевского сельского поселения.</w:t>
      </w:r>
    </w:p>
    <w:p w:rsidR="00C907EC" w:rsidRPr="002F2A70" w:rsidRDefault="00C907EC" w:rsidP="00C907EC">
      <w:pPr>
        <w:tabs>
          <w:tab w:val="left" w:pos="284"/>
        </w:tabs>
        <w:suppressAutoHyphens/>
        <w:spacing w:before="0" w:after="0"/>
        <w:jc w:val="right"/>
        <w:rPr>
          <w:b/>
        </w:rPr>
      </w:pPr>
      <w:r>
        <w:rPr>
          <w:b/>
        </w:rPr>
        <w:t>Таблица 1.2.3</w:t>
      </w:r>
    </w:p>
    <w:tbl>
      <w:tblPr>
        <w:tblW w:w="9478" w:type="dxa"/>
        <w:tblInd w:w="93" w:type="dxa"/>
        <w:tblLook w:val="04A0" w:firstRow="1" w:lastRow="0" w:firstColumn="1" w:lastColumn="0" w:noHBand="0" w:noVBand="1"/>
      </w:tblPr>
      <w:tblGrid>
        <w:gridCol w:w="3417"/>
        <w:gridCol w:w="1437"/>
        <w:gridCol w:w="1226"/>
        <w:gridCol w:w="1107"/>
        <w:gridCol w:w="1107"/>
        <w:gridCol w:w="1184"/>
      </w:tblGrid>
      <w:tr w:rsidR="002F2A70" w:rsidRPr="002F2A70" w:rsidTr="00F54A92">
        <w:trPr>
          <w:trHeight w:val="465"/>
        </w:trPr>
        <w:tc>
          <w:tcPr>
            <w:tcW w:w="3417"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2F2A70" w:rsidRPr="002F2A70" w:rsidRDefault="002F2A70" w:rsidP="002F2A70">
            <w:pPr>
              <w:suppressAutoHyphens/>
              <w:spacing w:before="0" w:after="0" w:line="360" w:lineRule="auto"/>
              <w:jc w:val="center"/>
              <w:rPr>
                <w:b/>
                <w:bCs/>
                <w:color w:val="000000"/>
                <w:szCs w:val="20"/>
              </w:rPr>
            </w:pPr>
            <w:r w:rsidRPr="002F2A70">
              <w:rPr>
                <w:b/>
                <w:bCs/>
                <w:color w:val="000000"/>
                <w:szCs w:val="20"/>
              </w:rPr>
              <w:t>Возрастная группа населения</w:t>
            </w:r>
          </w:p>
        </w:tc>
        <w:tc>
          <w:tcPr>
            <w:tcW w:w="1437" w:type="dxa"/>
            <w:tcBorders>
              <w:top w:val="single" w:sz="4" w:space="0" w:color="auto"/>
              <w:left w:val="nil"/>
              <w:bottom w:val="single" w:sz="4" w:space="0" w:color="auto"/>
              <w:right w:val="single" w:sz="4" w:space="0" w:color="auto"/>
            </w:tcBorders>
            <w:shd w:val="clear" w:color="auto" w:fill="EAEAEA"/>
            <w:vAlign w:val="center"/>
          </w:tcPr>
          <w:p w:rsidR="002F2A70" w:rsidRPr="002F2A70" w:rsidRDefault="002F2A70" w:rsidP="002F2A70">
            <w:pPr>
              <w:suppressAutoHyphens/>
              <w:spacing w:before="0" w:after="0" w:line="360" w:lineRule="auto"/>
              <w:jc w:val="center"/>
              <w:rPr>
                <w:b/>
                <w:bCs/>
                <w:color w:val="000000"/>
                <w:szCs w:val="20"/>
              </w:rPr>
            </w:pPr>
            <w:r w:rsidRPr="002F2A70">
              <w:rPr>
                <w:b/>
                <w:bCs/>
                <w:color w:val="000000"/>
                <w:szCs w:val="20"/>
              </w:rPr>
              <w:t>2009</w:t>
            </w:r>
          </w:p>
        </w:tc>
        <w:tc>
          <w:tcPr>
            <w:tcW w:w="1226"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2F2A70" w:rsidRPr="002F2A70" w:rsidRDefault="002F2A70" w:rsidP="002F2A70">
            <w:pPr>
              <w:suppressAutoHyphens/>
              <w:spacing w:before="0" w:after="0" w:line="360" w:lineRule="auto"/>
              <w:jc w:val="center"/>
              <w:rPr>
                <w:b/>
                <w:bCs/>
                <w:color w:val="000000"/>
                <w:szCs w:val="20"/>
              </w:rPr>
            </w:pPr>
            <w:r w:rsidRPr="002F2A70">
              <w:rPr>
                <w:b/>
                <w:bCs/>
                <w:color w:val="000000"/>
                <w:szCs w:val="20"/>
              </w:rPr>
              <w:t>2015</w:t>
            </w:r>
          </w:p>
        </w:tc>
        <w:tc>
          <w:tcPr>
            <w:tcW w:w="1107" w:type="dxa"/>
            <w:tcBorders>
              <w:top w:val="single" w:sz="4" w:space="0" w:color="auto"/>
              <w:left w:val="nil"/>
              <w:bottom w:val="single" w:sz="4" w:space="0" w:color="auto"/>
              <w:right w:val="single" w:sz="4" w:space="0" w:color="auto"/>
            </w:tcBorders>
            <w:shd w:val="clear" w:color="auto" w:fill="EAEAEA"/>
            <w:noWrap/>
            <w:vAlign w:val="center"/>
          </w:tcPr>
          <w:p w:rsidR="002F2A70" w:rsidRPr="002F2A70" w:rsidRDefault="002F2A70" w:rsidP="002F2A70">
            <w:pPr>
              <w:suppressAutoHyphens/>
              <w:spacing w:before="0" w:after="0" w:line="360" w:lineRule="auto"/>
              <w:jc w:val="center"/>
              <w:rPr>
                <w:b/>
                <w:bCs/>
                <w:color w:val="000000"/>
                <w:szCs w:val="20"/>
              </w:rPr>
            </w:pPr>
            <w:r w:rsidRPr="002F2A70">
              <w:rPr>
                <w:b/>
                <w:bCs/>
                <w:color w:val="000000"/>
                <w:szCs w:val="20"/>
              </w:rPr>
              <w:t>2020</w:t>
            </w:r>
          </w:p>
        </w:tc>
        <w:tc>
          <w:tcPr>
            <w:tcW w:w="1107" w:type="dxa"/>
            <w:tcBorders>
              <w:top w:val="single" w:sz="4" w:space="0" w:color="auto"/>
              <w:left w:val="nil"/>
              <w:bottom w:val="single" w:sz="4" w:space="0" w:color="auto"/>
              <w:right w:val="single" w:sz="4" w:space="0" w:color="auto"/>
            </w:tcBorders>
            <w:shd w:val="clear" w:color="auto" w:fill="EAEAEA"/>
            <w:noWrap/>
            <w:vAlign w:val="center"/>
          </w:tcPr>
          <w:p w:rsidR="002F2A70" w:rsidRPr="002F2A70" w:rsidRDefault="002F2A70" w:rsidP="002F2A70">
            <w:pPr>
              <w:suppressAutoHyphens/>
              <w:spacing w:before="0" w:after="0" w:line="360" w:lineRule="auto"/>
              <w:jc w:val="center"/>
              <w:rPr>
                <w:b/>
                <w:bCs/>
                <w:color w:val="000000"/>
                <w:szCs w:val="20"/>
              </w:rPr>
            </w:pPr>
            <w:r w:rsidRPr="002F2A70">
              <w:rPr>
                <w:b/>
                <w:bCs/>
                <w:color w:val="000000"/>
                <w:szCs w:val="20"/>
              </w:rPr>
              <w:t>2025</w:t>
            </w:r>
          </w:p>
        </w:tc>
        <w:tc>
          <w:tcPr>
            <w:tcW w:w="1184" w:type="dxa"/>
            <w:tcBorders>
              <w:top w:val="single" w:sz="4" w:space="0" w:color="auto"/>
              <w:left w:val="nil"/>
              <w:bottom w:val="single" w:sz="4" w:space="0" w:color="auto"/>
              <w:right w:val="single" w:sz="4" w:space="0" w:color="auto"/>
            </w:tcBorders>
            <w:shd w:val="clear" w:color="auto" w:fill="EAEAEA"/>
            <w:noWrap/>
            <w:vAlign w:val="center"/>
          </w:tcPr>
          <w:p w:rsidR="002F2A70" w:rsidRPr="002F2A70" w:rsidRDefault="002F2A70" w:rsidP="002F2A70">
            <w:pPr>
              <w:suppressAutoHyphens/>
              <w:spacing w:before="0" w:after="0" w:line="360" w:lineRule="auto"/>
              <w:jc w:val="center"/>
              <w:rPr>
                <w:b/>
                <w:bCs/>
                <w:color w:val="000000"/>
                <w:szCs w:val="20"/>
              </w:rPr>
            </w:pPr>
            <w:r w:rsidRPr="002F2A70">
              <w:rPr>
                <w:b/>
                <w:bCs/>
                <w:color w:val="000000"/>
                <w:szCs w:val="20"/>
              </w:rPr>
              <w:t>2030</w:t>
            </w:r>
          </w:p>
        </w:tc>
      </w:tr>
      <w:tr w:rsidR="002F2A70" w:rsidRPr="002F2A70" w:rsidTr="00F54A92">
        <w:trPr>
          <w:trHeight w:val="397"/>
        </w:trPr>
        <w:tc>
          <w:tcPr>
            <w:tcW w:w="3417" w:type="dxa"/>
            <w:tcBorders>
              <w:top w:val="nil"/>
              <w:left w:val="single" w:sz="4" w:space="0" w:color="auto"/>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left"/>
              <w:rPr>
                <w:color w:val="000000"/>
                <w:szCs w:val="20"/>
              </w:rPr>
            </w:pPr>
            <w:r w:rsidRPr="002F2A70">
              <w:rPr>
                <w:color w:val="000000"/>
                <w:szCs w:val="20"/>
              </w:rPr>
              <w:lastRenderedPageBreak/>
              <w:t>Численность Рудьевского сельского поселения, в том числе по категориям населения:</w:t>
            </w:r>
          </w:p>
        </w:tc>
        <w:tc>
          <w:tcPr>
            <w:tcW w:w="1437" w:type="dxa"/>
            <w:tcBorders>
              <w:top w:val="single" w:sz="4" w:space="0" w:color="auto"/>
              <w:left w:val="nil"/>
              <w:bottom w:val="single" w:sz="4" w:space="0" w:color="auto"/>
              <w:right w:val="single" w:sz="4" w:space="0" w:color="auto"/>
            </w:tcBorders>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1389</w:t>
            </w:r>
          </w:p>
        </w:tc>
        <w:tc>
          <w:tcPr>
            <w:tcW w:w="1226" w:type="dxa"/>
            <w:tcBorders>
              <w:top w:val="nil"/>
              <w:left w:val="single" w:sz="4" w:space="0" w:color="auto"/>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1407</w:t>
            </w:r>
          </w:p>
        </w:tc>
        <w:tc>
          <w:tcPr>
            <w:tcW w:w="1107" w:type="dxa"/>
            <w:tcBorders>
              <w:top w:val="nil"/>
              <w:left w:val="nil"/>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1449</w:t>
            </w:r>
          </w:p>
        </w:tc>
        <w:tc>
          <w:tcPr>
            <w:tcW w:w="1107" w:type="dxa"/>
            <w:tcBorders>
              <w:top w:val="nil"/>
              <w:left w:val="nil"/>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1516</w:t>
            </w:r>
          </w:p>
        </w:tc>
        <w:tc>
          <w:tcPr>
            <w:tcW w:w="1184" w:type="dxa"/>
            <w:tcBorders>
              <w:top w:val="nil"/>
              <w:left w:val="nil"/>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1600</w:t>
            </w:r>
          </w:p>
        </w:tc>
      </w:tr>
      <w:tr w:rsidR="002F2A70" w:rsidRPr="002F2A70" w:rsidTr="00F54A92">
        <w:trPr>
          <w:trHeight w:val="397"/>
        </w:trPr>
        <w:tc>
          <w:tcPr>
            <w:tcW w:w="3417" w:type="dxa"/>
            <w:tcBorders>
              <w:top w:val="single" w:sz="4" w:space="0" w:color="auto"/>
              <w:left w:val="single" w:sz="4" w:space="0" w:color="auto"/>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left"/>
              <w:rPr>
                <w:color w:val="000000"/>
                <w:szCs w:val="20"/>
              </w:rPr>
            </w:pPr>
            <w:r w:rsidRPr="002F2A70">
              <w:rPr>
                <w:color w:val="000000"/>
                <w:szCs w:val="20"/>
              </w:rPr>
              <w:t>- моложе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2F2A70" w:rsidRPr="002F2A70" w:rsidRDefault="002F2A70" w:rsidP="002F2A70">
            <w:pPr>
              <w:suppressAutoHyphens/>
              <w:spacing w:before="0" w:after="0" w:line="360" w:lineRule="auto"/>
              <w:jc w:val="center"/>
              <w:rPr>
                <w:bCs/>
                <w:szCs w:val="20"/>
                <w:lang w:val="en-US" w:eastAsia="ar-SA"/>
              </w:rPr>
            </w:pPr>
            <w:r w:rsidRPr="002F2A70">
              <w:rPr>
                <w:bCs/>
                <w:szCs w:val="20"/>
                <w:lang w:val="en-US" w:eastAsia="ar-SA"/>
              </w:rPr>
              <w:t>246</w:t>
            </w:r>
          </w:p>
        </w:tc>
        <w:tc>
          <w:tcPr>
            <w:tcW w:w="1226" w:type="dxa"/>
            <w:tcBorders>
              <w:top w:val="single" w:sz="4" w:space="0" w:color="auto"/>
              <w:left w:val="single" w:sz="4" w:space="0" w:color="auto"/>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258</w:t>
            </w:r>
          </w:p>
        </w:tc>
        <w:tc>
          <w:tcPr>
            <w:tcW w:w="1107" w:type="dxa"/>
            <w:tcBorders>
              <w:top w:val="single" w:sz="4" w:space="0" w:color="auto"/>
              <w:left w:val="nil"/>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284</w:t>
            </w:r>
          </w:p>
        </w:tc>
        <w:tc>
          <w:tcPr>
            <w:tcW w:w="1107" w:type="dxa"/>
            <w:tcBorders>
              <w:top w:val="single" w:sz="4" w:space="0" w:color="auto"/>
              <w:left w:val="nil"/>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313</w:t>
            </w:r>
          </w:p>
        </w:tc>
        <w:tc>
          <w:tcPr>
            <w:tcW w:w="1184" w:type="dxa"/>
            <w:tcBorders>
              <w:top w:val="single" w:sz="4" w:space="0" w:color="auto"/>
              <w:left w:val="nil"/>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334</w:t>
            </w:r>
          </w:p>
        </w:tc>
      </w:tr>
      <w:tr w:rsidR="002F2A70" w:rsidRPr="002F2A70" w:rsidTr="00F54A92">
        <w:trPr>
          <w:trHeight w:val="397"/>
        </w:trPr>
        <w:tc>
          <w:tcPr>
            <w:tcW w:w="3417" w:type="dxa"/>
            <w:tcBorders>
              <w:top w:val="single" w:sz="4" w:space="0" w:color="auto"/>
              <w:left w:val="single" w:sz="4" w:space="0" w:color="auto"/>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left"/>
              <w:rPr>
                <w:color w:val="000000"/>
                <w:szCs w:val="20"/>
              </w:rPr>
            </w:pPr>
            <w:r w:rsidRPr="002F2A70">
              <w:rPr>
                <w:color w:val="000000"/>
                <w:szCs w:val="20"/>
              </w:rPr>
              <w:t>-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2F2A70" w:rsidRPr="002F2A70" w:rsidRDefault="002F2A70" w:rsidP="002F2A70">
            <w:pPr>
              <w:suppressAutoHyphens/>
              <w:spacing w:before="0" w:after="0" w:line="360" w:lineRule="auto"/>
              <w:jc w:val="center"/>
              <w:rPr>
                <w:bCs/>
                <w:szCs w:val="20"/>
                <w:lang w:val="en-US" w:eastAsia="ar-SA"/>
              </w:rPr>
            </w:pPr>
            <w:r w:rsidRPr="002F2A70">
              <w:rPr>
                <w:bCs/>
                <w:szCs w:val="20"/>
                <w:lang w:val="en-US" w:eastAsia="ar-SA"/>
              </w:rPr>
              <w:t>813</w:t>
            </w:r>
          </w:p>
        </w:tc>
        <w:tc>
          <w:tcPr>
            <w:tcW w:w="1226" w:type="dxa"/>
            <w:tcBorders>
              <w:top w:val="single" w:sz="4" w:space="0" w:color="auto"/>
              <w:left w:val="single" w:sz="4" w:space="0" w:color="auto"/>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813</w:t>
            </w:r>
          </w:p>
        </w:tc>
        <w:tc>
          <w:tcPr>
            <w:tcW w:w="1107" w:type="dxa"/>
            <w:tcBorders>
              <w:top w:val="single" w:sz="4" w:space="0" w:color="auto"/>
              <w:left w:val="nil"/>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805</w:t>
            </w:r>
          </w:p>
        </w:tc>
        <w:tc>
          <w:tcPr>
            <w:tcW w:w="1107" w:type="dxa"/>
            <w:tcBorders>
              <w:top w:val="single" w:sz="4" w:space="0" w:color="auto"/>
              <w:left w:val="nil"/>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814</w:t>
            </w:r>
          </w:p>
        </w:tc>
        <w:tc>
          <w:tcPr>
            <w:tcW w:w="1184" w:type="dxa"/>
            <w:tcBorders>
              <w:top w:val="single" w:sz="4" w:space="0" w:color="auto"/>
              <w:left w:val="nil"/>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844</w:t>
            </w:r>
          </w:p>
        </w:tc>
      </w:tr>
      <w:tr w:rsidR="002F2A70" w:rsidRPr="002F2A70" w:rsidTr="00F54A92">
        <w:trPr>
          <w:trHeight w:val="397"/>
        </w:trPr>
        <w:tc>
          <w:tcPr>
            <w:tcW w:w="3417" w:type="dxa"/>
            <w:tcBorders>
              <w:top w:val="single" w:sz="4" w:space="0" w:color="auto"/>
              <w:left w:val="single" w:sz="4" w:space="0" w:color="auto"/>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left"/>
              <w:rPr>
                <w:color w:val="000000"/>
                <w:szCs w:val="20"/>
              </w:rPr>
            </w:pPr>
            <w:r w:rsidRPr="002F2A70">
              <w:rPr>
                <w:color w:val="000000"/>
                <w:szCs w:val="20"/>
              </w:rPr>
              <w:t>- старше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2F2A70" w:rsidRPr="002F2A70" w:rsidRDefault="002F2A70" w:rsidP="002F2A70">
            <w:pPr>
              <w:suppressAutoHyphens/>
              <w:spacing w:before="0" w:after="0" w:line="360" w:lineRule="auto"/>
              <w:jc w:val="center"/>
              <w:rPr>
                <w:bCs/>
                <w:szCs w:val="20"/>
                <w:lang w:val="en-US" w:eastAsia="ar-SA"/>
              </w:rPr>
            </w:pPr>
            <w:r w:rsidRPr="002F2A70">
              <w:rPr>
                <w:bCs/>
                <w:szCs w:val="20"/>
                <w:lang w:val="en-US" w:eastAsia="ar-SA"/>
              </w:rPr>
              <w:t>330</w:t>
            </w:r>
          </w:p>
        </w:tc>
        <w:tc>
          <w:tcPr>
            <w:tcW w:w="1226" w:type="dxa"/>
            <w:tcBorders>
              <w:top w:val="single" w:sz="4" w:space="0" w:color="auto"/>
              <w:left w:val="single" w:sz="4" w:space="0" w:color="auto"/>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336</w:t>
            </w:r>
          </w:p>
        </w:tc>
        <w:tc>
          <w:tcPr>
            <w:tcW w:w="1107" w:type="dxa"/>
            <w:tcBorders>
              <w:top w:val="single" w:sz="4" w:space="0" w:color="auto"/>
              <w:left w:val="nil"/>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360</w:t>
            </w:r>
          </w:p>
        </w:tc>
        <w:tc>
          <w:tcPr>
            <w:tcW w:w="1107" w:type="dxa"/>
            <w:tcBorders>
              <w:top w:val="single" w:sz="4" w:space="0" w:color="auto"/>
              <w:left w:val="nil"/>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389</w:t>
            </w:r>
          </w:p>
        </w:tc>
        <w:tc>
          <w:tcPr>
            <w:tcW w:w="1184" w:type="dxa"/>
            <w:tcBorders>
              <w:top w:val="single" w:sz="4" w:space="0" w:color="auto"/>
              <w:left w:val="nil"/>
              <w:bottom w:val="single" w:sz="4" w:space="0" w:color="auto"/>
              <w:right w:val="single" w:sz="4" w:space="0" w:color="auto"/>
            </w:tcBorders>
            <w:noWrap/>
            <w:vAlign w:val="center"/>
          </w:tcPr>
          <w:p w:rsidR="002F2A70" w:rsidRPr="002F2A70" w:rsidRDefault="002F2A70" w:rsidP="002F2A70">
            <w:pPr>
              <w:suppressAutoHyphens/>
              <w:spacing w:before="0" w:after="0" w:line="360" w:lineRule="auto"/>
              <w:jc w:val="center"/>
              <w:rPr>
                <w:szCs w:val="20"/>
                <w:lang w:val="en-US" w:eastAsia="ar-SA"/>
              </w:rPr>
            </w:pPr>
            <w:r w:rsidRPr="002F2A70">
              <w:rPr>
                <w:szCs w:val="20"/>
                <w:lang w:val="en-US" w:eastAsia="ar-SA"/>
              </w:rPr>
              <w:t>422</w:t>
            </w:r>
          </w:p>
        </w:tc>
      </w:tr>
    </w:tbl>
    <w:p w:rsidR="002F2A70" w:rsidRPr="002F2A70" w:rsidRDefault="002F2A70" w:rsidP="002F2A70">
      <w:pPr>
        <w:suppressAutoHyphens/>
        <w:spacing w:before="0" w:after="0" w:line="312" w:lineRule="auto"/>
        <w:rPr>
          <w:sz w:val="28"/>
          <w:szCs w:val="28"/>
          <w:lang w:eastAsia="ar-SA"/>
        </w:rPr>
      </w:pPr>
    </w:p>
    <w:p w:rsidR="002F2A70" w:rsidRPr="002F2A70" w:rsidRDefault="002F2A70" w:rsidP="002F2A70">
      <w:pPr>
        <w:suppressAutoHyphens/>
        <w:spacing w:before="0" w:after="0" w:line="312" w:lineRule="auto"/>
        <w:rPr>
          <w:sz w:val="28"/>
          <w:szCs w:val="28"/>
          <w:lang w:eastAsia="ar-SA"/>
        </w:rPr>
      </w:pPr>
      <w:r>
        <w:rPr>
          <w:rFonts w:ascii="Calibri" w:hAnsi="Calibri"/>
          <w:noProof/>
        </w:rPr>
        <w:drawing>
          <wp:inline distT="0" distB="0" distL="0" distR="0">
            <wp:extent cx="5937885" cy="2861945"/>
            <wp:effectExtent l="0" t="0" r="5715" b="0"/>
            <wp:docPr id="30" name="Диаграмма 3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F2A70" w:rsidRPr="002F2A70" w:rsidRDefault="002F2A70" w:rsidP="002F2A70">
      <w:pPr>
        <w:suppressAutoHyphens/>
        <w:spacing w:before="0" w:after="0" w:line="312" w:lineRule="auto"/>
        <w:rPr>
          <w:sz w:val="28"/>
          <w:szCs w:val="28"/>
          <w:lang w:eastAsia="ar-SA"/>
        </w:rPr>
      </w:pPr>
    </w:p>
    <w:p w:rsidR="002F2A70" w:rsidRPr="002F2A70" w:rsidRDefault="002F2A70" w:rsidP="002F2A70">
      <w:pPr>
        <w:suppressAutoHyphens/>
        <w:spacing w:before="0" w:after="0" w:line="312" w:lineRule="auto"/>
        <w:rPr>
          <w:sz w:val="28"/>
          <w:szCs w:val="28"/>
          <w:lang w:eastAsia="ar-SA"/>
        </w:rPr>
        <w:sectPr w:rsidR="002F2A70" w:rsidRPr="002F2A70" w:rsidSect="00F54A92">
          <w:headerReference w:type="default" r:id="rId16"/>
          <w:footerReference w:type="default" r:id="rId17"/>
          <w:pgSz w:w="11905" w:h="16837"/>
          <w:pgMar w:top="1134" w:right="850" w:bottom="1134" w:left="1701" w:header="720" w:footer="720" w:gutter="0"/>
          <w:cols w:space="720"/>
          <w:docGrid w:linePitch="360"/>
        </w:sectPr>
      </w:pPr>
    </w:p>
    <w:p w:rsidR="002F2A70" w:rsidRPr="002F2A70" w:rsidRDefault="002F2A70" w:rsidP="002F2A70">
      <w:pPr>
        <w:suppressAutoHyphens/>
        <w:spacing w:before="0" w:after="0" w:line="312" w:lineRule="auto"/>
        <w:rPr>
          <w:rFonts w:ascii="Calibri" w:hAnsi="Calibri"/>
          <w:noProof/>
          <w:highlight w:val="lightGray"/>
        </w:rPr>
      </w:pPr>
      <w:r>
        <w:rPr>
          <w:rFonts w:ascii="Calibri" w:hAnsi="Calibri"/>
          <w:noProof/>
        </w:rPr>
        <w:lastRenderedPageBreak/>
        <w:drawing>
          <wp:inline distT="0" distB="0" distL="0" distR="0">
            <wp:extent cx="4370070" cy="5709285"/>
            <wp:effectExtent l="0" t="0" r="0" b="5715"/>
            <wp:docPr id="29" name="Диаграмма 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Pr>
          <w:rFonts w:ascii="Calibri" w:hAnsi="Calibri"/>
          <w:noProof/>
        </w:rPr>
        <w:drawing>
          <wp:inline distT="0" distB="0" distL="0" distR="0">
            <wp:extent cx="4584065" cy="5651500"/>
            <wp:effectExtent l="0" t="0" r="6985" b="6350"/>
            <wp:docPr id="28" name="Диаграмма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2F2A70" w:rsidRPr="002F2A70" w:rsidRDefault="002F2A70" w:rsidP="002F2A70">
      <w:pPr>
        <w:suppressAutoHyphens/>
        <w:spacing w:before="0" w:after="0" w:line="312" w:lineRule="auto"/>
        <w:rPr>
          <w:sz w:val="28"/>
          <w:szCs w:val="28"/>
          <w:highlight w:val="lightGray"/>
          <w:lang w:eastAsia="ar-SA"/>
        </w:rPr>
        <w:sectPr w:rsidR="002F2A70" w:rsidRPr="002F2A70" w:rsidSect="00F54A92">
          <w:pgSz w:w="16837" w:h="11905" w:orient="landscape"/>
          <w:pgMar w:top="1418" w:right="1134" w:bottom="850" w:left="1134" w:header="720" w:footer="720" w:gutter="0"/>
          <w:cols w:space="720"/>
          <w:docGrid w:linePitch="360"/>
        </w:sectPr>
      </w:pPr>
    </w:p>
    <w:p w:rsidR="0086656B" w:rsidRPr="002F2A70" w:rsidRDefault="00871208" w:rsidP="0086656B">
      <w:pPr>
        <w:pStyle w:val="22"/>
        <w:spacing w:before="0" w:after="0"/>
        <w:rPr>
          <w:iCs w:val="0"/>
          <w:sz w:val="26"/>
          <w:szCs w:val="26"/>
        </w:rPr>
      </w:pPr>
      <w:r w:rsidRPr="002F2A70">
        <w:rPr>
          <w:rStyle w:val="a8"/>
          <w:i w:val="0"/>
          <w:sz w:val="26"/>
          <w:szCs w:val="26"/>
        </w:rPr>
        <w:lastRenderedPageBreak/>
        <w:t xml:space="preserve">1.3. </w:t>
      </w:r>
      <w:r w:rsidR="00CA441A" w:rsidRPr="002F2A70">
        <w:rPr>
          <w:rStyle w:val="a8"/>
          <w:i w:val="0"/>
          <w:sz w:val="26"/>
          <w:szCs w:val="26"/>
        </w:rPr>
        <w:t xml:space="preserve">Прогноз развития </w:t>
      </w:r>
      <w:r w:rsidR="00C02FB9" w:rsidRPr="002F2A70">
        <w:rPr>
          <w:rStyle w:val="a8"/>
          <w:i w:val="0"/>
          <w:sz w:val="26"/>
          <w:szCs w:val="26"/>
        </w:rPr>
        <w:t>Рудьевского</w:t>
      </w:r>
      <w:r w:rsidR="004B40B0" w:rsidRPr="002F2A70">
        <w:rPr>
          <w:rStyle w:val="a8"/>
          <w:i w:val="0"/>
          <w:sz w:val="26"/>
          <w:szCs w:val="26"/>
        </w:rPr>
        <w:t xml:space="preserve"> сельского</w:t>
      </w:r>
      <w:r w:rsidR="006F3B5A" w:rsidRPr="002F2A70">
        <w:rPr>
          <w:rStyle w:val="a8"/>
          <w:i w:val="0"/>
          <w:sz w:val="26"/>
          <w:szCs w:val="26"/>
        </w:rPr>
        <w:t xml:space="preserve"> поселения</w:t>
      </w:r>
      <w:bookmarkEnd w:id="15"/>
      <w:r w:rsidR="00346518" w:rsidRPr="002F2A70">
        <w:rPr>
          <w:rStyle w:val="a8"/>
          <w:i w:val="0"/>
          <w:sz w:val="26"/>
          <w:szCs w:val="26"/>
        </w:rPr>
        <w:t>.</w:t>
      </w:r>
    </w:p>
    <w:p w:rsidR="002F37BF" w:rsidRPr="00C02FB9" w:rsidRDefault="002F37BF" w:rsidP="002F37BF">
      <w:pPr>
        <w:pStyle w:val="22"/>
        <w:spacing w:before="0" w:after="0"/>
        <w:ind w:left="0" w:firstLine="709"/>
        <w:rPr>
          <w:b w:val="0"/>
          <w:iCs w:val="0"/>
          <w:highlight w:val="yellow"/>
        </w:rPr>
      </w:pPr>
    </w:p>
    <w:p w:rsidR="002F2A70" w:rsidRPr="002F2A70" w:rsidRDefault="002F2A70" w:rsidP="002F2A70">
      <w:pPr>
        <w:pStyle w:val="22"/>
        <w:spacing w:before="0" w:after="0"/>
        <w:ind w:left="0" w:firstLine="709"/>
        <w:rPr>
          <w:b w:val="0"/>
          <w:iCs w:val="0"/>
        </w:rPr>
      </w:pPr>
      <w:r w:rsidRPr="002F2A70">
        <w:rPr>
          <w:b w:val="0"/>
          <w:iCs w:val="0"/>
        </w:rPr>
        <w:t>Муниципальное образование Рудьевское сельское поселение обладает рядом преимуществ и сильных сторон, которые являются базовыми при разработке перспектив и направлений экономического развития:</w:t>
      </w:r>
    </w:p>
    <w:p w:rsidR="002F2A70" w:rsidRPr="002F2A70" w:rsidRDefault="002F2A70" w:rsidP="002F2A70">
      <w:pPr>
        <w:pStyle w:val="22"/>
        <w:spacing w:before="0" w:after="0"/>
        <w:ind w:left="0" w:firstLine="709"/>
        <w:rPr>
          <w:b w:val="0"/>
          <w:iCs w:val="0"/>
        </w:rPr>
      </w:pPr>
      <w:r w:rsidRPr="002F2A70">
        <w:rPr>
          <w:b w:val="0"/>
          <w:iCs w:val="0"/>
        </w:rPr>
        <w:t>•</w:t>
      </w:r>
      <w:r w:rsidRPr="002F2A70">
        <w:rPr>
          <w:b w:val="0"/>
          <w:iCs w:val="0"/>
        </w:rPr>
        <w:tab/>
        <w:t>имеются значительные площади естественных пастбищ, пригодных для развития мясного скотоводства и овцеводства;</w:t>
      </w:r>
    </w:p>
    <w:p w:rsidR="002F2A70" w:rsidRPr="002F2A70" w:rsidRDefault="002F2A70" w:rsidP="002F2A70">
      <w:pPr>
        <w:pStyle w:val="22"/>
        <w:spacing w:before="0" w:after="0"/>
        <w:ind w:left="0" w:firstLine="709"/>
        <w:rPr>
          <w:b w:val="0"/>
          <w:iCs w:val="0"/>
        </w:rPr>
      </w:pPr>
      <w:r w:rsidRPr="002F2A70">
        <w:rPr>
          <w:b w:val="0"/>
          <w:iCs w:val="0"/>
        </w:rPr>
        <w:t>•</w:t>
      </w:r>
      <w:r w:rsidRPr="002F2A70">
        <w:rPr>
          <w:b w:val="0"/>
          <w:iCs w:val="0"/>
        </w:rPr>
        <w:tab/>
        <w:t>большое количество ценных лекарственных растений;</w:t>
      </w:r>
    </w:p>
    <w:p w:rsidR="002F2A70" w:rsidRPr="002F2A70" w:rsidRDefault="002F2A70" w:rsidP="002F2A70">
      <w:pPr>
        <w:pStyle w:val="22"/>
        <w:spacing w:before="0" w:after="0"/>
        <w:ind w:left="0" w:firstLine="709"/>
        <w:rPr>
          <w:b w:val="0"/>
          <w:iCs w:val="0"/>
        </w:rPr>
      </w:pPr>
      <w:r w:rsidRPr="002F2A70">
        <w:rPr>
          <w:b w:val="0"/>
          <w:iCs w:val="0"/>
        </w:rPr>
        <w:t>•</w:t>
      </w:r>
      <w:r w:rsidRPr="002F2A70">
        <w:rPr>
          <w:b w:val="0"/>
          <w:iCs w:val="0"/>
        </w:rPr>
        <w:tab/>
        <w:t xml:space="preserve">природные условия: сочетание равнины и предгорной зоны, чистые горные реки, близость Главного Кавказского Хребта, до 300 солнечных дней в году. </w:t>
      </w:r>
    </w:p>
    <w:p w:rsidR="002F2A70" w:rsidRPr="002F2A70" w:rsidRDefault="002F2A70" w:rsidP="002F2A70">
      <w:pPr>
        <w:pStyle w:val="22"/>
        <w:spacing w:before="0" w:after="0"/>
        <w:ind w:left="0" w:firstLine="709"/>
        <w:rPr>
          <w:b w:val="0"/>
          <w:iCs w:val="0"/>
        </w:rPr>
      </w:pPr>
      <w:r w:rsidRPr="002F2A70">
        <w:rPr>
          <w:b w:val="0"/>
          <w:iCs w:val="0"/>
        </w:rPr>
        <w:t>Вместе с тем следует учесть имеющиеся в сельском поселении проблемы и слабые стороны. Ключевыми, затрудняющими дальнейшее развитие проблемами Рудьевского сельского поселения, на решении которых необходимо сконцентрировать усилия, являются:</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превышение смертности над рождаемостью;</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недостаточный уровень развития инженерной, транспортной и коммунальной инфраструктуры, что негативно влияет на качество жизни населения, а также ухудшает инвестиционную привлекательность муниципального образования для размещения новых производительных сил на территории поселения;</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удаленность от железной дороги и высокая стоимость товаров в связи с их с доставкой исключительно автомобильным транспортом;</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 xml:space="preserve">отсутствие на территории поселения предприятий занимающихся переработкой сельскохозяйственной продукции, что затрудняет сбытовую деятельность хозяйствующих субъектов, занимающихся ее производством. Данный фактор существенно сдерживает инвестиционное развитие муниципального образования и создает инвестиционные риски, </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низкий уровень внедрения передовых (инновационных) технологий в сельскохозяйственной отрасли (растениеводстве, животноводстве). Использование устаревших технологий существенно снижает эффективность работы предприятий и конкурентоспособность производимой продукции, что в совокупности отражается на инвестиционной привлекательности территории муниципального образования;</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высокий моральный и физический износ техники и оборудования;</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не развитый агропродовольственный рынок, диспаритет цен на сельхозпродукцию и энергоносители, монополизм;</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недоступность кредитных ресурсов для многих хозяйствующих субъектов поселения обусловлено высокими ставками, сложностью в оформлении документов и отсутствием необходимой залоговой базы как у сельскохозяйственных предприятий, так и в КФХ и ЛПХ; высокий моральный и физический износ техники и оборудования;</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отсутствие залоговой базы у заемщиков для получения кредитных ресурсов;</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низкая страховая культура населения, неуверенность населения в финансовой стабильности компаний;</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нехватка профессиональных кадров;</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низкий уровень жизни населения;</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высокая дотационность района.</w:t>
      </w:r>
    </w:p>
    <w:p w:rsidR="002F2A70" w:rsidRPr="002F2A70" w:rsidRDefault="002F2A70" w:rsidP="002F2A70">
      <w:pPr>
        <w:pStyle w:val="22"/>
        <w:spacing w:before="0" w:after="0"/>
        <w:ind w:left="0" w:firstLine="709"/>
        <w:rPr>
          <w:b w:val="0"/>
          <w:iCs w:val="0"/>
        </w:rPr>
      </w:pPr>
      <w:r w:rsidRPr="002F2A70">
        <w:rPr>
          <w:b w:val="0"/>
          <w:iCs w:val="0"/>
        </w:rPr>
        <w:t>В основу экономического и градостроительного развития территории поселения положена идея формирования конкурентоспособной и инвестиционно-привлекательной среды в поселении адекватной имеющемуся потенциалу.</w:t>
      </w:r>
    </w:p>
    <w:p w:rsidR="002F2A70" w:rsidRPr="002F2A70" w:rsidRDefault="002F2A70" w:rsidP="002F2A70">
      <w:pPr>
        <w:pStyle w:val="22"/>
        <w:spacing w:before="0" w:after="0"/>
        <w:ind w:left="0" w:firstLine="709"/>
        <w:rPr>
          <w:b w:val="0"/>
          <w:iCs w:val="0"/>
        </w:rPr>
      </w:pPr>
      <w:r w:rsidRPr="002F2A70">
        <w:rPr>
          <w:b w:val="0"/>
          <w:iCs w:val="0"/>
        </w:rPr>
        <w:t>Общей стратегической целью социально-экономического развития поселения на прогнозный период является обеспечение повышения уровня и качества жизни населения, приток инвестиций в экономику муниципального образования, что обеспечит создание современных производств на его территории, а также увеличит налоговые поступления в бюджеты всех уровней.</w:t>
      </w:r>
    </w:p>
    <w:p w:rsidR="002F2A70" w:rsidRPr="002F2A70" w:rsidRDefault="002F2A70" w:rsidP="002F2A70">
      <w:pPr>
        <w:pStyle w:val="22"/>
        <w:spacing w:before="0" w:after="0"/>
        <w:ind w:left="0" w:firstLine="709"/>
        <w:rPr>
          <w:b w:val="0"/>
          <w:iCs w:val="0"/>
        </w:rPr>
      </w:pPr>
      <w:r w:rsidRPr="002F2A70">
        <w:rPr>
          <w:b w:val="0"/>
          <w:iCs w:val="0"/>
        </w:rPr>
        <w:t xml:space="preserve">Прогноз социально-экономического развития разработан на основе различных комплексных и целевых программ социально-экономического развития, а также схем территориального планирования Краснодарского края и Отрадненского района, с учетом </w:t>
      </w:r>
      <w:r w:rsidRPr="002F2A70">
        <w:rPr>
          <w:b w:val="0"/>
          <w:iCs w:val="0"/>
        </w:rPr>
        <w:lastRenderedPageBreak/>
        <w:t>стратегических направлений, инвестиционных проектов и предложений Рудьевского сельского поселения.</w:t>
      </w:r>
    </w:p>
    <w:p w:rsidR="002F2A70" w:rsidRPr="002F2A70" w:rsidRDefault="002F2A70" w:rsidP="002F2A70">
      <w:pPr>
        <w:pStyle w:val="22"/>
        <w:spacing w:before="0" w:after="0"/>
        <w:ind w:left="0" w:firstLine="709"/>
        <w:rPr>
          <w:b w:val="0"/>
          <w:iCs w:val="0"/>
        </w:rPr>
      </w:pPr>
      <w:r w:rsidRPr="002F2A70">
        <w:rPr>
          <w:b w:val="0"/>
          <w:iCs w:val="0"/>
        </w:rPr>
        <w:t>В проекте предусматриваются следующие мероприятия в сфере экономического развития:</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снятие инфраструктурных ограничений;</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определение приоритетов и перспективных направлений экономического развития территории;</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повышение инвестиционной привлекательности.</w:t>
      </w:r>
    </w:p>
    <w:p w:rsidR="002F2A70" w:rsidRPr="002F2A70" w:rsidRDefault="002F2A70" w:rsidP="002F2A70">
      <w:pPr>
        <w:pStyle w:val="22"/>
        <w:spacing w:before="0" w:after="0"/>
        <w:ind w:left="0" w:firstLine="709"/>
        <w:rPr>
          <w:b w:val="0"/>
          <w:iCs w:val="0"/>
        </w:rPr>
      </w:pPr>
      <w:r w:rsidRPr="002F2A70">
        <w:rPr>
          <w:b w:val="0"/>
          <w:iCs w:val="0"/>
        </w:rPr>
        <w:t>С целью повышения инвестиционной привлекательности и развития производственного комплекса (сельского хозяйства и промышленности) проектом определены конкурентные преимущества планируемой территории, выявлены зоны первоочередного освоения, учитывающие особенности и интересы территорий, потенциальных застройщиков (инвесторов) и создающие узловые точки развития – инвестиционные зоны, площадки и участки высокой привлекательности.</w:t>
      </w:r>
    </w:p>
    <w:p w:rsidR="002F2A70" w:rsidRPr="002F2A70" w:rsidRDefault="002F2A70" w:rsidP="002F2A70">
      <w:pPr>
        <w:pStyle w:val="22"/>
        <w:spacing w:before="0" w:after="0"/>
        <w:ind w:left="0" w:firstLine="709"/>
        <w:rPr>
          <w:b w:val="0"/>
          <w:iCs w:val="0"/>
        </w:rPr>
      </w:pPr>
      <w:r w:rsidRPr="002F2A70">
        <w:rPr>
          <w:b w:val="0"/>
          <w:iCs w:val="0"/>
        </w:rPr>
        <w:t>Генеральным планом был проведен анализ существующего положения территории, на основании которого выявлены зоны с разными типами развития и определены наиболее приоритетные направления развития муниципального образования.</w:t>
      </w:r>
    </w:p>
    <w:p w:rsidR="002F2A70" w:rsidRPr="002F2A70" w:rsidRDefault="002F2A70" w:rsidP="002F2A70">
      <w:pPr>
        <w:pStyle w:val="22"/>
        <w:spacing w:before="0" w:after="0"/>
        <w:ind w:left="0" w:firstLine="709"/>
        <w:rPr>
          <w:b w:val="0"/>
          <w:iCs w:val="0"/>
        </w:rPr>
      </w:pPr>
      <w:r w:rsidRPr="002F2A70">
        <w:rPr>
          <w:b w:val="0"/>
          <w:iCs w:val="0"/>
        </w:rPr>
        <w:t>В настоящее время сдерживающими факторами развития экономики Рудьевского сельского поселения выступают сложившиеся инженерные и транспортные инфраструктурные ограничения. В связи с этим, для устойчивого развития экономики генеральным планом рекомендуется проведение комплекса мероприятий к 2015 году по снятию инфраструктурных ограничений и решению имеющихся проблем в сфере инженерного оборудования, а также развитие инженерной, социальной, производственной инфраструктуры с учетом прироста населения.</w:t>
      </w:r>
    </w:p>
    <w:p w:rsidR="002F2A70" w:rsidRPr="002F2A70" w:rsidRDefault="002F2A70" w:rsidP="002F2A70">
      <w:pPr>
        <w:pStyle w:val="22"/>
        <w:spacing w:before="0" w:after="0"/>
        <w:ind w:left="0" w:firstLine="709"/>
        <w:rPr>
          <w:b w:val="0"/>
          <w:iCs w:val="0"/>
        </w:rPr>
      </w:pPr>
      <w:r w:rsidRPr="002F2A70">
        <w:rPr>
          <w:b w:val="0"/>
          <w:iCs w:val="0"/>
        </w:rPr>
        <w:t>Опираясь на поставленные цели и задачи, анализ существующего положения экономики поселения, сильные, слабые стороны, возможности для развития, природно-ресурсную и экономическую базу генеральным планом определены следующие нижеперечисленные приоритеты и перспективные направления экономического развития территории.</w:t>
      </w:r>
    </w:p>
    <w:p w:rsidR="002F2A70" w:rsidRPr="002F2A70" w:rsidRDefault="002F2A70" w:rsidP="002F2A70">
      <w:pPr>
        <w:pStyle w:val="22"/>
        <w:spacing w:before="0" w:after="0"/>
        <w:ind w:left="0" w:firstLine="709"/>
        <w:rPr>
          <w:b w:val="0"/>
          <w:iCs w:val="0"/>
        </w:rPr>
      </w:pPr>
      <w:r w:rsidRPr="002F2A70">
        <w:rPr>
          <w:b w:val="0"/>
          <w:iCs w:val="0"/>
        </w:rPr>
        <w:t xml:space="preserve">Снятие инфраструктурных ограничений. Предлагается решение первоочередных имеющихся проблем в инженерной инфраструктуре, обеспечение поселения достаточными (в соответствии с расчетами) мощностями энерго-, водо-, и газообеспечения с учетом увеличения численности населения и строительства новых производственных объектов на проектируемых территориях. Необходимо развитие транспортной сети и системы внешних связей населенных пунктов. Указанные мероприятия увеличат инвестиционную привлекательность территории, обеспечат возможность реализации новых инвестиционных проектов и строительства новых производственных объектов, что в последующем создаст новые рабочие места и увеличит налоговые поступления в бюджет. </w:t>
      </w:r>
    </w:p>
    <w:p w:rsidR="002F2A70" w:rsidRPr="002F2A70" w:rsidRDefault="002F2A70" w:rsidP="002F2A70">
      <w:pPr>
        <w:pStyle w:val="22"/>
        <w:spacing w:before="0" w:after="0"/>
        <w:ind w:left="0" w:firstLine="709"/>
        <w:rPr>
          <w:b w:val="0"/>
          <w:iCs w:val="0"/>
        </w:rPr>
      </w:pPr>
      <w:r w:rsidRPr="002F2A70">
        <w:rPr>
          <w:b w:val="0"/>
          <w:iCs w:val="0"/>
        </w:rPr>
        <w:t>Обеспечение населения сетью объектов обслуживания согласно действующим нормативам является главным условием повышения уровня благосостояния и комфортности проживания граждан и создаст необходимые предпосылки для формирования положительного имиджа территории и привлечения в муниципальное образование граждан Российской Федерации на постоянное место жительство. Реализацию данного направления рекомендуется обеспечить после снятия инженерных ограничений и достижения заметного экономического роста отраслей реального сектора экономики.</w:t>
      </w:r>
    </w:p>
    <w:p w:rsidR="002F2A70" w:rsidRPr="002F2A70" w:rsidRDefault="002F2A70" w:rsidP="002F2A70">
      <w:pPr>
        <w:pStyle w:val="22"/>
        <w:spacing w:before="0" w:after="0"/>
        <w:ind w:left="0" w:firstLine="709"/>
        <w:rPr>
          <w:b w:val="0"/>
          <w:iCs w:val="0"/>
        </w:rPr>
      </w:pPr>
      <w:r w:rsidRPr="002F2A70">
        <w:rPr>
          <w:b w:val="0"/>
          <w:iCs w:val="0"/>
        </w:rPr>
        <w:t xml:space="preserve">Развитие агропромышленного комплекса. В поселении необходимо создать крепкую экономическую основу для сохранения и наращения экономического потенциала сельскохозяйственных и перерабатывающих предприятий. </w:t>
      </w:r>
    </w:p>
    <w:p w:rsidR="002F2A70" w:rsidRPr="002F2A70" w:rsidRDefault="002F2A70" w:rsidP="002F2A70">
      <w:pPr>
        <w:pStyle w:val="22"/>
        <w:spacing w:before="0" w:after="0"/>
        <w:ind w:left="0" w:firstLine="709"/>
        <w:rPr>
          <w:b w:val="0"/>
          <w:iCs w:val="0"/>
        </w:rPr>
      </w:pPr>
      <w:r w:rsidRPr="002F2A70">
        <w:rPr>
          <w:b w:val="0"/>
          <w:iCs w:val="0"/>
        </w:rPr>
        <w:t>Предлагается развитие агропромышленного комплекса через реализацию инвестиционных проектов в области животноводства и растениеводства, а также строительство новых перерабатывающих предприятий, активизации сельского населения, создания современной инфраструктуры. Необходимо проводить реконструкцию и модернизацию животноводческих ферм, развивать интенсивное животноводство и растениеводство.</w:t>
      </w:r>
    </w:p>
    <w:p w:rsidR="002F2A70" w:rsidRPr="002F2A70" w:rsidRDefault="002F2A70" w:rsidP="002F2A70">
      <w:pPr>
        <w:pStyle w:val="22"/>
        <w:spacing w:before="0" w:after="0"/>
        <w:ind w:left="0" w:firstLine="709"/>
        <w:rPr>
          <w:b w:val="0"/>
          <w:iCs w:val="0"/>
        </w:rPr>
      </w:pPr>
      <w:r w:rsidRPr="002F2A70">
        <w:rPr>
          <w:b w:val="0"/>
          <w:iCs w:val="0"/>
        </w:rPr>
        <w:lastRenderedPageBreak/>
        <w:t xml:space="preserve">Увеличение объемов производства и улучшение качества сельскохозяйственного сырья позволит повысить эффективность использования производственных мощностей и конкурентоспособность выпускаемой продукции. </w:t>
      </w:r>
    </w:p>
    <w:p w:rsidR="002F2A70" w:rsidRPr="002F2A70" w:rsidRDefault="002F2A70" w:rsidP="002F2A70">
      <w:pPr>
        <w:pStyle w:val="22"/>
        <w:spacing w:before="0" w:after="0"/>
        <w:ind w:left="0" w:firstLine="709"/>
        <w:rPr>
          <w:b w:val="0"/>
          <w:iCs w:val="0"/>
        </w:rPr>
      </w:pPr>
      <w:r w:rsidRPr="002F2A70">
        <w:rPr>
          <w:b w:val="0"/>
          <w:iCs w:val="0"/>
        </w:rPr>
        <w:t>В данном направлении необходимо проведение следующих мероприятий:</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модернизация производственного потенциала сельскохозяйственной отрасли, внедрение прогрессивных технологий, эффективных и адаптированных в природно-климатических условиях поселения:</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в животноводстве – возрождение овцеводства как ведущей отрасли поселения, формирование высокопродуктивного стада КРС на основе завоза стартового поголовья племенного скота, создание племенного репродуктора КРС, строительство новых и реконструкция существующих ферм;</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в растениеводстве – внедрение энергосберегающих технологий, системы внесения органических и минеральных удобрений, севооборота чередования сельскохозяйственных культур. Возрождение картофелеводства как ведущей отрасли за счет посевных площадей. Помимо этого, в качестве перспективных направлений, необходимо уделить внимание развитию овощеводства и плодоводства (в том числе круглогодичному тепличному выращиванию ягод и овощей, а также цветоводству). В целях внедрения энергосберегающих технологий, создания экологической чистой продукции, повышения плодородия почв в поселении и районе необходимо предпринять меры по организации сельского хозяйства на принципах органического земледелия  (в российской практике имеются успешные примеры применения данной технологии, в частности в ТНВ «Пугачевское»  и других хозяйствах).</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в целях реализации продукции сельского хозяйства и пищевой промышленности необходимо создание сельскохозяйственных потребительских кооперативов, в том числе по сбыту, транспортировке, реализации и хранению продукции;</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с целью повышения эффективности использования земли необходимо проведение последовательной земельной политики (перераспределение земли и передача ее более эффективным хозяйствующим субъектам, вовлечение земельных участков в экономический оборот, создание регулируемого земельного рынка и его инфраструктуры, повышение плодородия почв и охрана земель);</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в целях увеличения добавленной стоимости продукта важным направлением является создание в поселении цехов или предприятий переработки на основе имеющихся сельскохозяйственных ресурсов, в частности, возможна организация крахмалового, чипсового, мукомольного, макаронного, мясомолочного производства. Интересным направлением является создание производства подсолнечного масла, жарка и фасовка семечек. Поскольку Отрадненский район является лидером по поголовью овец и коз – весьма перспективным является создания предприятий по первичной обработки шерсти овец и коз, а также по производству пряжи и продукции из овечьей и козьей шерсти. Наличие пасек и лекарственных растений создают предпосылки для организации и развития пчеловодства, производства меда и различной продукции из него, а также фармакологического производства.</w:t>
      </w:r>
    </w:p>
    <w:p w:rsidR="002F2A70" w:rsidRPr="002F2A70" w:rsidRDefault="002F2A70" w:rsidP="002F2A70">
      <w:pPr>
        <w:pStyle w:val="22"/>
        <w:spacing w:before="0" w:after="0"/>
        <w:ind w:left="0" w:firstLine="709"/>
        <w:rPr>
          <w:b w:val="0"/>
          <w:iCs w:val="0"/>
        </w:rPr>
      </w:pPr>
      <w:r w:rsidRPr="002F2A70">
        <w:rPr>
          <w:b w:val="0"/>
          <w:iCs w:val="0"/>
        </w:rPr>
        <w:t>Одним из приоритетов сельского хозяйства является его дальнейшее развитие преимущественно за счет увеличения в данной отрасли малого предпринимательства и малых форм хозяйствования (крестьянско-фермерских и личных подсобных хозяйств), а также техническое обеспечение и перевооружение агропромышленного комплекса.</w:t>
      </w:r>
    </w:p>
    <w:p w:rsidR="002F2A70" w:rsidRPr="002F2A70" w:rsidRDefault="002F2A70" w:rsidP="002F2A70">
      <w:pPr>
        <w:pStyle w:val="22"/>
        <w:spacing w:before="0" w:after="0"/>
        <w:ind w:left="0" w:firstLine="709"/>
        <w:rPr>
          <w:b w:val="0"/>
          <w:iCs w:val="0"/>
        </w:rPr>
      </w:pPr>
      <w:r w:rsidRPr="002F2A70">
        <w:rPr>
          <w:b w:val="0"/>
          <w:iCs w:val="0"/>
        </w:rPr>
        <w:t>Развитие малого предпринимательства. Поселение характеризуется низкой предпринимательской активностью. Несмотря на невысокий уровень развития малого бизнеса, именно он способен обеспечить рост доходов населения, улучшить качество его жизни, создать новые рабочие места, а также достаточно быстро дать дополнительные доходы в местный бюджет.</w:t>
      </w:r>
    </w:p>
    <w:p w:rsidR="002F2A70" w:rsidRPr="002F2A70" w:rsidRDefault="002F2A70" w:rsidP="002F2A70">
      <w:pPr>
        <w:pStyle w:val="22"/>
        <w:spacing w:before="0" w:after="0"/>
        <w:ind w:left="0" w:firstLine="709"/>
        <w:rPr>
          <w:b w:val="0"/>
          <w:iCs w:val="0"/>
        </w:rPr>
      </w:pPr>
      <w:r w:rsidRPr="002F2A70">
        <w:rPr>
          <w:b w:val="0"/>
          <w:iCs w:val="0"/>
        </w:rPr>
        <w:t xml:space="preserve">Поэтому важным направлением экономического развития поселения является формирование предпринимательского потенциала, создание малых и средних предприятий в сельском хозяйстве, перерабатывающей промышленности (в том числе пищевой), потребительской сфере (розничная торговля, общественное питание, бытовые и др. платные </w:t>
      </w:r>
      <w:r w:rsidRPr="002F2A70">
        <w:rPr>
          <w:b w:val="0"/>
          <w:iCs w:val="0"/>
        </w:rPr>
        <w:lastRenderedPageBreak/>
        <w:t xml:space="preserve">услуги) и обеспечение их необходимой инфраструктурой. В качестве одного из инструментов создания предпринимательского потенциала на территории поселения (увеличение числа малых предприятий, их оборота производимой продукции и доли занятого в малом бизнесе населения) является создание бизнес-инкубатора — организация, которая создаёт наиболее благоприятные условия для стартового развития малых предприятий путём предоставления комплекса услуг и ресурсов, включающего: обеспечение предприятий площадью на льготных условиях, средства связи, оргтехнику, необходимое оборудование, проводит обучение персонала, консалтинг и т.д. Комплекс услуг </w:t>
      </w:r>
      <w:r w:rsidR="00C907EC">
        <w:rPr>
          <w:b w:val="0"/>
          <w:iCs w:val="0"/>
        </w:rPr>
        <w:t>–</w:t>
      </w:r>
      <w:r w:rsidRPr="002F2A70">
        <w:rPr>
          <w:b w:val="0"/>
          <w:iCs w:val="0"/>
        </w:rPr>
        <w:t xml:space="preserve"> секретарских, бухгалтерских, юридических, образовательных, консалтинговых – это одно из самых главных условий, потому что именно комплексность имеет значение для стартового развития малых предприятий.</w:t>
      </w:r>
    </w:p>
    <w:p w:rsidR="002F2A70" w:rsidRPr="002F2A70" w:rsidRDefault="002F2A70" w:rsidP="002F2A70">
      <w:pPr>
        <w:pStyle w:val="22"/>
        <w:spacing w:before="0" w:after="0"/>
        <w:ind w:left="0" w:firstLine="709"/>
        <w:rPr>
          <w:b w:val="0"/>
          <w:iCs w:val="0"/>
        </w:rPr>
      </w:pPr>
      <w:r w:rsidRPr="002F2A70">
        <w:rPr>
          <w:b w:val="0"/>
          <w:iCs w:val="0"/>
        </w:rPr>
        <w:t xml:space="preserve">Однако, учитывая, что создание бизнес-инкубатора в рамках одного поселения будет недостаточно неэффективным по причине невысокой численности населения, которая составляет всего 1,4 тыс. человек, наиболее предпочтительным является выбор одного из вариантов решения данной проблемы: </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информирование населения о работе районного бизнес-инкубатора и привлечение молодых и инициативных людей к участию в его деятельности;</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создание в поселении филиала бизнес-инкубатора районного уровня;</w:t>
      </w:r>
    </w:p>
    <w:p w:rsidR="002F2A70" w:rsidRPr="002F2A70" w:rsidRDefault="002F2A70" w:rsidP="002F2A70">
      <w:pPr>
        <w:pStyle w:val="22"/>
        <w:spacing w:before="0" w:after="0"/>
        <w:ind w:left="0" w:firstLine="709"/>
        <w:rPr>
          <w:b w:val="0"/>
          <w:iCs w:val="0"/>
        </w:rPr>
      </w:pPr>
      <w:r>
        <w:rPr>
          <w:b w:val="0"/>
          <w:iCs w:val="0"/>
        </w:rPr>
        <w:t>-</w:t>
      </w:r>
      <w:r w:rsidRPr="002F2A70">
        <w:rPr>
          <w:b w:val="0"/>
          <w:iCs w:val="0"/>
        </w:rPr>
        <w:tab/>
        <w:t>создание (совместно с соседними муниципальными образованиями) в с.Рудь либо на территории соседних поселений бизнес-инкубатора межпоселенческого уровня (к примеру, обслуживающего Рудьевское, Попутненское, Красногвардейское, Благодарненское сельские поселения — их общая численность составляет 13,9 тыс. человек), что увеличит его рентабельность и эффективность;</w:t>
      </w:r>
    </w:p>
    <w:p w:rsidR="002F2A70" w:rsidRPr="002F2A70" w:rsidRDefault="002F2A70" w:rsidP="002F2A70">
      <w:pPr>
        <w:pStyle w:val="22"/>
        <w:spacing w:before="0" w:after="0"/>
        <w:ind w:left="0" w:firstLine="709"/>
        <w:rPr>
          <w:b w:val="0"/>
          <w:iCs w:val="0"/>
        </w:rPr>
      </w:pPr>
      <w:r w:rsidRPr="002F2A70">
        <w:rPr>
          <w:b w:val="0"/>
          <w:iCs w:val="0"/>
        </w:rPr>
        <w:t>Основной задачей бизнес-инкубатора является создание условий для становления малого предпринимательства и создание новых продуктивных рабочих мест в секторе малых производственных и инновационных предприятий. Его роль состоит не только в создании новых малых предприятий на территории муниципальных образований (так называемых «старт-апов»), но и в поддержке уже действующих предпринимателей (за счет оказания услуг, включая маркетинговые исследования, консультации, бизнес-услуги и т.п.). Эта роль инкубатора — как бизнес-центра и бизнес-консультанта — очень важна для небольших муниципалитетов, где еще не сложилась разветвленная инфраструктура услуг для предпринимательской деятельности.</w:t>
      </w:r>
    </w:p>
    <w:p w:rsidR="002F2A70" w:rsidRPr="002F2A70" w:rsidRDefault="002F2A70" w:rsidP="002F2A70">
      <w:pPr>
        <w:pStyle w:val="22"/>
        <w:spacing w:before="0" w:after="0"/>
        <w:ind w:left="0" w:firstLine="709"/>
        <w:rPr>
          <w:b w:val="0"/>
          <w:iCs w:val="0"/>
        </w:rPr>
      </w:pPr>
      <w:r w:rsidRPr="002F2A70">
        <w:rPr>
          <w:b w:val="0"/>
          <w:iCs w:val="0"/>
        </w:rPr>
        <w:t>Стоит отметить, что при участии муниципалитета в бизнес-инкубаторе в качестве учредителя или партнера, у него появляется возможность реализовывать собственную политику в экономической сфере, в частности, содействуя занятости населения и, косвенным образом, росту доходной части муниципального бюджета. Поддерживая начинающих предпринимателей, бизнес-инкубаторы занимаются непосредственным созданием новых предприятий и рабочих мест.</w:t>
      </w:r>
    </w:p>
    <w:p w:rsidR="002F2A70" w:rsidRPr="002F2A70" w:rsidRDefault="002F2A70" w:rsidP="002F2A70">
      <w:pPr>
        <w:pStyle w:val="22"/>
        <w:spacing w:before="0" w:after="0"/>
        <w:ind w:left="0" w:firstLine="709"/>
        <w:rPr>
          <w:b w:val="0"/>
          <w:iCs w:val="0"/>
        </w:rPr>
      </w:pPr>
      <w:r w:rsidRPr="002F2A70">
        <w:rPr>
          <w:b w:val="0"/>
          <w:iCs w:val="0"/>
        </w:rPr>
        <w:t xml:space="preserve">Как отмечалось выше, развитие предпринимательства повышает инвестиционную привлекательность территории, а привлечение инвесторов является одной из основных задач муниципалитетов. Однако, при решении этой проблемы большинство из них сталкивается с рядом серьезных трудностей. С одной стороны, в Краснодарском крае присутствуют все необходимые элементы финансовой инфраструктуры — банки, страховые и лизинговые компании, пенсионные фонды, фонды по поддержке предпринимательства. С другой стороны, доступ к инвестиционным ресурсам на хороших условиях в большинстве случаев имеют только средние и крупные предприятия, занимающие устойчивые позиции на рынке, а у начинающих предпринимателей практически нет шансов привлечь финансовые ресурсы для своих проектов на «разумных» условиях, и они вынуждены искать дополнительные источники финансирования. В такой ситуации бизнес-инкубатор может оказать начинающим предпринимателям содействие в привлечении кредитов и займов, использовав следующий механизм: выступив в качестве гаранта возврата кредита, инкубатор контролирует целевое использование средств, а предприниматель с первых шагов получает знания о работе с традиционными источниками финансирования. </w:t>
      </w:r>
    </w:p>
    <w:p w:rsidR="002F2A70" w:rsidRPr="002F2A70" w:rsidRDefault="002F2A70" w:rsidP="002F2A70">
      <w:pPr>
        <w:pStyle w:val="22"/>
        <w:spacing w:before="0" w:after="0"/>
        <w:ind w:left="0" w:firstLine="709"/>
        <w:rPr>
          <w:b w:val="0"/>
          <w:iCs w:val="0"/>
        </w:rPr>
      </w:pPr>
      <w:r w:rsidRPr="002F2A70">
        <w:rPr>
          <w:b w:val="0"/>
          <w:iCs w:val="0"/>
        </w:rPr>
        <w:lastRenderedPageBreak/>
        <w:t xml:space="preserve">С другой стороны, бизнес-инкубаторы могут оказать помощь инвесторам, консультируя их по вопросам приоритетности развития тех или иных видов бизнеса на территории муниципального образования, или предлагая им конкретные инвестиционные проекты, разработанные предпринимателями и прошедшие соответствующую экспертизу. Также инкубаторы могут самостоятельно инициировать создание предприятий по выпуску совершенно новых продуктов или услуг в результате изучения тенденций развития рынка, знания опыта работы в других муниципалитетах и регионах и обмена информацией с муниципальными властями. </w:t>
      </w:r>
    </w:p>
    <w:p w:rsidR="002F2A70" w:rsidRDefault="002F2A70" w:rsidP="002F2A70">
      <w:pPr>
        <w:pStyle w:val="22"/>
        <w:spacing w:before="0" w:after="0"/>
        <w:ind w:left="0" w:firstLine="709"/>
        <w:rPr>
          <w:b w:val="0"/>
          <w:iCs w:val="0"/>
        </w:rPr>
      </w:pPr>
      <w:r w:rsidRPr="002F2A70">
        <w:rPr>
          <w:b w:val="0"/>
          <w:iCs w:val="0"/>
        </w:rPr>
        <w:t>Иными словами, все вышесказанное свидетельствует о том, что создание и функционирование бизнес-инкубаторов является действенным инструментом повышения эффективности муниципальной политики как в сфере поддержки малого предпринимательства, так и в сфере реализации социально-экономической политики муниципального образования.</w:t>
      </w:r>
    </w:p>
    <w:p w:rsidR="00B55D8A" w:rsidRPr="0079099B" w:rsidRDefault="00B55D8A" w:rsidP="002F2A70">
      <w:pPr>
        <w:pStyle w:val="22"/>
        <w:rPr>
          <w:iCs w:val="0"/>
          <w:sz w:val="26"/>
          <w:szCs w:val="26"/>
        </w:rPr>
      </w:pPr>
      <w:r w:rsidRPr="0079099B">
        <w:rPr>
          <w:rStyle w:val="a8"/>
          <w:i w:val="0"/>
          <w:sz w:val="26"/>
          <w:szCs w:val="26"/>
        </w:rPr>
        <w:t xml:space="preserve">1.4. Прогноз развития застройки </w:t>
      </w:r>
      <w:r w:rsidR="00C02FB9" w:rsidRPr="0079099B">
        <w:rPr>
          <w:rStyle w:val="a8"/>
          <w:i w:val="0"/>
          <w:sz w:val="26"/>
          <w:szCs w:val="26"/>
        </w:rPr>
        <w:t>Рудьевского</w:t>
      </w:r>
      <w:r w:rsidRPr="0079099B">
        <w:rPr>
          <w:rStyle w:val="a8"/>
          <w:i w:val="0"/>
          <w:sz w:val="26"/>
          <w:szCs w:val="26"/>
        </w:rPr>
        <w:t xml:space="preserve"> сельского поселения</w:t>
      </w:r>
      <w:r w:rsidR="00346518" w:rsidRPr="0079099B">
        <w:rPr>
          <w:rStyle w:val="a8"/>
          <w:i w:val="0"/>
          <w:sz w:val="26"/>
          <w:szCs w:val="26"/>
        </w:rPr>
        <w:t>.</w:t>
      </w:r>
    </w:p>
    <w:p w:rsidR="00504C80" w:rsidRPr="00C02FB9" w:rsidRDefault="00504C80" w:rsidP="00B35C6F">
      <w:pPr>
        <w:spacing w:before="0" w:after="0"/>
        <w:ind w:firstLine="709"/>
        <w:rPr>
          <w:highlight w:val="yellow"/>
        </w:rPr>
      </w:pPr>
    </w:p>
    <w:p w:rsidR="0079099B" w:rsidRPr="0079099B" w:rsidRDefault="0079099B" w:rsidP="0079099B">
      <w:pPr>
        <w:spacing w:before="0" w:after="0"/>
        <w:ind w:firstLine="284"/>
      </w:pPr>
      <w:r w:rsidRPr="0079099B">
        <w:t>Размеры территорий для нового строительства (размещения жилищного фонда, общественных зданий и сооружений, отдельных коммунальных и промышленных объектов, не требующих устройства санитарно-защитных зон, для устройства путей внутриселенного сообщения и мест общего пользования), определяются в соответствии с правилами и нормами проектирования, установленными в СНиП 2.07.01-89*.</w:t>
      </w:r>
    </w:p>
    <w:p w:rsidR="0079099B" w:rsidRPr="0079099B" w:rsidRDefault="0079099B" w:rsidP="0079099B">
      <w:pPr>
        <w:spacing w:before="0" w:after="0"/>
        <w:ind w:left="-284" w:firstLine="568"/>
      </w:pPr>
      <w:bookmarkStart w:id="16" w:name="_Toc262635715"/>
      <w:r w:rsidRPr="0079099B">
        <w:t>Для этого были произведены расчеты потребности в территориях различного назначения.</w:t>
      </w:r>
    </w:p>
    <w:p w:rsidR="0079099B" w:rsidRPr="0079099B" w:rsidRDefault="0079099B" w:rsidP="0079099B">
      <w:pPr>
        <w:spacing w:before="0" w:after="0"/>
        <w:ind w:firstLine="540"/>
      </w:pPr>
      <w:r w:rsidRPr="0079099B">
        <w:t>Согласно прогнозу демографического развития территории, численность ее населения к основному проектному сроку достигнет 1600 человек. Соответственно, в течение первой очереди и расчетного срока подлежит расселению 211 человек – 71 семья, при условно принимаемом коэффициенте семейности равном 3.</w:t>
      </w:r>
      <w:bookmarkEnd w:id="16"/>
    </w:p>
    <w:p w:rsidR="0079099B" w:rsidRPr="0079099B" w:rsidRDefault="0079099B" w:rsidP="0079099B">
      <w:pPr>
        <w:spacing w:before="0" w:after="0"/>
        <w:ind w:firstLine="540"/>
        <w:rPr>
          <w:lang w:eastAsia="en-US" w:bidi="en-US"/>
        </w:rPr>
      </w:pPr>
      <w:bookmarkStart w:id="17" w:name="_Toc262635716"/>
      <w:r w:rsidRPr="0079099B">
        <w:rPr>
          <w:lang w:eastAsia="en-US" w:bidi="en-US"/>
        </w:rPr>
        <w:t xml:space="preserve">С учетом освоения территорий под застройку индивидуальными жилыми домами с участками при доме от 0,20 до 0,25га, потребность в селитебной территории составит </w:t>
      </w:r>
      <w:r w:rsidRPr="0079099B">
        <w:rPr>
          <w:b/>
          <w:lang w:eastAsia="en-US" w:bidi="en-US"/>
        </w:rPr>
        <w:t>16,0 га</w:t>
      </w:r>
      <w:r w:rsidRPr="0079099B">
        <w:rPr>
          <w:lang w:eastAsia="en-US" w:bidi="en-US"/>
        </w:rPr>
        <w:t>, при принятом среднем размере земельного участка 0,22га.</w:t>
      </w:r>
    </w:p>
    <w:bookmarkEnd w:id="17"/>
    <w:p w:rsidR="0079099B" w:rsidRPr="0079099B" w:rsidRDefault="0079099B" w:rsidP="0079099B">
      <w:pPr>
        <w:spacing w:before="0" w:after="0"/>
        <w:ind w:left="-284" w:firstLine="568"/>
        <w:rPr>
          <w:lang w:eastAsia="en-US" w:bidi="en-US"/>
        </w:rPr>
      </w:pPr>
      <w:r w:rsidRPr="0079099B">
        <w:rPr>
          <w:lang w:eastAsia="en-US" w:bidi="en-US"/>
        </w:rPr>
        <w:t xml:space="preserve">Расчет территории для размещения объектов социального, культурного, коммунально-бытового обслуживания произведен исходя из нормы 25% от площади жилой территории и составляет </w:t>
      </w:r>
      <w:r w:rsidRPr="0079099B">
        <w:rPr>
          <w:b/>
          <w:lang w:eastAsia="en-US" w:bidi="en-US"/>
        </w:rPr>
        <w:t>4,0 га</w:t>
      </w:r>
      <w:r w:rsidRPr="0079099B">
        <w:rPr>
          <w:lang w:eastAsia="en-US" w:bidi="en-US"/>
        </w:rPr>
        <w:t xml:space="preserve">. </w:t>
      </w:r>
    </w:p>
    <w:p w:rsidR="0079099B" w:rsidRPr="0079099B" w:rsidRDefault="0079099B" w:rsidP="0079099B">
      <w:pPr>
        <w:spacing w:before="0" w:after="0"/>
        <w:ind w:left="-284" w:firstLine="568"/>
        <w:rPr>
          <w:lang w:eastAsia="en-US" w:bidi="en-US"/>
        </w:rPr>
      </w:pPr>
      <w:r w:rsidRPr="0079099B">
        <w:rPr>
          <w:lang w:eastAsia="en-US" w:bidi="en-US"/>
        </w:rPr>
        <w:t xml:space="preserve">Расчет территории, занимаемой улично - дорожной сетью составляет 10-15% от жилой застройки - </w:t>
      </w:r>
      <w:r w:rsidRPr="0079099B">
        <w:rPr>
          <w:b/>
          <w:lang w:eastAsia="en-US" w:bidi="en-US"/>
        </w:rPr>
        <w:t>2,0га</w:t>
      </w:r>
      <w:r w:rsidRPr="0079099B">
        <w:rPr>
          <w:lang w:eastAsia="en-US" w:bidi="en-US"/>
        </w:rPr>
        <w:t>.</w:t>
      </w:r>
    </w:p>
    <w:p w:rsidR="0079099B" w:rsidRPr="0079099B" w:rsidRDefault="0079099B" w:rsidP="0079099B">
      <w:pPr>
        <w:spacing w:before="0" w:after="0"/>
        <w:ind w:left="-284" w:firstLine="568"/>
        <w:rPr>
          <w:lang w:eastAsia="en-US" w:bidi="en-US"/>
        </w:rPr>
      </w:pPr>
      <w:r w:rsidRPr="0079099B">
        <w:rPr>
          <w:lang w:eastAsia="en-US" w:bidi="en-US"/>
        </w:rPr>
        <w:t>Расчет ландшафтно-рекреационных территорий производится согласно нормам СНиП 2.07.01.-89*. Площадь озелененных территорий для сельских поселений рассчитывается, исходя из норматива 12 м</w:t>
      </w:r>
      <w:r w:rsidRPr="0079099B">
        <w:rPr>
          <w:vertAlign w:val="superscript"/>
          <w:lang w:eastAsia="en-US" w:bidi="en-US"/>
        </w:rPr>
        <w:t>2</w:t>
      </w:r>
      <w:r w:rsidRPr="0079099B">
        <w:rPr>
          <w:lang w:eastAsia="en-US" w:bidi="en-US"/>
        </w:rPr>
        <w:t xml:space="preserve">/чел. Проектная площадь озелененных территорий на расчетный срок составляет </w:t>
      </w:r>
      <w:r w:rsidRPr="0079099B">
        <w:rPr>
          <w:b/>
          <w:lang w:eastAsia="en-US" w:bidi="en-US"/>
        </w:rPr>
        <w:t>19,2 га.</w:t>
      </w:r>
    </w:p>
    <w:p w:rsidR="0079099B" w:rsidRPr="0079099B" w:rsidRDefault="0079099B" w:rsidP="0079099B">
      <w:pPr>
        <w:spacing w:before="0" w:after="0"/>
        <w:ind w:left="-284" w:firstLine="568"/>
        <w:rPr>
          <w:lang w:eastAsia="en-US" w:bidi="en-US"/>
        </w:rPr>
      </w:pPr>
      <w:r w:rsidRPr="0079099B">
        <w:rPr>
          <w:lang w:eastAsia="en-US" w:bidi="en-US"/>
        </w:rPr>
        <w:t>Расчет коммунально-складской зоны производится, исходя из норматива 2,5 м</w:t>
      </w:r>
      <w:r w:rsidRPr="0079099B">
        <w:rPr>
          <w:vertAlign w:val="superscript"/>
          <w:lang w:eastAsia="en-US" w:bidi="en-US"/>
        </w:rPr>
        <w:t>2</w:t>
      </w:r>
      <w:r w:rsidRPr="0079099B">
        <w:rPr>
          <w:lang w:eastAsia="en-US" w:bidi="en-US"/>
        </w:rPr>
        <w:t xml:space="preserve"> на одного человека постоянного населения. Потребность в коммунально-складской зоне составит </w:t>
      </w:r>
      <w:r w:rsidRPr="0079099B">
        <w:rPr>
          <w:b/>
          <w:lang w:eastAsia="en-US" w:bidi="en-US"/>
        </w:rPr>
        <w:t>0,4 га</w:t>
      </w:r>
      <w:r w:rsidRPr="0079099B">
        <w:rPr>
          <w:lang w:eastAsia="en-US" w:bidi="en-US"/>
        </w:rPr>
        <w:t>.</w:t>
      </w:r>
    </w:p>
    <w:p w:rsidR="0079099B" w:rsidRDefault="0079099B" w:rsidP="0079099B">
      <w:pPr>
        <w:spacing w:before="0" w:after="0"/>
        <w:ind w:left="-284" w:firstLine="568"/>
        <w:contextualSpacing/>
        <w:rPr>
          <w:lang w:eastAsia="en-US" w:bidi="en-US"/>
        </w:rPr>
      </w:pPr>
      <w:r w:rsidRPr="0079099B">
        <w:rPr>
          <w:lang w:eastAsia="en-US" w:bidi="en-US"/>
        </w:rPr>
        <w:t>Расчет потребности в территориях в разрезе населенных пунктов представлен далее в таблице.</w:t>
      </w:r>
    </w:p>
    <w:p w:rsidR="0079099B" w:rsidRPr="0079099B" w:rsidRDefault="0079099B" w:rsidP="0079099B">
      <w:pPr>
        <w:spacing w:before="0" w:after="0"/>
        <w:ind w:left="-284" w:firstLine="568"/>
        <w:contextualSpacing/>
        <w:rPr>
          <w:lang w:eastAsia="en-US" w:bidi="en-US"/>
        </w:rPr>
      </w:pPr>
    </w:p>
    <w:p w:rsidR="0079099B" w:rsidRPr="0079099B" w:rsidRDefault="0079099B" w:rsidP="0079099B">
      <w:pPr>
        <w:spacing w:before="0" w:after="0"/>
        <w:ind w:left="-284" w:firstLine="568"/>
        <w:jc w:val="center"/>
        <w:rPr>
          <w:b/>
          <w:lang w:eastAsia="en-US" w:bidi="en-US"/>
        </w:rPr>
      </w:pPr>
      <w:r w:rsidRPr="0079099B">
        <w:rPr>
          <w:b/>
          <w:lang w:eastAsia="en-US" w:bidi="en-US"/>
        </w:rPr>
        <w:t>Общий расчет потребности в территориях для перспективного развития населенных пунктов</w:t>
      </w:r>
    </w:p>
    <w:p w:rsidR="0079099B" w:rsidRPr="0079099B" w:rsidRDefault="0079099B" w:rsidP="0079099B">
      <w:pPr>
        <w:jc w:val="right"/>
        <w:rPr>
          <w:b/>
        </w:rPr>
      </w:pPr>
      <w:r w:rsidRPr="00C907EC">
        <w:rPr>
          <w:b/>
        </w:rPr>
        <w:t>Таблица 1.4.1</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1523"/>
        <w:gridCol w:w="1417"/>
        <w:gridCol w:w="1276"/>
        <w:gridCol w:w="1559"/>
        <w:gridCol w:w="1418"/>
        <w:gridCol w:w="1276"/>
        <w:gridCol w:w="1418"/>
      </w:tblGrid>
      <w:tr w:rsidR="0079099B" w:rsidRPr="0079099B" w:rsidTr="0079099B">
        <w:trPr>
          <w:trHeight w:val="20"/>
        </w:trPr>
        <w:tc>
          <w:tcPr>
            <w:tcW w:w="462" w:type="dxa"/>
            <w:vMerge w:val="restart"/>
            <w:shd w:val="clear" w:color="000000" w:fill="D8D8D8"/>
            <w:vAlign w:val="center"/>
            <w:hideMark/>
          </w:tcPr>
          <w:p w:rsidR="0079099B" w:rsidRPr="0079099B" w:rsidRDefault="0079099B" w:rsidP="0079099B">
            <w:pPr>
              <w:spacing w:before="0" w:after="0"/>
              <w:jc w:val="center"/>
              <w:rPr>
                <w:b/>
                <w:bCs/>
                <w:color w:val="000000"/>
                <w:lang w:val="en-US" w:eastAsia="en-US" w:bidi="en-US"/>
              </w:rPr>
            </w:pPr>
            <w:r w:rsidRPr="0079099B">
              <w:rPr>
                <w:b/>
                <w:bCs/>
                <w:color w:val="000000"/>
                <w:lang w:val="en-US" w:eastAsia="en-US" w:bidi="en-US"/>
              </w:rPr>
              <w:t>№</w:t>
            </w:r>
          </w:p>
        </w:tc>
        <w:tc>
          <w:tcPr>
            <w:tcW w:w="1523" w:type="dxa"/>
            <w:vMerge w:val="restart"/>
            <w:shd w:val="clear" w:color="000000" w:fill="D8D8D8"/>
            <w:vAlign w:val="center"/>
            <w:hideMark/>
          </w:tcPr>
          <w:p w:rsidR="0079099B" w:rsidRPr="0079099B" w:rsidRDefault="0079099B" w:rsidP="0079099B">
            <w:pPr>
              <w:spacing w:before="0" w:after="0"/>
              <w:jc w:val="center"/>
              <w:rPr>
                <w:b/>
                <w:bCs/>
                <w:color w:val="000000"/>
                <w:lang w:val="en-US" w:eastAsia="en-US" w:bidi="en-US"/>
              </w:rPr>
            </w:pPr>
            <w:r w:rsidRPr="0079099B">
              <w:rPr>
                <w:b/>
                <w:bCs/>
                <w:color w:val="000000"/>
                <w:lang w:val="en-US" w:eastAsia="en-US" w:bidi="en-US"/>
              </w:rPr>
              <w:t>Наименование населен</w:t>
            </w:r>
            <w:r w:rsidRPr="0079099B">
              <w:rPr>
                <w:b/>
                <w:bCs/>
                <w:color w:val="000000"/>
                <w:lang w:eastAsia="en-US" w:bidi="en-US"/>
              </w:rPr>
              <w:t>-</w:t>
            </w:r>
            <w:r w:rsidRPr="0079099B">
              <w:rPr>
                <w:b/>
                <w:bCs/>
                <w:color w:val="000000"/>
                <w:lang w:val="en-US" w:eastAsia="en-US" w:bidi="en-US"/>
              </w:rPr>
              <w:t>ного пункта</w:t>
            </w:r>
          </w:p>
        </w:tc>
        <w:tc>
          <w:tcPr>
            <w:tcW w:w="1417" w:type="dxa"/>
            <w:vMerge w:val="restart"/>
            <w:shd w:val="clear" w:color="000000" w:fill="D8D8D8"/>
            <w:vAlign w:val="center"/>
            <w:hideMark/>
          </w:tcPr>
          <w:p w:rsidR="0079099B" w:rsidRPr="0079099B" w:rsidRDefault="0079099B" w:rsidP="0079099B">
            <w:pPr>
              <w:spacing w:before="0" w:after="0"/>
              <w:ind w:left="-146" w:right="-70"/>
              <w:jc w:val="center"/>
              <w:rPr>
                <w:b/>
                <w:bCs/>
                <w:color w:val="000000"/>
                <w:lang w:eastAsia="en-US" w:bidi="en-US"/>
              </w:rPr>
            </w:pPr>
            <w:r w:rsidRPr="0079099B">
              <w:rPr>
                <w:b/>
                <w:bCs/>
                <w:color w:val="000000"/>
                <w:lang w:eastAsia="en-US" w:bidi="en-US"/>
              </w:rPr>
              <w:t>Прогнозный прирост населения на расчетный срок,</w:t>
            </w:r>
          </w:p>
          <w:p w:rsidR="0079099B" w:rsidRPr="0079099B" w:rsidRDefault="0079099B" w:rsidP="0079099B">
            <w:pPr>
              <w:spacing w:before="0" w:after="0"/>
              <w:jc w:val="center"/>
              <w:rPr>
                <w:b/>
                <w:bCs/>
                <w:color w:val="000000"/>
                <w:lang w:eastAsia="en-US" w:bidi="en-US"/>
              </w:rPr>
            </w:pPr>
            <w:r w:rsidRPr="0079099B">
              <w:rPr>
                <w:b/>
                <w:bCs/>
                <w:color w:val="000000"/>
                <w:lang w:eastAsia="en-US" w:bidi="en-US"/>
              </w:rPr>
              <w:t xml:space="preserve"> чел</w:t>
            </w:r>
          </w:p>
        </w:tc>
        <w:tc>
          <w:tcPr>
            <w:tcW w:w="6947" w:type="dxa"/>
            <w:gridSpan w:val="5"/>
            <w:shd w:val="clear" w:color="000000" w:fill="D8D8D8"/>
          </w:tcPr>
          <w:p w:rsidR="0079099B" w:rsidRPr="0079099B" w:rsidRDefault="0079099B" w:rsidP="0079099B">
            <w:pPr>
              <w:spacing w:before="0" w:after="0"/>
              <w:jc w:val="center"/>
              <w:rPr>
                <w:b/>
                <w:bCs/>
                <w:color w:val="000000"/>
                <w:lang w:val="en-US" w:eastAsia="en-US" w:bidi="en-US"/>
              </w:rPr>
            </w:pPr>
            <w:r w:rsidRPr="0079099B">
              <w:rPr>
                <w:b/>
                <w:bCs/>
                <w:color w:val="000000"/>
                <w:lang w:val="en-US" w:eastAsia="en-US" w:bidi="en-US"/>
              </w:rPr>
              <w:t>Потребность в территориях</w:t>
            </w:r>
          </w:p>
        </w:tc>
      </w:tr>
      <w:tr w:rsidR="0079099B" w:rsidRPr="0079099B" w:rsidTr="0079099B">
        <w:trPr>
          <w:trHeight w:val="20"/>
        </w:trPr>
        <w:tc>
          <w:tcPr>
            <w:tcW w:w="462" w:type="dxa"/>
            <w:vMerge/>
            <w:vAlign w:val="center"/>
            <w:hideMark/>
          </w:tcPr>
          <w:p w:rsidR="0079099B" w:rsidRPr="0079099B" w:rsidRDefault="0079099B" w:rsidP="0079099B">
            <w:pPr>
              <w:spacing w:before="0" w:after="0"/>
              <w:jc w:val="left"/>
              <w:rPr>
                <w:b/>
                <w:bCs/>
                <w:color w:val="000000"/>
                <w:lang w:val="en-US" w:eastAsia="en-US" w:bidi="en-US"/>
              </w:rPr>
            </w:pPr>
          </w:p>
        </w:tc>
        <w:tc>
          <w:tcPr>
            <w:tcW w:w="1523" w:type="dxa"/>
            <w:vMerge/>
            <w:vAlign w:val="center"/>
            <w:hideMark/>
          </w:tcPr>
          <w:p w:rsidR="0079099B" w:rsidRPr="0079099B" w:rsidRDefault="0079099B" w:rsidP="0079099B">
            <w:pPr>
              <w:spacing w:before="0" w:after="0"/>
              <w:jc w:val="left"/>
              <w:rPr>
                <w:b/>
                <w:bCs/>
                <w:color w:val="000000"/>
                <w:lang w:val="en-US" w:eastAsia="en-US" w:bidi="en-US"/>
              </w:rPr>
            </w:pPr>
          </w:p>
        </w:tc>
        <w:tc>
          <w:tcPr>
            <w:tcW w:w="1417" w:type="dxa"/>
            <w:vMerge/>
            <w:vAlign w:val="center"/>
            <w:hideMark/>
          </w:tcPr>
          <w:p w:rsidR="0079099B" w:rsidRPr="0079099B" w:rsidRDefault="0079099B" w:rsidP="0079099B">
            <w:pPr>
              <w:spacing w:before="0" w:after="0"/>
              <w:jc w:val="left"/>
              <w:rPr>
                <w:b/>
                <w:bCs/>
                <w:color w:val="000000"/>
                <w:lang w:val="en-US" w:eastAsia="en-US" w:bidi="en-US"/>
              </w:rPr>
            </w:pPr>
          </w:p>
        </w:tc>
        <w:tc>
          <w:tcPr>
            <w:tcW w:w="1276" w:type="dxa"/>
            <w:shd w:val="clear" w:color="000000" w:fill="D8D8D8"/>
            <w:vAlign w:val="center"/>
            <w:hideMark/>
          </w:tcPr>
          <w:p w:rsidR="0079099B" w:rsidRPr="0079099B" w:rsidRDefault="0079099B" w:rsidP="0079099B">
            <w:pPr>
              <w:spacing w:before="0" w:after="0"/>
              <w:jc w:val="center"/>
              <w:rPr>
                <w:b/>
                <w:bCs/>
                <w:color w:val="000000"/>
                <w:lang w:val="en-US" w:eastAsia="en-US" w:bidi="en-US"/>
              </w:rPr>
            </w:pPr>
            <w:r w:rsidRPr="0079099B">
              <w:rPr>
                <w:b/>
                <w:bCs/>
                <w:color w:val="000000"/>
                <w:lang w:val="en-US" w:eastAsia="en-US" w:bidi="en-US"/>
              </w:rPr>
              <w:t>Жилые территории, га</w:t>
            </w:r>
          </w:p>
        </w:tc>
        <w:tc>
          <w:tcPr>
            <w:tcW w:w="1559" w:type="dxa"/>
            <w:shd w:val="clear" w:color="000000" w:fill="D8D8D8"/>
            <w:vAlign w:val="center"/>
            <w:hideMark/>
          </w:tcPr>
          <w:p w:rsidR="0079099B" w:rsidRPr="0079099B" w:rsidRDefault="0079099B" w:rsidP="0079099B">
            <w:pPr>
              <w:spacing w:before="0" w:after="0"/>
              <w:ind w:left="-145" w:right="-108"/>
              <w:jc w:val="center"/>
              <w:rPr>
                <w:b/>
                <w:bCs/>
                <w:color w:val="000000"/>
                <w:lang w:eastAsia="en-US" w:bidi="en-US"/>
              </w:rPr>
            </w:pPr>
            <w:r w:rsidRPr="0079099B">
              <w:rPr>
                <w:b/>
                <w:bCs/>
                <w:color w:val="000000"/>
                <w:lang w:eastAsia="en-US" w:bidi="en-US"/>
              </w:rPr>
              <w:t>Общественно-деловая территория,</w:t>
            </w:r>
          </w:p>
          <w:p w:rsidR="0079099B" w:rsidRPr="0079099B" w:rsidRDefault="0079099B" w:rsidP="0079099B">
            <w:pPr>
              <w:spacing w:before="0" w:after="0"/>
              <w:ind w:left="-145" w:right="-108"/>
              <w:jc w:val="center"/>
              <w:rPr>
                <w:b/>
                <w:bCs/>
                <w:color w:val="000000"/>
                <w:lang w:eastAsia="en-US" w:bidi="en-US"/>
              </w:rPr>
            </w:pPr>
            <w:r w:rsidRPr="0079099B">
              <w:rPr>
                <w:b/>
                <w:bCs/>
                <w:color w:val="000000"/>
                <w:lang w:eastAsia="en-US" w:bidi="en-US"/>
              </w:rPr>
              <w:t>га</w:t>
            </w:r>
          </w:p>
        </w:tc>
        <w:tc>
          <w:tcPr>
            <w:tcW w:w="1418" w:type="dxa"/>
            <w:shd w:val="clear" w:color="000000" w:fill="D8D8D8"/>
            <w:vAlign w:val="center"/>
          </w:tcPr>
          <w:p w:rsidR="0079099B" w:rsidRPr="0079099B" w:rsidRDefault="0079099B" w:rsidP="0079099B">
            <w:pPr>
              <w:spacing w:before="0" w:after="0"/>
              <w:jc w:val="center"/>
              <w:rPr>
                <w:b/>
                <w:bCs/>
                <w:color w:val="000000"/>
                <w:lang w:eastAsia="en-US" w:bidi="en-US"/>
              </w:rPr>
            </w:pPr>
            <w:r w:rsidRPr="0079099B">
              <w:rPr>
                <w:b/>
                <w:bCs/>
                <w:color w:val="000000"/>
                <w:lang w:eastAsia="en-US" w:bidi="en-US"/>
              </w:rPr>
              <w:t>Озеленение общего пользования, га</w:t>
            </w:r>
          </w:p>
        </w:tc>
        <w:tc>
          <w:tcPr>
            <w:tcW w:w="1276" w:type="dxa"/>
            <w:shd w:val="clear" w:color="000000" w:fill="D8D8D8"/>
            <w:vAlign w:val="center"/>
          </w:tcPr>
          <w:p w:rsidR="0079099B" w:rsidRPr="0079099B" w:rsidRDefault="0079099B" w:rsidP="0079099B">
            <w:pPr>
              <w:spacing w:before="0" w:after="0"/>
              <w:ind w:left="-71" w:right="-108"/>
              <w:jc w:val="center"/>
              <w:rPr>
                <w:b/>
                <w:bCs/>
                <w:color w:val="000000"/>
                <w:lang w:val="en-US" w:eastAsia="en-US" w:bidi="en-US"/>
              </w:rPr>
            </w:pPr>
            <w:r w:rsidRPr="0079099B">
              <w:rPr>
                <w:b/>
                <w:bCs/>
                <w:color w:val="000000"/>
                <w:lang w:eastAsia="en-US" w:bidi="en-US"/>
              </w:rPr>
              <w:t>Улично-дорожная сеть, га</w:t>
            </w:r>
          </w:p>
        </w:tc>
        <w:tc>
          <w:tcPr>
            <w:tcW w:w="1418" w:type="dxa"/>
            <w:shd w:val="clear" w:color="000000" w:fill="D8D8D8"/>
            <w:vAlign w:val="center"/>
            <w:hideMark/>
          </w:tcPr>
          <w:p w:rsidR="0079099B" w:rsidRPr="0079099B" w:rsidRDefault="0079099B" w:rsidP="0079099B">
            <w:pPr>
              <w:spacing w:before="0" w:after="0"/>
              <w:ind w:left="-71"/>
              <w:jc w:val="center"/>
              <w:rPr>
                <w:b/>
                <w:bCs/>
                <w:color w:val="000000"/>
                <w:lang w:eastAsia="en-US" w:bidi="en-US"/>
              </w:rPr>
            </w:pPr>
            <w:r w:rsidRPr="0079099B">
              <w:rPr>
                <w:b/>
                <w:bCs/>
                <w:color w:val="000000"/>
                <w:lang w:eastAsia="en-US" w:bidi="en-US"/>
              </w:rPr>
              <w:t>Территория,  требуемая под освоение,  га</w:t>
            </w:r>
          </w:p>
        </w:tc>
      </w:tr>
      <w:tr w:rsidR="0079099B" w:rsidRPr="0079099B" w:rsidTr="0079099B">
        <w:trPr>
          <w:trHeight w:val="20"/>
        </w:trPr>
        <w:tc>
          <w:tcPr>
            <w:tcW w:w="462" w:type="dxa"/>
            <w:shd w:val="clear" w:color="auto" w:fill="auto"/>
            <w:noWrap/>
            <w:vAlign w:val="center"/>
            <w:hideMark/>
          </w:tcPr>
          <w:p w:rsidR="0079099B" w:rsidRPr="0079099B" w:rsidRDefault="0079099B" w:rsidP="0079099B">
            <w:pPr>
              <w:spacing w:before="0" w:after="0"/>
              <w:jc w:val="center"/>
              <w:rPr>
                <w:color w:val="000000"/>
                <w:lang w:val="en-US" w:eastAsia="en-US" w:bidi="en-US"/>
              </w:rPr>
            </w:pPr>
            <w:r w:rsidRPr="0079099B">
              <w:rPr>
                <w:color w:val="000000"/>
                <w:lang w:val="en-US" w:eastAsia="en-US" w:bidi="en-US"/>
              </w:rPr>
              <w:lastRenderedPageBreak/>
              <w:t>1</w:t>
            </w:r>
          </w:p>
        </w:tc>
        <w:tc>
          <w:tcPr>
            <w:tcW w:w="1523" w:type="dxa"/>
            <w:shd w:val="clear" w:color="auto" w:fill="auto"/>
            <w:vAlign w:val="center"/>
            <w:hideMark/>
          </w:tcPr>
          <w:p w:rsidR="0079099B" w:rsidRPr="0079099B" w:rsidRDefault="0079099B" w:rsidP="0079099B">
            <w:pPr>
              <w:spacing w:before="0" w:after="0"/>
              <w:ind w:left="-3"/>
              <w:jc w:val="left"/>
              <w:rPr>
                <w:color w:val="000000"/>
                <w:lang w:eastAsia="en-US" w:bidi="en-US"/>
              </w:rPr>
            </w:pPr>
            <w:r w:rsidRPr="0079099B">
              <w:rPr>
                <w:color w:val="000000"/>
                <w:lang w:eastAsia="en-US" w:bidi="en-US"/>
              </w:rPr>
              <w:t>с. Рудь</w:t>
            </w:r>
          </w:p>
        </w:tc>
        <w:tc>
          <w:tcPr>
            <w:tcW w:w="1417" w:type="dxa"/>
            <w:shd w:val="clear" w:color="auto" w:fill="auto"/>
            <w:vAlign w:val="center"/>
            <w:hideMark/>
          </w:tcPr>
          <w:p w:rsidR="0079099B" w:rsidRPr="0079099B" w:rsidRDefault="0079099B" w:rsidP="0079099B">
            <w:pPr>
              <w:spacing w:before="0" w:after="0"/>
              <w:jc w:val="center"/>
              <w:rPr>
                <w:b/>
                <w:i/>
                <w:color w:val="000000"/>
                <w:lang w:eastAsia="en-US" w:bidi="en-US"/>
              </w:rPr>
            </w:pPr>
            <w:r w:rsidRPr="0079099B">
              <w:rPr>
                <w:b/>
                <w:i/>
                <w:color w:val="000000"/>
                <w:lang w:eastAsia="en-US" w:bidi="en-US"/>
              </w:rPr>
              <w:t>123</w:t>
            </w:r>
          </w:p>
        </w:tc>
        <w:tc>
          <w:tcPr>
            <w:tcW w:w="1276" w:type="dxa"/>
            <w:shd w:val="clear" w:color="auto" w:fill="auto"/>
            <w:vAlign w:val="center"/>
          </w:tcPr>
          <w:p w:rsidR="0079099B" w:rsidRPr="0079099B" w:rsidRDefault="0079099B" w:rsidP="0079099B">
            <w:pPr>
              <w:spacing w:before="0" w:after="0"/>
              <w:jc w:val="center"/>
              <w:rPr>
                <w:color w:val="000000"/>
                <w:lang w:eastAsia="en-US" w:bidi="en-US"/>
              </w:rPr>
            </w:pPr>
            <w:r w:rsidRPr="0079099B">
              <w:rPr>
                <w:color w:val="000000"/>
                <w:lang w:eastAsia="en-US" w:bidi="en-US"/>
              </w:rPr>
              <w:t>9,0</w:t>
            </w:r>
          </w:p>
        </w:tc>
        <w:tc>
          <w:tcPr>
            <w:tcW w:w="1559" w:type="dxa"/>
            <w:shd w:val="clear" w:color="auto" w:fill="auto"/>
            <w:vAlign w:val="center"/>
          </w:tcPr>
          <w:p w:rsidR="0079099B" w:rsidRPr="0079099B" w:rsidRDefault="0079099B" w:rsidP="0079099B">
            <w:pPr>
              <w:spacing w:before="0" w:after="0"/>
              <w:jc w:val="center"/>
              <w:rPr>
                <w:color w:val="000000"/>
                <w:lang w:eastAsia="en-US" w:bidi="en-US"/>
              </w:rPr>
            </w:pPr>
            <w:r w:rsidRPr="0079099B">
              <w:rPr>
                <w:color w:val="000000"/>
                <w:lang w:eastAsia="en-US" w:bidi="en-US"/>
              </w:rPr>
              <w:t>2,3</w:t>
            </w:r>
          </w:p>
        </w:tc>
        <w:tc>
          <w:tcPr>
            <w:tcW w:w="1418" w:type="dxa"/>
            <w:vAlign w:val="center"/>
          </w:tcPr>
          <w:p w:rsidR="0079099B" w:rsidRPr="0079099B" w:rsidRDefault="0079099B" w:rsidP="0079099B">
            <w:pPr>
              <w:spacing w:before="0" w:after="0"/>
              <w:jc w:val="center"/>
              <w:rPr>
                <w:color w:val="000000"/>
                <w:lang w:eastAsia="en-US" w:bidi="en-US"/>
              </w:rPr>
            </w:pPr>
            <w:r w:rsidRPr="0079099B">
              <w:rPr>
                <w:color w:val="000000"/>
                <w:lang w:eastAsia="en-US" w:bidi="en-US"/>
              </w:rPr>
              <w:t>0,14</w:t>
            </w:r>
          </w:p>
        </w:tc>
        <w:tc>
          <w:tcPr>
            <w:tcW w:w="1276" w:type="dxa"/>
            <w:shd w:val="clear" w:color="auto" w:fill="auto"/>
            <w:vAlign w:val="center"/>
          </w:tcPr>
          <w:p w:rsidR="0079099B" w:rsidRPr="0079099B" w:rsidRDefault="0079099B" w:rsidP="0079099B">
            <w:pPr>
              <w:spacing w:before="0" w:after="0"/>
              <w:jc w:val="center"/>
              <w:rPr>
                <w:color w:val="000000"/>
                <w:lang w:eastAsia="en-US" w:bidi="en-US"/>
              </w:rPr>
            </w:pPr>
            <w:r w:rsidRPr="0079099B">
              <w:rPr>
                <w:color w:val="000000"/>
                <w:lang w:eastAsia="en-US" w:bidi="en-US"/>
              </w:rPr>
              <w:t>1,1</w:t>
            </w:r>
          </w:p>
        </w:tc>
        <w:tc>
          <w:tcPr>
            <w:tcW w:w="1418" w:type="dxa"/>
            <w:shd w:val="clear" w:color="auto" w:fill="auto"/>
            <w:vAlign w:val="center"/>
            <w:hideMark/>
          </w:tcPr>
          <w:p w:rsidR="0079099B" w:rsidRPr="0079099B" w:rsidRDefault="0079099B" w:rsidP="0079099B">
            <w:pPr>
              <w:spacing w:before="0" w:after="0"/>
              <w:jc w:val="center"/>
              <w:rPr>
                <w:b/>
                <w:bCs/>
                <w:color w:val="000000"/>
                <w:lang w:eastAsia="en-US" w:bidi="en-US"/>
              </w:rPr>
            </w:pPr>
            <w:r w:rsidRPr="0079099B">
              <w:rPr>
                <w:b/>
                <w:bCs/>
                <w:color w:val="000000"/>
                <w:lang w:eastAsia="en-US" w:bidi="en-US"/>
              </w:rPr>
              <w:t>12,5</w:t>
            </w:r>
          </w:p>
        </w:tc>
      </w:tr>
      <w:tr w:rsidR="0079099B" w:rsidRPr="0079099B" w:rsidTr="0079099B">
        <w:trPr>
          <w:trHeight w:val="20"/>
        </w:trPr>
        <w:tc>
          <w:tcPr>
            <w:tcW w:w="462" w:type="dxa"/>
            <w:shd w:val="clear" w:color="auto" w:fill="auto"/>
            <w:noWrap/>
            <w:vAlign w:val="center"/>
            <w:hideMark/>
          </w:tcPr>
          <w:p w:rsidR="0079099B" w:rsidRPr="0079099B" w:rsidRDefault="0079099B" w:rsidP="0079099B">
            <w:pPr>
              <w:spacing w:before="0" w:after="0"/>
              <w:jc w:val="center"/>
              <w:rPr>
                <w:color w:val="000000"/>
                <w:lang w:eastAsia="en-US" w:bidi="en-US"/>
              </w:rPr>
            </w:pPr>
            <w:r w:rsidRPr="0079099B">
              <w:rPr>
                <w:color w:val="000000"/>
                <w:lang w:eastAsia="en-US" w:bidi="en-US"/>
              </w:rPr>
              <w:t>2</w:t>
            </w:r>
          </w:p>
        </w:tc>
        <w:tc>
          <w:tcPr>
            <w:tcW w:w="1523" w:type="dxa"/>
            <w:shd w:val="clear" w:color="auto" w:fill="auto"/>
            <w:vAlign w:val="center"/>
            <w:hideMark/>
          </w:tcPr>
          <w:p w:rsidR="0079099B" w:rsidRPr="0079099B" w:rsidRDefault="0079099B" w:rsidP="0079099B">
            <w:pPr>
              <w:spacing w:before="0" w:after="0"/>
              <w:jc w:val="left"/>
              <w:rPr>
                <w:color w:val="000000"/>
                <w:lang w:eastAsia="en-US" w:bidi="en-US"/>
              </w:rPr>
            </w:pPr>
            <w:r w:rsidRPr="0079099B">
              <w:rPr>
                <w:color w:val="000000"/>
                <w:lang w:eastAsia="en-US" w:bidi="en-US"/>
              </w:rPr>
              <w:t>с. Изобильное</w:t>
            </w:r>
          </w:p>
        </w:tc>
        <w:tc>
          <w:tcPr>
            <w:tcW w:w="1417" w:type="dxa"/>
            <w:shd w:val="clear" w:color="auto" w:fill="auto"/>
            <w:vAlign w:val="center"/>
            <w:hideMark/>
          </w:tcPr>
          <w:p w:rsidR="0079099B" w:rsidRPr="0079099B" w:rsidRDefault="0079099B" w:rsidP="0079099B">
            <w:pPr>
              <w:spacing w:before="0" w:after="0"/>
              <w:jc w:val="center"/>
              <w:rPr>
                <w:b/>
                <w:i/>
                <w:color w:val="000000"/>
                <w:lang w:eastAsia="en-US" w:bidi="en-US"/>
              </w:rPr>
            </w:pPr>
            <w:r w:rsidRPr="0079099B">
              <w:rPr>
                <w:b/>
                <w:i/>
                <w:color w:val="000000"/>
                <w:lang w:eastAsia="en-US" w:bidi="en-US"/>
              </w:rPr>
              <w:t>46</w:t>
            </w:r>
          </w:p>
        </w:tc>
        <w:tc>
          <w:tcPr>
            <w:tcW w:w="1276" w:type="dxa"/>
            <w:shd w:val="clear" w:color="auto" w:fill="auto"/>
            <w:vAlign w:val="center"/>
          </w:tcPr>
          <w:p w:rsidR="0079099B" w:rsidRPr="0079099B" w:rsidRDefault="0079099B" w:rsidP="0079099B">
            <w:pPr>
              <w:spacing w:before="0" w:after="0"/>
              <w:jc w:val="center"/>
              <w:rPr>
                <w:color w:val="000000"/>
                <w:lang w:eastAsia="en-US" w:bidi="en-US"/>
              </w:rPr>
            </w:pPr>
            <w:r w:rsidRPr="0079099B">
              <w:rPr>
                <w:color w:val="000000"/>
                <w:lang w:eastAsia="en-US" w:bidi="en-US"/>
              </w:rPr>
              <w:t>3,6</w:t>
            </w:r>
          </w:p>
        </w:tc>
        <w:tc>
          <w:tcPr>
            <w:tcW w:w="1559" w:type="dxa"/>
            <w:shd w:val="clear" w:color="auto" w:fill="auto"/>
            <w:vAlign w:val="center"/>
          </w:tcPr>
          <w:p w:rsidR="0079099B" w:rsidRPr="0079099B" w:rsidRDefault="0079099B" w:rsidP="0079099B">
            <w:pPr>
              <w:spacing w:before="0" w:after="0"/>
              <w:jc w:val="center"/>
              <w:rPr>
                <w:color w:val="000000"/>
                <w:lang w:eastAsia="en-US" w:bidi="en-US"/>
              </w:rPr>
            </w:pPr>
            <w:r w:rsidRPr="0079099B">
              <w:rPr>
                <w:color w:val="000000"/>
                <w:lang w:eastAsia="en-US" w:bidi="en-US"/>
              </w:rPr>
              <w:t>0,9</w:t>
            </w:r>
          </w:p>
        </w:tc>
        <w:tc>
          <w:tcPr>
            <w:tcW w:w="1418" w:type="dxa"/>
            <w:vAlign w:val="center"/>
          </w:tcPr>
          <w:p w:rsidR="0079099B" w:rsidRPr="0079099B" w:rsidRDefault="0079099B" w:rsidP="0079099B">
            <w:pPr>
              <w:spacing w:before="0" w:after="0"/>
              <w:jc w:val="center"/>
              <w:rPr>
                <w:color w:val="000000"/>
                <w:lang w:eastAsia="en-US" w:bidi="en-US"/>
              </w:rPr>
            </w:pPr>
            <w:r w:rsidRPr="0079099B">
              <w:rPr>
                <w:color w:val="000000"/>
                <w:lang w:eastAsia="en-US" w:bidi="en-US"/>
              </w:rPr>
              <w:t>0,05</w:t>
            </w:r>
          </w:p>
        </w:tc>
        <w:tc>
          <w:tcPr>
            <w:tcW w:w="1276" w:type="dxa"/>
            <w:shd w:val="clear" w:color="auto" w:fill="auto"/>
            <w:vAlign w:val="center"/>
          </w:tcPr>
          <w:p w:rsidR="0079099B" w:rsidRPr="0079099B" w:rsidRDefault="0079099B" w:rsidP="0079099B">
            <w:pPr>
              <w:spacing w:before="0" w:after="0"/>
              <w:jc w:val="center"/>
              <w:rPr>
                <w:color w:val="000000"/>
                <w:lang w:eastAsia="en-US" w:bidi="en-US"/>
              </w:rPr>
            </w:pPr>
            <w:r w:rsidRPr="0079099B">
              <w:rPr>
                <w:color w:val="000000"/>
                <w:lang w:eastAsia="en-US" w:bidi="en-US"/>
              </w:rPr>
              <w:t>0,5</w:t>
            </w:r>
          </w:p>
        </w:tc>
        <w:tc>
          <w:tcPr>
            <w:tcW w:w="1418" w:type="dxa"/>
            <w:shd w:val="clear" w:color="auto" w:fill="auto"/>
            <w:vAlign w:val="center"/>
            <w:hideMark/>
          </w:tcPr>
          <w:p w:rsidR="0079099B" w:rsidRPr="0079099B" w:rsidRDefault="0079099B" w:rsidP="0079099B">
            <w:pPr>
              <w:spacing w:before="0" w:after="0"/>
              <w:jc w:val="center"/>
              <w:rPr>
                <w:b/>
                <w:bCs/>
                <w:color w:val="000000"/>
                <w:lang w:eastAsia="en-US" w:bidi="en-US"/>
              </w:rPr>
            </w:pPr>
            <w:r w:rsidRPr="0079099B">
              <w:rPr>
                <w:b/>
                <w:bCs/>
                <w:color w:val="000000"/>
                <w:lang w:eastAsia="en-US" w:bidi="en-US"/>
              </w:rPr>
              <w:t>5,1</w:t>
            </w:r>
          </w:p>
        </w:tc>
      </w:tr>
      <w:tr w:rsidR="0079099B" w:rsidRPr="0079099B" w:rsidTr="0079099B">
        <w:trPr>
          <w:trHeight w:val="20"/>
        </w:trPr>
        <w:tc>
          <w:tcPr>
            <w:tcW w:w="462" w:type="dxa"/>
            <w:shd w:val="clear" w:color="auto" w:fill="auto"/>
            <w:noWrap/>
            <w:vAlign w:val="center"/>
            <w:hideMark/>
          </w:tcPr>
          <w:p w:rsidR="0079099B" w:rsidRPr="0079099B" w:rsidRDefault="0079099B" w:rsidP="0079099B">
            <w:pPr>
              <w:spacing w:before="0" w:after="0"/>
              <w:jc w:val="center"/>
              <w:rPr>
                <w:color w:val="000000"/>
                <w:lang w:eastAsia="en-US" w:bidi="en-US"/>
              </w:rPr>
            </w:pPr>
            <w:r w:rsidRPr="0079099B">
              <w:rPr>
                <w:color w:val="000000"/>
                <w:lang w:eastAsia="en-US" w:bidi="en-US"/>
              </w:rPr>
              <w:t>3</w:t>
            </w:r>
          </w:p>
        </w:tc>
        <w:tc>
          <w:tcPr>
            <w:tcW w:w="1523" w:type="dxa"/>
            <w:shd w:val="clear" w:color="auto" w:fill="auto"/>
            <w:vAlign w:val="center"/>
            <w:hideMark/>
          </w:tcPr>
          <w:p w:rsidR="0079099B" w:rsidRPr="0079099B" w:rsidRDefault="0079099B" w:rsidP="0079099B">
            <w:pPr>
              <w:spacing w:before="0" w:after="0"/>
              <w:jc w:val="left"/>
              <w:rPr>
                <w:color w:val="000000"/>
                <w:lang w:eastAsia="en-US" w:bidi="en-US"/>
              </w:rPr>
            </w:pPr>
            <w:r w:rsidRPr="0079099B">
              <w:rPr>
                <w:color w:val="000000"/>
                <w:lang w:eastAsia="en-US" w:bidi="en-US"/>
              </w:rPr>
              <w:t>с</w:t>
            </w:r>
            <w:r w:rsidRPr="0079099B">
              <w:rPr>
                <w:color w:val="000000"/>
                <w:lang w:val="en-US" w:eastAsia="en-US" w:bidi="en-US"/>
              </w:rPr>
              <w:t xml:space="preserve">. </w:t>
            </w:r>
            <w:r w:rsidRPr="0079099B">
              <w:rPr>
                <w:color w:val="000000"/>
                <w:lang w:eastAsia="en-US" w:bidi="en-US"/>
              </w:rPr>
              <w:t>Новосиню-хинское</w:t>
            </w:r>
          </w:p>
        </w:tc>
        <w:tc>
          <w:tcPr>
            <w:tcW w:w="1417" w:type="dxa"/>
            <w:shd w:val="clear" w:color="auto" w:fill="auto"/>
            <w:vAlign w:val="center"/>
            <w:hideMark/>
          </w:tcPr>
          <w:p w:rsidR="0079099B" w:rsidRPr="0079099B" w:rsidRDefault="0079099B" w:rsidP="0079099B">
            <w:pPr>
              <w:spacing w:before="0" w:after="0"/>
              <w:jc w:val="center"/>
              <w:rPr>
                <w:b/>
                <w:i/>
                <w:color w:val="000000"/>
                <w:lang w:eastAsia="en-US" w:bidi="en-US"/>
              </w:rPr>
            </w:pPr>
            <w:r w:rsidRPr="0079099B">
              <w:rPr>
                <w:b/>
                <w:i/>
                <w:color w:val="000000"/>
                <w:lang w:eastAsia="en-US" w:bidi="en-US"/>
              </w:rPr>
              <w:t>10</w:t>
            </w:r>
          </w:p>
        </w:tc>
        <w:tc>
          <w:tcPr>
            <w:tcW w:w="1276" w:type="dxa"/>
            <w:shd w:val="clear" w:color="auto" w:fill="auto"/>
            <w:vAlign w:val="center"/>
          </w:tcPr>
          <w:p w:rsidR="0079099B" w:rsidRPr="0079099B" w:rsidRDefault="0079099B" w:rsidP="0079099B">
            <w:pPr>
              <w:spacing w:before="0" w:after="0"/>
              <w:jc w:val="center"/>
              <w:rPr>
                <w:color w:val="000000"/>
                <w:lang w:eastAsia="en-US" w:bidi="en-US"/>
              </w:rPr>
            </w:pPr>
            <w:r w:rsidRPr="0079099B">
              <w:rPr>
                <w:color w:val="000000"/>
                <w:lang w:eastAsia="en-US" w:bidi="en-US"/>
              </w:rPr>
              <w:t>0,9</w:t>
            </w:r>
          </w:p>
        </w:tc>
        <w:tc>
          <w:tcPr>
            <w:tcW w:w="1559" w:type="dxa"/>
            <w:shd w:val="clear" w:color="auto" w:fill="auto"/>
            <w:vAlign w:val="center"/>
          </w:tcPr>
          <w:p w:rsidR="0079099B" w:rsidRPr="0079099B" w:rsidRDefault="0079099B" w:rsidP="0079099B">
            <w:pPr>
              <w:spacing w:before="0" w:after="0"/>
              <w:jc w:val="center"/>
              <w:rPr>
                <w:color w:val="000000"/>
                <w:lang w:eastAsia="en-US" w:bidi="en-US"/>
              </w:rPr>
            </w:pPr>
            <w:r w:rsidRPr="0079099B">
              <w:rPr>
                <w:color w:val="000000"/>
                <w:lang w:eastAsia="en-US" w:bidi="en-US"/>
              </w:rPr>
              <w:t>0,2</w:t>
            </w:r>
          </w:p>
        </w:tc>
        <w:tc>
          <w:tcPr>
            <w:tcW w:w="1418" w:type="dxa"/>
            <w:vAlign w:val="center"/>
          </w:tcPr>
          <w:p w:rsidR="0079099B" w:rsidRPr="0079099B" w:rsidRDefault="0079099B" w:rsidP="0079099B">
            <w:pPr>
              <w:spacing w:before="0" w:after="0"/>
              <w:jc w:val="center"/>
              <w:rPr>
                <w:color w:val="000000"/>
                <w:lang w:eastAsia="en-US" w:bidi="en-US"/>
              </w:rPr>
            </w:pPr>
            <w:r w:rsidRPr="0079099B">
              <w:rPr>
                <w:color w:val="000000"/>
                <w:lang w:eastAsia="en-US" w:bidi="en-US"/>
              </w:rPr>
              <w:t>0,01</w:t>
            </w:r>
          </w:p>
        </w:tc>
        <w:tc>
          <w:tcPr>
            <w:tcW w:w="1276" w:type="dxa"/>
            <w:shd w:val="clear" w:color="auto" w:fill="auto"/>
            <w:vAlign w:val="center"/>
          </w:tcPr>
          <w:p w:rsidR="0079099B" w:rsidRPr="0079099B" w:rsidRDefault="0079099B" w:rsidP="0079099B">
            <w:pPr>
              <w:spacing w:before="0" w:after="0"/>
              <w:jc w:val="center"/>
              <w:rPr>
                <w:color w:val="000000"/>
                <w:lang w:eastAsia="en-US" w:bidi="en-US"/>
              </w:rPr>
            </w:pPr>
            <w:r w:rsidRPr="0079099B">
              <w:rPr>
                <w:color w:val="000000"/>
                <w:lang w:eastAsia="en-US" w:bidi="en-US"/>
              </w:rPr>
              <w:t>0,1</w:t>
            </w:r>
          </w:p>
        </w:tc>
        <w:tc>
          <w:tcPr>
            <w:tcW w:w="1418" w:type="dxa"/>
            <w:shd w:val="clear" w:color="auto" w:fill="auto"/>
            <w:vAlign w:val="center"/>
            <w:hideMark/>
          </w:tcPr>
          <w:p w:rsidR="0079099B" w:rsidRPr="0079099B" w:rsidRDefault="0079099B" w:rsidP="0079099B">
            <w:pPr>
              <w:spacing w:before="0" w:after="0"/>
              <w:jc w:val="center"/>
              <w:rPr>
                <w:b/>
                <w:bCs/>
                <w:color w:val="000000"/>
                <w:lang w:eastAsia="en-US" w:bidi="en-US"/>
              </w:rPr>
            </w:pPr>
            <w:r w:rsidRPr="0079099B">
              <w:rPr>
                <w:b/>
                <w:bCs/>
                <w:color w:val="000000"/>
                <w:lang w:eastAsia="en-US" w:bidi="en-US"/>
              </w:rPr>
              <w:t>1,2</w:t>
            </w:r>
          </w:p>
        </w:tc>
      </w:tr>
      <w:tr w:rsidR="0079099B" w:rsidRPr="0079099B" w:rsidTr="0079099B">
        <w:trPr>
          <w:trHeight w:val="20"/>
        </w:trPr>
        <w:tc>
          <w:tcPr>
            <w:tcW w:w="462" w:type="dxa"/>
            <w:shd w:val="clear" w:color="auto" w:fill="auto"/>
            <w:noWrap/>
            <w:vAlign w:val="center"/>
            <w:hideMark/>
          </w:tcPr>
          <w:p w:rsidR="0079099B" w:rsidRPr="0079099B" w:rsidRDefault="0079099B" w:rsidP="0079099B">
            <w:pPr>
              <w:spacing w:before="0" w:after="0"/>
              <w:jc w:val="center"/>
              <w:rPr>
                <w:color w:val="000000"/>
                <w:lang w:val="en-US" w:eastAsia="en-US" w:bidi="en-US"/>
              </w:rPr>
            </w:pPr>
            <w:r w:rsidRPr="0079099B">
              <w:rPr>
                <w:color w:val="000000"/>
                <w:lang w:val="en-US" w:eastAsia="en-US" w:bidi="en-US"/>
              </w:rPr>
              <w:t>4</w:t>
            </w:r>
          </w:p>
        </w:tc>
        <w:tc>
          <w:tcPr>
            <w:tcW w:w="1523" w:type="dxa"/>
            <w:shd w:val="clear" w:color="auto" w:fill="auto"/>
            <w:vAlign w:val="center"/>
            <w:hideMark/>
          </w:tcPr>
          <w:p w:rsidR="0079099B" w:rsidRPr="0079099B" w:rsidRDefault="0079099B" w:rsidP="0079099B">
            <w:pPr>
              <w:spacing w:before="0" w:after="0"/>
              <w:jc w:val="left"/>
              <w:rPr>
                <w:color w:val="000000"/>
                <w:lang w:eastAsia="en-US" w:bidi="en-US"/>
              </w:rPr>
            </w:pPr>
            <w:r w:rsidRPr="0079099B">
              <w:rPr>
                <w:color w:val="000000"/>
                <w:lang w:eastAsia="en-US" w:bidi="en-US"/>
              </w:rPr>
              <w:t>х. Хорин</w:t>
            </w:r>
          </w:p>
        </w:tc>
        <w:tc>
          <w:tcPr>
            <w:tcW w:w="1417" w:type="dxa"/>
            <w:shd w:val="clear" w:color="auto" w:fill="auto"/>
            <w:vAlign w:val="center"/>
            <w:hideMark/>
          </w:tcPr>
          <w:p w:rsidR="0079099B" w:rsidRPr="0079099B" w:rsidRDefault="0079099B" w:rsidP="0079099B">
            <w:pPr>
              <w:spacing w:before="0" w:after="0"/>
              <w:jc w:val="center"/>
              <w:rPr>
                <w:b/>
                <w:i/>
                <w:color w:val="000000"/>
                <w:lang w:eastAsia="en-US" w:bidi="en-US"/>
              </w:rPr>
            </w:pPr>
            <w:r w:rsidRPr="0079099B">
              <w:rPr>
                <w:b/>
                <w:i/>
                <w:color w:val="000000"/>
                <w:lang w:eastAsia="en-US" w:bidi="en-US"/>
              </w:rPr>
              <w:t>32</w:t>
            </w:r>
          </w:p>
        </w:tc>
        <w:tc>
          <w:tcPr>
            <w:tcW w:w="1276" w:type="dxa"/>
            <w:shd w:val="clear" w:color="auto" w:fill="auto"/>
            <w:vAlign w:val="center"/>
          </w:tcPr>
          <w:p w:rsidR="0079099B" w:rsidRPr="0079099B" w:rsidRDefault="0079099B" w:rsidP="0079099B">
            <w:pPr>
              <w:spacing w:before="0" w:after="0"/>
              <w:jc w:val="center"/>
              <w:rPr>
                <w:color w:val="000000"/>
                <w:lang w:eastAsia="en-US" w:bidi="en-US"/>
              </w:rPr>
            </w:pPr>
            <w:r w:rsidRPr="0079099B">
              <w:rPr>
                <w:color w:val="000000"/>
                <w:lang w:eastAsia="en-US" w:bidi="en-US"/>
              </w:rPr>
              <w:t>2,5</w:t>
            </w:r>
          </w:p>
        </w:tc>
        <w:tc>
          <w:tcPr>
            <w:tcW w:w="1559" w:type="dxa"/>
            <w:shd w:val="clear" w:color="auto" w:fill="auto"/>
            <w:vAlign w:val="center"/>
          </w:tcPr>
          <w:p w:rsidR="0079099B" w:rsidRPr="0079099B" w:rsidRDefault="0079099B" w:rsidP="0079099B">
            <w:pPr>
              <w:spacing w:before="0" w:after="0"/>
              <w:jc w:val="center"/>
              <w:rPr>
                <w:color w:val="000000"/>
                <w:lang w:eastAsia="en-US" w:bidi="en-US"/>
              </w:rPr>
            </w:pPr>
            <w:r w:rsidRPr="0079099B">
              <w:rPr>
                <w:color w:val="000000"/>
                <w:lang w:eastAsia="en-US" w:bidi="en-US"/>
              </w:rPr>
              <w:t>0,6</w:t>
            </w:r>
          </w:p>
        </w:tc>
        <w:tc>
          <w:tcPr>
            <w:tcW w:w="1418" w:type="dxa"/>
            <w:vAlign w:val="center"/>
          </w:tcPr>
          <w:p w:rsidR="0079099B" w:rsidRPr="0079099B" w:rsidRDefault="0079099B" w:rsidP="0079099B">
            <w:pPr>
              <w:spacing w:before="0" w:after="0"/>
              <w:jc w:val="center"/>
              <w:rPr>
                <w:color w:val="000000"/>
                <w:lang w:eastAsia="en-US" w:bidi="en-US"/>
              </w:rPr>
            </w:pPr>
            <w:r w:rsidRPr="0079099B">
              <w:rPr>
                <w:color w:val="000000"/>
                <w:lang w:eastAsia="en-US" w:bidi="en-US"/>
              </w:rPr>
              <w:t>0,03</w:t>
            </w:r>
          </w:p>
        </w:tc>
        <w:tc>
          <w:tcPr>
            <w:tcW w:w="1276" w:type="dxa"/>
            <w:shd w:val="clear" w:color="auto" w:fill="auto"/>
            <w:vAlign w:val="center"/>
          </w:tcPr>
          <w:p w:rsidR="0079099B" w:rsidRPr="0079099B" w:rsidRDefault="0079099B" w:rsidP="0079099B">
            <w:pPr>
              <w:spacing w:before="0" w:after="0"/>
              <w:jc w:val="center"/>
              <w:rPr>
                <w:color w:val="000000"/>
                <w:lang w:eastAsia="en-US" w:bidi="en-US"/>
              </w:rPr>
            </w:pPr>
            <w:r w:rsidRPr="0079099B">
              <w:rPr>
                <w:color w:val="000000"/>
                <w:lang w:eastAsia="en-US" w:bidi="en-US"/>
              </w:rPr>
              <w:t>0,3</w:t>
            </w:r>
          </w:p>
        </w:tc>
        <w:tc>
          <w:tcPr>
            <w:tcW w:w="1418" w:type="dxa"/>
            <w:shd w:val="clear" w:color="auto" w:fill="auto"/>
            <w:vAlign w:val="center"/>
            <w:hideMark/>
          </w:tcPr>
          <w:p w:rsidR="0079099B" w:rsidRPr="0079099B" w:rsidRDefault="0079099B" w:rsidP="0079099B">
            <w:pPr>
              <w:spacing w:before="0" w:after="0"/>
              <w:jc w:val="center"/>
              <w:rPr>
                <w:b/>
                <w:bCs/>
                <w:color w:val="000000"/>
                <w:lang w:eastAsia="en-US" w:bidi="en-US"/>
              </w:rPr>
            </w:pPr>
            <w:r w:rsidRPr="0079099B">
              <w:rPr>
                <w:b/>
                <w:bCs/>
                <w:color w:val="000000"/>
                <w:lang w:eastAsia="en-US" w:bidi="en-US"/>
              </w:rPr>
              <w:t>3,5</w:t>
            </w:r>
          </w:p>
        </w:tc>
      </w:tr>
      <w:tr w:rsidR="0079099B" w:rsidRPr="0079099B" w:rsidTr="0079099B">
        <w:trPr>
          <w:trHeight w:val="20"/>
        </w:trPr>
        <w:tc>
          <w:tcPr>
            <w:tcW w:w="462" w:type="dxa"/>
            <w:shd w:val="clear" w:color="000000" w:fill="DDDDDD"/>
            <w:noWrap/>
            <w:vAlign w:val="center"/>
            <w:hideMark/>
          </w:tcPr>
          <w:p w:rsidR="0079099B" w:rsidRPr="0079099B" w:rsidRDefault="0079099B" w:rsidP="0079099B">
            <w:pPr>
              <w:spacing w:before="0" w:after="0"/>
              <w:jc w:val="center"/>
              <w:rPr>
                <w:b/>
                <w:bCs/>
                <w:color w:val="000000"/>
                <w:lang w:eastAsia="en-US" w:bidi="en-US"/>
              </w:rPr>
            </w:pPr>
            <w:r w:rsidRPr="0079099B">
              <w:rPr>
                <w:b/>
                <w:bCs/>
                <w:color w:val="000000"/>
                <w:lang w:val="en-US" w:eastAsia="en-US" w:bidi="en-US"/>
              </w:rPr>
              <w:t> </w:t>
            </w:r>
          </w:p>
        </w:tc>
        <w:tc>
          <w:tcPr>
            <w:tcW w:w="1523" w:type="dxa"/>
            <w:shd w:val="clear" w:color="000000" w:fill="DDDDDD"/>
            <w:vAlign w:val="center"/>
            <w:hideMark/>
          </w:tcPr>
          <w:p w:rsidR="0079099B" w:rsidRPr="0079099B" w:rsidRDefault="0079099B" w:rsidP="0079099B">
            <w:pPr>
              <w:spacing w:before="0" w:after="0"/>
              <w:jc w:val="left"/>
              <w:rPr>
                <w:b/>
                <w:bCs/>
                <w:color w:val="000000"/>
                <w:lang w:eastAsia="en-US" w:bidi="en-US"/>
              </w:rPr>
            </w:pPr>
            <w:r w:rsidRPr="0079099B">
              <w:rPr>
                <w:b/>
                <w:bCs/>
                <w:color w:val="000000"/>
                <w:lang w:eastAsia="en-US" w:bidi="en-US"/>
              </w:rPr>
              <w:t xml:space="preserve">Итого </w:t>
            </w:r>
          </w:p>
        </w:tc>
        <w:tc>
          <w:tcPr>
            <w:tcW w:w="1417" w:type="dxa"/>
            <w:shd w:val="clear" w:color="000000" w:fill="DDDDDD"/>
            <w:vAlign w:val="center"/>
            <w:hideMark/>
          </w:tcPr>
          <w:p w:rsidR="0079099B" w:rsidRPr="0079099B" w:rsidRDefault="0079099B" w:rsidP="0079099B">
            <w:pPr>
              <w:spacing w:before="0" w:after="0"/>
              <w:jc w:val="center"/>
              <w:rPr>
                <w:b/>
                <w:bCs/>
                <w:i/>
                <w:color w:val="000000"/>
                <w:lang w:eastAsia="en-US" w:bidi="en-US"/>
              </w:rPr>
            </w:pPr>
            <w:r w:rsidRPr="0079099B">
              <w:rPr>
                <w:b/>
                <w:bCs/>
                <w:i/>
                <w:color w:val="000000"/>
                <w:lang w:eastAsia="en-US" w:bidi="en-US"/>
              </w:rPr>
              <w:t>211</w:t>
            </w:r>
          </w:p>
        </w:tc>
        <w:tc>
          <w:tcPr>
            <w:tcW w:w="1276" w:type="dxa"/>
            <w:shd w:val="clear" w:color="000000" w:fill="DDDDDD"/>
            <w:vAlign w:val="center"/>
            <w:hideMark/>
          </w:tcPr>
          <w:p w:rsidR="0079099B" w:rsidRPr="0079099B" w:rsidRDefault="0079099B" w:rsidP="0079099B">
            <w:pPr>
              <w:spacing w:before="0" w:after="0"/>
              <w:jc w:val="center"/>
              <w:rPr>
                <w:b/>
                <w:bCs/>
                <w:color w:val="000000"/>
                <w:lang w:eastAsia="en-US" w:bidi="en-US"/>
              </w:rPr>
            </w:pPr>
            <w:r w:rsidRPr="0079099B">
              <w:rPr>
                <w:b/>
                <w:bCs/>
                <w:color w:val="000000"/>
                <w:lang w:eastAsia="en-US" w:bidi="en-US"/>
              </w:rPr>
              <w:t>16,0</w:t>
            </w:r>
          </w:p>
        </w:tc>
        <w:tc>
          <w:tcPr>
            <w:tcW w:w="1559" w:type="dxa"/>
            <w:shd w:val="clear" w:color="000000" w:fill="DDDDDD"/>
            <w:vAlign w:val="center"/>
            <w:hideMark/>
          </w:tcPr>
          <w:p w:rsidR="0079099B" w:rsidRPr="0079099B" w:rsidRDefault="0079099B" w:rsidP="0079099B">
            <w:pPr>
              <w:spacing w:before="0" w:after="0"/>
              <w:jc w:val="center"/>
              <w:rPr>
                <w:b/>
                <w:bCs/>
                <w:color w:val="000000"/>
                <w:lang w:eastAsia="en-US" w:bidi="en-US"/>
              </w:rPr>
            </w:pPr>
            <w:r w:rsidRPr="0079099B">
              <w:rPr>
                <w:b/>
                <w:bCs/>
                <w:color w:val="000000"/>
                <w:lang w:eastAsia="en-US" w:bidi="en-US"/>
              </w:rPr>
              <w:t>4,0</w:t>
            </w:r>
          </w:p>
        </w:tc>
        <w:tc>
          <w:tcPr>
            <w:tcW w:w="1418" w:type="dxa"/>
            <w:shd w:val="clear" w:color="000000" w:fill="DDDDDD"/>
            <w:vAlign w:val="center"/>
          </w:tcPr>
          <w:p w:rsidR="0079099B" w:rsidRPr="0079099B" w:rsidRDefault="0079099B" w:rsidP="0079099B">
            <w:pPr>
              <w:spacing w:before="0" w:after="0"/>
              <w:jc w:val="center"/>
              <w:rPr>
                <w:b/>
                <w:bCs/>
                <w:color w:val="000000"/>
                <w:lang w:eastAsia="en-US" w:bidi="en-US"/>
              </w:rPr>
            </w:pPr>
            <w:r w:rsidRPr="0079099B">
              <w:rPr>
                <w:b/>
                <w:bCs/>
                <w:color w:val="000000"/>
                <w:lang w:eastAsia="en-US" w:bidi="en-US"/>
              </w:rPr>
              <w:t>0,25</w:t>
            </w:r>
          </w:p>
        </w:tc>
        <w:tc>
          <w:tcPr>
            <w:tcW w:w="1276" w:type="dxa"/>
            <w:shd w:val="clear" w:color="000000" w:fill="DDDDDD"/>
            <w:vAlign w:val="center"/>
            <w:hideMark/>
          </w:tcPr>
          <w:p w:rsidR="0079099B" w:rsidRPr="0079099B" w:rsidRDefault="0079099B" w:rsidP="0079099B">
            <w:pPr>
              <w:spacing w:before="0" w:after="0"/>
              <w:jc w:val="center"/>
              <w:rPr>
                <w:b/>
                <w:bCs/>
                <w:color w:val="000000"/>
                <w:lang w:eastAsia="en-US" w:bidi="en-US"/>
              </w:rPr>
            </w:pPr>
            <w:r w:rsidRPr="0079099B">
              <w:rPr>
                <w:b/>
                <w:bCs/>
                <w:color w:val="000000"/>
                <w:lang w:eastAsia="en-US" w:bidi="en-US"/>
              </w:rPr>
              <w:t>2,0</w:t>
            </w:r>
          </w:p>
        </w:tc>
        <w:tc>
          <w:tcPr>
            <w:tcW w:w="1418" w:type="dxa"/>
            <w:shd w:val="clear" w:color="000000" w:fill="DDDDDD"/>
            <w:vAlign w:val="center"/>
            <w:hideMark/>
          </w:tcPr>
          <w:p w:rsidR="0079099B" w:rsidRPr="0079099B" w:rsidRDefault="0079099B" w:rsidP="0079099B">
            <w:pPr>
              <w:spacing w:before="0" w:after="0"/>
              <w:jc w:val="center"/>
              <w:rPr>
                <w:b/>
                <w:bCs/>
                <w:color w:val="000000"/>
                <w:lang w:eastAsia="en-US" w:bidi="en-US"/>
              </w:rPr>
            </w:pPr>
            <w:r w:rsidRPr="0079099B">
              <w:rPr>
                <w:b/>
                <w:bCs/>
                <w:color w:val="000000"/>
                <w:lang w:eastAsia="en-US" w:bidi="en-US"/>
              </w:rPr>
              <w:t>22,3</w:t>
            </w:r>
          </w:p>
        </w:tc>
      </w:tr>
    </w:tbl>
    <w:p w:rsidR="0079099B" w:rsidRPr="0079099B" w:rsidRDefault="0079099B" w:rsidP="0079099B">
      <w:pPr>
        <w:spacing w:before="0" w:after="0"/>
        <w:jc w:val="left"/>
        <w:rPr>
          <w:lang w:eastAsia="en-US" w:bidi="en-US"/>
        </w:rPr>
      </w:pPr>
    </w:p>
    <w:p w:rsidR="0079099B" w:rsidRPr="0079099B" w:rsidRDefault="0079099B" w:rsidP="0079099B">
      <w:pPr>
        <w:spacing w:before="0" w:after="0" w:line="312" w:lineRule="auto"/>
        <w:ind w:left="-284" w:firstLine="568"/>
        <w:contextualSpacing/>
        <w:rPr>
          <w:lang w:eastAsia="en-US" w:bidi="en-US"/>
        </w:rPr>
      </w:pPr>
      <w:r w:rsidRPr="0079099B">
        <w:t>Таким образом, на расчетный срок необходимо новых территорий под освоение 22,3 га. Учитывая, что границы населенных пунктов были утверждены и в утверждённых границах площадь неосвоенных территорий составляет 944,8 га, генеральным планом не предусмотрено дополнительное освоение земель за границами населенных пунктов.</w:t>
      </w:r>
    </w:p>
    <w:p w:rsidR="0079099B" w:rsidRPr="0079099B" w:rsidRDefault="0079099B" w:rsidP="0079099B">
      <w:pPr>
        <w:spacing w:before="0" w:after="0"/>
        <w:jc w:val="left"/>
        <w:rPr>
          <w:lang w:eastAsia="en-US" w:bidi="en-US"/>
        </w:rPr>
      </w:pPr>
    </w:p>
    <w:p w:rsidR="00650DF1" w:rsidRPr="00C02FB9" w:rsidRDefault="00650DF1" w:rsidP="00650DF1">
      <w:pPr>
        <w:tabs>
          <w:tab w:val="left" w:pos="709"/>
        </w:tabs>
        <w:spacing w:before="0" w:after="0"/>
        <w:ind w:firstLine="567"/>
        <w:rPr>
          <w:highlight w:val="yellow"/>
        </w:rPr>
      </w:pPr>
    </w:p>
    <w:p w:rsidR="002C2E9A" w:rsidRPr="002C2E9A" w:rsidRDefault="002C2E9A" w:rsidP="002C2E9A">
      <w:pPr>
        <w:rPr>
          <w:rFonts w:eastAsia="Arial Unicode MS"/>
          <w:b/>
          <w:spacing w:val="-6"/>
          <w:lang w:eastAsia="en-US" w:bidi="en-US"/>
        </w:rPr>
      </w:pPr>
      <w:r w:rsidRPr="002C2E9A">
        <w:rPr>
          <w:rFonts w:eastAsia="Arial Unicode MS"/>
          <w:b/>
          <w:spacing w:val="-6"/>
        </w:rPr>
        <w:t>Расчет учреждений культурно-бытового обслуживания населения на расчетный срок</w:t>
      </w:r>
    </w:p>
    <w:p w:rsidR="007C0AD6" w:rsidRPr="00C907EC" w:rsidRDefault="0079099B" w:rsidP="00C907EC">
      <w:pPr>
        <w:jc w:val="right"/>
        <w:rPr>
          <w:b/>
        </w:rPr>
      </w:pPr>
      <w:r>
        <w:rPr>
          <w:b/>
        </w:rPr>
        <w:t>Таблица 1.4.2</w:t>
      </w:r>
    </w:p>
    <w:tbl>
      <w:tblPr>
        <w:tblW w:w="10080" w:type="dxa"/>
        <w:tblInd w:w="93" w:type="dxa"/>
        <w:tblLayout w:type="fixed"/>
        <w:tblLook w:val="04A0" w:firstRow="1" w:lastRow="0" w:firstColumn="1" w:lastColumn="0" w:noHBand="0" w:noVBand="1"/>
      </w:tblPr>
      <w:tblGrid>
        <w:gridCol w:w="431"/>
        <w:gridCol w:w="2703"/>
        <w:gridCol w:w="1134"/>
        <w:gridCol w:w="2410"/>
        <w:gridCol w:w="992"/>
        <w:gridCol w:w="1134"/>
        <w:gridCol w:w="1276"/>
      </w:tblGrid>
      <w:tr w:rsidR="002C2E9A" w:rsidRPr="0079099B" w:rsidTr="00F54A92">
        <w:trPr>
          <w:trHeight w:val="20"/>
          <w:tblHeader/>
        </w:trPr>
        <w:tc>
          <w:tcPr>
            <w:tcW w:w="431" w:type="dxa"/>
            <w:vMerge w:val="restart"/>
            <w:tcBorders>
              <w:top w:val="single" w:sz="4" w:space="0" w:color="auto"/>
              <w:left w:val="single" w:sz="4" w:space="0" w:color="auto"/>
              <w:bottom w:val="single" w:sz="4" w:space="0" w:color="000000"/>
              <w:right w:val="single" w:sz="4" w:space="0" w:color="auto"/>
            </w:tcBorders>
            <w:shd w:val="clear" w:color="auto" w:fill="BFBFBF"/>
            <w:vAlign w:val="center"/>
            <w:hideMark/>
          </w:tcPr>
          <w:p w:rsidR="002C2E9A" w:rsidRPr="0079099B" w:rsidRDefault="002C2E9A" w:rsidP="00F54A92">
            <w:pPr>
              <w:jc w:val="center"/>
              <w:rPr>
                <w:sz w:val="22"/>
                <w:szCs w:val="22"/>
              </w:rPr>
            </w:pPr>
            <w:r w:rsidRPr="0079099B">
              <w:rPr>
                <w:sz w:val="22"/>
                <w:szCs w:val="22"/>
              </w:rPr>
              <w:t>№ пп</w:t>
            </w:r>
          </w:p>
        </w:tc>
        <w:tc>
          <w:tcPr>
            <w:tcW w:w="2703" w:type="dxa"/>
            <w:vMerge w:val="restart"/>
            <w:tcBorders>
              <w:top w:val="single" w:sz="4" w:space="0" w:color="auto"/>
              <w:left w:val="single" w:sz="4" w:space="0" w:color="auto"/>
              <w:bottom w:val="single" w:sz="4" w:space="0" w:color="000000"/>
              <w:right w:val="single" w:sz="4" w:space="0" w:color="auto"/>
            </w:tcBorders>
            <w:shd w:val="clear" w:color="auto" w:fill="BFBFBF"/>
            <w:vAlign w:val="center"/>
            <w:hideMark/>
          </w:tcPr>
          <w:p w:rsidR="002C2E9A" w:rsidRPr="0079099B" w:rsidRDefault="002C2E9A" w:rsidP="00F54A92">
            <w:pPr>
              <w:jc w:val="center"/>
              <w:rPr>
                <w:sz w:val="22"/>
                <w:szCs w:val="22"/>
              </w:rPr>
            </w:pPr>
            <w:r w:rsidRPr="0079099B">
              <w:rPr>
                <w:sz w:val="22"/>
                <w:szCs w:val="22"/>
              </w:rPr>
              <w:t>Наименование</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BFBFBF"/>
            <w:vAlign w:val="center"/>
            <w:hideMark/>
          </w:tcPr>
          <w:p w:rsidR="002C2E9A" w:rsidRPr="0079099B" w:rsidRDefault="002C2E9A" w:rsidP="00F54A92">
            <w:pPr>
              <w:jc w:val="center"/>
              <w:rPr>
                <w:sz w:val="22"/>
                <w:szCs w:val="22"/>
              </w:rPr>
            </w:pPr>
            <w:r w:rsidRPr="0079099B">
              <w:rPr>
                <w:sz w:val="22"/>
                <w:szCs w:val="22"/>
              </w:rPr>
              <w:t>Единица измерения</w:t>
            </w:r>
          </w:p>
        </w:tc>
        <w:tc>
          <w:tcPr>
            <w:tcW w:w="2410" w:type="dxa"/>
            <w:vMerge w:val="restart"/>
            <w:tcBorders>
              <w:top w:val="single" w:sz="4" w:space="0" w:color="auto"/>
              <w:left w:val="nil"/>
              <w:bottom w:val="nil"/>
              <w:right w:val="single" w:sz="4" w:space="0" w:color="auto"/>
            </w:tcBorders>
            <w:shd w:val="clear" w:color="auto" w:fill="BFBFBF"/>
            <w:noWrap/>
            <w:vAlign w:val="center"/>
            <w:hideMark/>
          </w:tcPr>
          <w:p w:rsidR="002C2E9A" w:rsidRPr="0079099B" w:rsidRDefault="002C2E9A" w:rsidP="00F54A92">
            <w:pPr>
              <w:ind w:left="-108" w:right="-89"/>
              <w:jc w:val="center"/>
              <w:rPr>
                <w:rFonts w:ascii="Arial" w:hAnsi="Arial" w:cs="Arial"/>
                <w:sz w:val="22"/>
                <w:szCs w:val="22"/>
              </w:rPr>
            </w:pPr>
            <w:r w:rsidRPr="0079099B">
              <w:rPr>
                <w:sz w:val="22"/>
                <w:szCs w:val="22"/>
              </w:rPr>
              <w:t>Принятые нормативы (Нормативы градостроительного проектирования Краснодарского края, приложение №6 таб. 1,</w:t>
            </w:r>
            <w:r w:rsidRPr="0079099B">
              <w:rPr>
                <w:sz w:val="22"/>
                <w:szCs w:val="22"/>
              </w:rPr>
              <w:br/>
              <w:t>СНиП 2.07.01.89*)</w:t>
            </w:r>
          </w:p>
        </w:tc>
        <w:tc>
          <w:tcPr>
            <w:tcW w:w="992" w:type="dxa"/>
            <w:vMerge w:val="restart"/>
            <w:tcBorders>
              <w:top w:val="single" w:sz="4" w:space="0" w:color="auto"/>
              <w:left w:val="nil"/>
              <w:bottom w:val="nil"/>
              <w:right w:val="single" w:sz="4" w:space="0" w:color="auto"/>
            </w:tcBorders>
            <w:shd w:val="clear" w:color="auto" w:fill="BFBFBF"/>
            <w:vAlign w:val="center"/>
            <w:hideMark/>
          </w:tcPr>
          <w:p w:rsidR="002C2E9A" w:rsidRPr="0079099B" w:rsidRDefault="002C2E9A" w:rsidP="00F54A92">
            <w:pPr>
              <w:jc w:val="center"/>
              <w:rPr>
                <w:sz w:val="22"/>
                <w:szCs w:val="22"/>
              </w:rPr>
            </w:pPr>
            <w:r w:rsidRPr="0079099B">
              <w:rPr>
                <w:sz w:val="22"/>
                <w:szCs w:val="22"/>
              </w:rPr>
              <w:t> Норма-тивная потреб-ность</w:t>
            </w:r>
          </w:p>
        </w:tc>
        <w:tc>
          <w:tcPr>
            <w:tcW w:w="2410" w:type="dxa"/>
            <w:gridSpan w:val="2"/>
            <w:tcBorders>
              <w:top w:val="single" w:sz="4" w:space="0" w:color="auto"/>
              <w:left w:val="nil"/>
              <w:bottom w:val="single" w:sz="4" w:space="0" w:color="auto"/>
              <w:right w:val="single" w:sz="4" w:space="0" w:color="auto"/>
            </w:tcBorders>
            <w:shd w:val="clear" w:color="auto" w:fill="BFBFBF"/>
            <w:noWrap/>
            <w:vAlign w:val="center"/>
            <w:hideMark/>
          </w:tcPr>
          <w:p w:rsidR="002C2E9A" w:rsidRPr="0079099B" w:rsidRDefault="002C2E9A" w:rsidP="00F54A92">
            <w:pPr>
              <w:jc w:val="center"/>
              <w:rPr>
                <w:rFonts w:ascii="Arial" w:hAnsi="Arial" w:cs="Arial"/>
                <w:sz w:val="22"/>
                <w:szCs w:val="22"/>
              </w:rPr>
            </w:pPr>
            <w:r w:rsidRPr="0079099B">
              <w:rPr>
                <w:sz w:val="22"/>
                <w:szCs w:val="22"/>
              </w:rPr>
              <w:t>В том числе:</w:t>
            </w:r>
          </w:p>
        </w:tc>
      </w:tr>
      <w:tr w:rsidR="002C2E9A" w:rsidRPr="0079099B" w:rsidTr="00F54A92">
        <w:trPr>
          <w:trHeight w:val="1405"/>
          <w:tblHeader/>
        </w:trPr>
        <w:tc>
          <w:tcPr>
            <w:tcW w:w="431" w:type="dxa"/>
            <w:vMerge/>
            <w:tcBorders>
              <w:top w:val="single" w:sz="4" w:space="0" w:color="auto"/>
              <w:left w:val="single" w:sz="4" w:space="0" w:color="auto"/>
              <w:bottom w:val="single" w:sz="4" w:space="0" w:color="000000"/>
              <w:right w:val="single" w:sz="4" w:space="0" w:color="auto"/>
            </w:tcBorders>
            <w:vAlign w:val="center"/>
            <w:hideMark/>
          </w:tcPr>
          <w:p w:rsidR="002C2E9A" w:rsidRPr="0079099B" w:rsidRDefault="002C2E9A" w:rsidP="00F54A92">
            <w:pPr>
              <w:rPr>
                <w:sz w:val="22"/>
                <w:szCs w:val="22"/>
              </w:rPr>
            </w:pPr>
          </w:p>
        </w:tc>
        <w:tc>
          <w:tcPr>
            <w:tcW w:w="2703" w:type="dxa"/>
            <w:vMerge/>
            <w:tcBorders>
              <w:top w:val="single" w:sz="4" w:space="0" w:color="auto"/>
              <w:left w:val="single" w:sz="4" w:space="0" w:color="auto"/>
              <w:bottom w:val="single" w:sz="4" w:space="0" w:color="000000"/>
              <w:right w:val="single" w:sz="4" w:space="0" w:color="auto"/>
            </w:tcBorders>
            <w:vAlign w:val="center"/>
            <w:hideMark/>
          </w:tcPr>
          <w:p w:rsidR="002C2E9A" w:rsidRPr="0079099B" w:rsidRDefault="002C2E9A" w:rsidP="00F54A92">
            <w:pPr>
              <w:rPr>
                <w:sz w:val="22"/>
                <w:szCs w:val="22"/>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C2E9A" w:rsidRPr="0079099B" w:rsidRDefault="002C2E9A" w:rsidP="00F54A92">
            <w:pPr>
              <w:rPr>
                <w:sz w:val="22"/>
                <w:szCs w:val="22"/>
              </w:rPr>
            </w:pPr>
          </w:p>
        </w:tc>
        <w:tc>
          <w:tcPr>
            <w:tcW w:w="2410" w:type="dxa"/>
            <w:vMerge/>
            <w:tcBorders>
              <w:left w:val="single" w:sz="4" w:space="0" w:color="auto"/>
              <w:bottom w:val="single" w:sz="4" w:space="0" w:color="auto"/>
              <w:right w:val="single" w:sz="4" w:space="0" w:color="auto"/>
            </w:tcBorders>
            <w:vAlign w:val="center"/>
            <w:hideMark/>
          </w:tcPr>
          <w:p w:rsidR="002C2E9A" w:rsidRPr="0079099B" w:rsidRDefault="002C2E9A" w:rsidP="00F54A92">
            <w:pPr>
              <w:rPr>
                <w:sz w:val="22"/>
                <w:szCs w:val="22"/>
              </w:rPr>
            </w:pPr>
          </w:p>
        </w:tc>
        <w:tc>
          <w:tcPr>
            <w:tcW w:w="992" w:type="dxa"/>
            <w:vMerge/>
            <w:tcBorders>
              <w:left w:val="single" w:sz="4" w:space="0" w:color="auto"/>
              <w:bottom w:val="single" w:sz="4" w:space="0" w:color="auto"/>
              <w:right w:val="single" w:sz="4" w:space="0" w:color="auto"/>
            </w:tcBorders>
            <w:vAlign w:val="center"/>
            <w:hideMark/>
          </w:tcPr>
          <w:p w:rsidR="002C2E9A" w:rsidRPr="0079099B" w:rsidRDefault="002C2E9A" w:rsidP="00F54A92">
            <w:pPr>
              <w:rPr>
                <w:sz w:val="22"/>
                <w:szCs w:val="22"/>
              </w:rPr>
            </w:pPr>
          </w:p>
        </w:tc>
        <w:tc>
          <w:tcPr>
            <w:tcW w:w="1134" w:type="dxa"/>
            <w:tcBorders>
              <w:top w:val="nil"/>
              <w:left w:val="nil"/>
              <w:bottom w:val="single" w:sz="4" w:space="0" w:color="auto"/>
              <w:right w:val="single" w:sz="4" w:space="0" w:color="auto"/>
            </w:tcBorders>
            <w:shd w:val="clear" w:color="auto" w:fill="BFBFBF"/>
            <w:vAlign w:val="center"/>
            <w:hideMark/>
          </w:tcPr>
          <w:p w:rsidR="002C2E9A" w:rsidRPr="0079099B" w:rsidRDefault="002C2E9A" w:rsidP="00F54A92">
            <w:pPr>
              <w:jc w:val="center"/>
              <w:rPr>
                <w:sz w:val="22"/>
                <w:szCs w:val="22"/>
              </w:rPr>
            </w:pPr>
            <w:r w:rsidRPr="0079099B">
              <w:rPr>
                <w:sz w:val="22"/>
                <w:szCs w:val="22"/>
              </w:rPr>
              <w:t>Сохра-няемая</w:t>
            </w:r>
          </w:p>
        </w:tc>
        <w:tc>
          <w:tcPr>
            <w:tcW w:w="1276" w:type="dxa"/>
            <w:tcBorders>
              <w:top w:val="nil"/>
              <w:left w:val="nil"/>
              <w:bottom w:val="single" w:sz="4" w:space="0" w:color="auto"/>
              <w:right w:val="single" w:sz="4" w:space="0" w:color="auto"/>
            </w:tcBorders>
            <w:shd w:val="clear" w:color="auto" w:fill="BFBFBF"/>
            <w:vAlign w:val="center"/>
            <w:hideMark/>
          </w:tcPr>
          <w:p w:rsidR="002C2E9A" w:rsidRPr="0079099B" w:rsidRDefault="002C2E9A" w:rsidP="00F54A92">
            <w:pPr>
              <w:jc w:val="center"/>
              <w:rPr>
                <w:sz w:val="22"/>
                <w:szCs w:val="22"/>
              </w:rPr>
            </w:pPr>
            <w:r w:rsidRPr="0079099B">
              <w:rPr>
                <w:sz w:val="22"/>
                <w:szCs w:val="22"/>
              </w:rPr>
              <w:t>требуется запроектировать</w:t>
            </w:r>
          </w:p>
        </w:tc>
      </w:tr>
      <w:tr w:rsidR="002C2E9A" w:rsidRPr="0079099B" w:rsidTr="00F54A92">
        <w:trPr>
          <w:trHeight w:val="397"/>
        </w:trPr>
        <w:tc>
          <w:tcPr>
            <w:tcW w:w="10080" w:type="dxa"/>
            <w:gridSpan w:val="7"/>
            <w:tcBorders>
              <w:top w:val="nil"/>
              <w:left w:val="single" w:sz="4" w:space="0" w:color="auto"/>
              <w:bottom w:val="single" w:sz="4" w:space="0" w:color="auto"/>
              <w:right w:val="single" w:sz="4" w:space="0" w:color="auto"/>
            </w:tcBorders>
            <w:shd w:val="clear" w:color="000000" w:fill="DDDDDD"/>
            <w:vAlign w:val="center"/>
            <w:hideMark/>
          </w:tcPr>
          <w:p w:rsidR="002C2E9A" w:rsidRPr="0079099B" w:rsidRDefault="002C2E9A" w:rsidP="00F54A92">
            <w:pPr>
              <w:jc w:val="center"/>
              <w:rPr>
                <w:b/>
                <w:sz w:val="22"/>
                <w:szCs w:val="22"/>
              </w:rPr>
            </w:pPr>
            <w:r w:rsidRPr="0079099B">
              <w:rPr>
                <w:b/>
                <w:sz w:val="22"/>
                <w:szCs w:val="22"/>
              </w:rPr>
              <w:t>Учреждения образования</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1</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Детские дошкольные учреждения (дети с 1 до 6 лет)</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мест</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 xml:space="preserve">Процент обеспеченности: </w:t>
            </w:r>
            <w:r w:rsidRPr="0079099B">
              <w:rPr>
                <w:sz w:val="22"/>
                <w:szCs w:val="22"/>
              </w:rPr>
              <w:br/>
              <w:t>85% от числа детей в возрасте 1-6 лет</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127</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20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107</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2</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Общеобразовательные школы (дети от 7 до 17 лет)</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мест</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1-9кл.-100% 10-11кл-75% или 140 мест на 1 тыс. чел.</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225</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285</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r>
      <w:tr w:rsidR="002C2E9A" w:rsidRPr="0079099B" w:rsidTr="00F54A92">
        <w:trPr>
          <w:trHeight w:val="20"/>
        </w:trPr>
        <w:tc>
          <w:tcPr>
            <w:tcW w:w="431" w:type="dxa"/>
            <w:tcBorders>
              <w:top w:val="nil"/>
              <w:left w:val="single" w:sz="4" w:space="0" w:color="auto"/>
              <w:bottom w:val="nil"/>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3</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Внешкольные учреждения,</w:t>
            </w:r>
            <w:r w:rsidRPr="0079099B">
              <w:rPr>
                <w:sz w:val="22"/>
                <w:szCs w:val="22"/>
              </w:rPr>
              <w:br/>
              <w:t>в том числе</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место</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10% от общего числа школьников</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23</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н/д</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23</w:t>
            </w:r>
          </w:p>
        </w:tc>
      </w:tr>
      <w:tr w:rsidR="002C2E9A" w:rsidRPr="0079099B" w:rsidTr="00F54A92">
        <w:trPr>
          <w:trHeight w:val="397"/>
        </w:trPr>
        <w:tc>
          <w:tcPr>
            <w:tcW w:w="10080" w:type="dxa"/>
            <w:gridSpan w:val="7"/>
            <w:tcBorders>
              <w:top w:val="single" w:sz="4" w:space="0" w:color="auto"/>
              <w:left w:val="single" w:sz="4" w:space="0" w:color="auto"/>
              <w:bottom w:val="single" w:sz="4" w:space="0" w:color="auto"/>
              <w:right w:val="single" w:sz="4" w:space="0" w:color="auto"/>
            </w:tcBorders>
            <w:shd w:val="clear" w:color="000000" w:fill="DDDDDD"/>
            <w:vAlign w:val="center"/>
            <w:hideMark/>
          </w:tcPr>
          <w:p w:rsidR="002C2E9A" w:rsidRPr="0079099B" w:rsidRDefault="002C2E9A" w:rsidP="00F54A92">
            <w:pPr>
              <w:jc w:val="center"/>
              <w:rPr>
                <w:b/>
                <w:sz w:val="22"/>
                <w:szCs w:val="22"/>
              </w:rPr>
            </w:pPr>
            <w:r w:rsidRPr="0079099B">
              <w:rPr>
                <w:b/>
                <w:sz w:val="22"/>
                <w:szCs w:val="22"/>
              </w:rPr>
              <w:t>Учреждения здравоохранения</w:t>
            </w:r>
          </w:p>
        </w:tc>
      </w:tr>
      <w:tr w:rsidR="002C2E9A" w:rsidRPr="0079099B" w:rsidTr="00F54A92">
        <w:trPr>
          <w:trHeight w:val="20"/>
        </w:trPr>
        <w:tc>
          <w:tcPr>
            <w:tcW w:w="431" w:type="dxa"/>
            <w:tcBorders>
              <w:top w:val="nil"/>
              <w:left w:val="single" w:sz="4" w:space="0" w:color="auto"/>
              <w:bottom w:val="nil"/>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4</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Стационарные больницы для взрослых,</w:t>
            </w:r>
          </w:p>
        </w:tc>
        <w:tc>
          <w:tcPr>
            <w:tcW w:w="1134" w:type="dxa"/>
            <w:tcBorders>
              <w:top w:val="nil"/>
              <w:left w:val="nil"/>
              <w:bottom w:val="nil"/>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коек</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10,2 койко-мест на 1 тыс. постоянного населения</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16</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16</w:t>
            </w:r>
          </w:p>
        </w:tc>
      </w:tr>
      <w:tr w:rsidR="002C2E9A" w:rsidRPr="0079099B" w:rsidTr="00F54A9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5</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Амбулаторно-поликлиническая сеть без стационаров, для постоянного населения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посещений в смену</w:t>
            </w:r>
          </w:p>
        </w:tc>
        <w:tc>
          <w:tcPr>
            <w:tcW w:w="2410" w:type="dxa"/>
            <w:tcBorders>
              <w:top w:val="nil"/>
              <w:left w:val="nil"/>
              <w:bottom w:val="single" w:sz="4" w:space="0" w:color="auto"/>
              <w:right w:val="single" w:sz="4" w:space="0" w:color="auto"/>
            </w:tcBorders>
            <w:shd w:val="clear" w:color="auto" w:fill="FFFFFF"/>
            <w:vAlign w:val="center"/>
            <w:hideMark/>
          </w:tcPr>
          <w:p w:rsidR="002C2E9A" w:rsidRPr="0079099B" w:rsidRDefault="002C2E9A" w:rsidP="00F54A92">
            <w:pPr>
              <w:jc w:val="center"/>
              <w:rPr>
                <w:sz w:val="22"/>
                <w:szCs w:val="22"/>
              </w:rPr>
            </w:pPr>
            <w:r w:rsidRPr="0079099B">
              <w:rPr>
                <w:sz w:val="22"/>
                <w:szCs w:val="22"/>
              </w:rPr>
              <w:t>18,15 на 1 тыс. постоянного населения</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29</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40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6</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Аптеки</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м2 общей площади</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10 на 1 тыс. населения</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16</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16</w:t>
            </w:r>
          </w:p>
        </w:tc>
      </w:tr>
      <w:tr w:rsidR="002C2E9A" w:rsidRPr="0079099B" w:rsidTr="00F54A92">
        <w:trPr>
          <w:trHeight w:val="20"/>
        </w:trPr>
        <w:tc>
          <w:tcPr>
            <w:tcW w:w="431" w:type="dxa"/>
            <w:tcBorders>
              <w:top w:val="nil"/>
              <w:left w:val="single" w:sz="4" w:space="0" w:color="auto"/>
              <w:bottom w:val="nil"/>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lastRenderedPageBreak/>
              <w:t>7</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 xml:space="preserve">Станции скорой медицинской помощи, </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автомобилей</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0,1 на 1 тыс. населения</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r>
      <w:tr w:rsidR="002C2E9A" w:rsidRPr="0079099B" w:rsidTr="00F54A92">
        <w:trPr>
          <w:trHeight w:val="397"/>
        </w:trPr>
        <w:tc>
          <w:tcPr>
            <w:tcW w:w="10080" w:type="dxa"/>
            <w:gridSpan w:val="7"/>
            <w:tcBorders>
              <w:top w:val="single" w:sz="4" w:space="0" w:color="auto"/>
              <w:left w:val="single" w:sz="4" w:space="0" w:color="auto"/>
              <w:bottom w:val="single" w:sz="4" w:space="0" w:color="auto"/>
              <w:right w:val="single" w:sz="4" w:space="0" w:color="auto"/>
            </w:tcBorders>
            <w:shd w:val="clear" w:color="000000" w:fill="DDDDDD"/>
            <w:vAlign w:val="center"/>
            <w:hideMark/>
          </w:tcPr>
          <w:p w:rsidR="002C2E9A" w:rsidRPr="0079099B" w:rsidRDefault="002C2E9A" w:rsidP="00F54A92">
            <w:pPr>
              <w:jc w:val="center"/>
              <w:rPr>
                <w:b/>
                <w:sz w:val="22"/>
                <w:szCs w:val="22"/>
              </w:rPr>
            </w:pPr>
            <w:r w:rsidRPr="0079099B">
              <w:rPr>
                <w:b/>
                <w:sz w:val="22"/>
                <w:szCs w:val="22"/>
              </w:rPr>
              <w:t>Учреждения социального обслуживания населения</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8</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Детские дома-интернаты</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место</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3 на 1 тыс. населения от 4 до 17 лет</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9</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Дома-интернаты для престарелых с 60 лет</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место</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28 на 1 тыс. населения с 60 лет</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9</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9</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10</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Дома-интернаты для взрослых инвалидов с физическими нарушениями (с 18 лет)</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мест</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1 на 1 тыс. населения с 18 лет</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11</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Специальные жилые дома и группы квартир для ветеранов войны и труда и одиноких престарелых</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чел</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60 на 1тыс. населения после 60 лет</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20</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20</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12</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Специальные жилые дома и группы квартир для инвалидов на креслах колясках и их семей</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чел</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0,5 на 1тыс. чел всего населения</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w:t>
            </w:r>
          </w:p>
        </w:tc>
      </w:tr>
      <w:tr w:rsidR="002C2E9A" w:rsidRPr="0079099B" w:rsidTr="00F54A92">
        <w:trPr>
          <w:trHeight w:val="397"/>
        </w:trPr>
        <w:tc>
          <w:tcPr>
            <w:tcW w:w="10080" w:type="dxa"/>
            <w:gridSpan w:val="7"/>
            <w:tcBorders>
              <w:top w:val="nil"/>
              <w:left w:val="single" w:sz="4" w:space="0" w:color="auto"/>
              <w:bottom w:val="single" w:sz="4" w:space="0" w:color="auto"/>
              <w:right w:val="single" w:sz="4" w:space="0" w:color="auto"/>
            </w:tcBorders>
            <w:shd w:val="clear" w:color="000000" w:fill="DDDDDD"/>
            <w:vAlign w:val="center"/>
            <w:hideMark/>
          </w:tcPr>
          <w:p w:rsidR="002C2E9A" w:rsidRPr="0079099B" w:rsidRDefault="002C2E9A" w:rsidP="00F54A92">
            <w:pPr>
              <w:jc w:val="center"/>
              <w:rPr>
                <w:b/>
                <w:sz w:val="22"/>
                <w:szCs w:val="22"/>
              </w:rPr>
            </w:pPr>
            <w:r w:rsidRPr="0079099B">
              <w:rPr>
                <w:b/>
                <w:sz w:val="22"/>
                <w:szCs w:val="22"/>
              </w:rPr>
              <w:t>Учреждения культуры</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13</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Помещения для культурно-массовой воспитательной работы, досуга и любительской деятельности</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w:t>
            </w:r>
            <w:r w:rsidRPr="0079099B">
              <w:rPr>
                <w:sz w:val="22"/>
                <w:szCs w:val="22"/>
                <w:vertAlign w:val="superscript"/>
              </w:rPr>
              <w:t>2</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50 на 1 тыс. населения</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80</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80</w:t>
            </w:r>
          </w:p>
        </w:tc>
      </w:tr>
      <w:tr w:rsidR="002C2E9A" w:rsidRPr="0079099B" w:rsidTr="00F54A92">
        <w:trPr>
          <w:trHeight w:val="20"/>
        </w:trPr>
        <w:tc>
          <w:tcPr>
            <w:tcW w:w="431" w:type="dxa"/>
            <w:vMerge w:val="restart"/>
            <w:tcBorders>
              <w:top w:val="nil"/>
              <w:left w:val="single" w:sz="4" w:space="0" w:color="auto"/>
              <w:bottom w:val="single" w:sz="4" w:space="0" w:color="000000"/>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14</w:t>
            </w:r>
          </w:p>
        </w:tc>
        <w:tc>
          <w:tcPr>
            <w:tcW w:w="2703" w:type="dxa"/>
            <w:vMerge w:val="restart"/>
            <w:tcBorders>
              <w:top w:val="nil"/>
              <w:left w:val="single" w:sz="4" w:space="0" w:color="auto"/>
              <w:bottom w:val="single" w:sz="4" w:space="0" w:color="000000"/>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Сельские библиотеки</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тыс. ед. хранения</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4,5 на 1 тыс. населения</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7,2</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15</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r>
      <w:tr w:rsidR="002C2E9A" w:rsidRPr="0079099B" w:rsidTr="00F54A92">
        <w:trPr>
          <w:trHeight w:val="20"/>
        </w:trPr>
        <w:tc>
          <w:tcPr>
            <w:tcW w:w="431" w:type="dxa"/>
            <w:vMerge/>
            <w:tcBorders>
              <w:top w:val="nil"/>
              <w:left w:val="single" w:sz="4" w:space="0" w:color="auto"/>
              <w:bottom w:val="single" w:sz="4" w:space="0" w:color="000000"/>
              <w:right w:val="single" w:sz="4" w:space="0" w:color="auto"/>
            </w:tcBorders>
            <w:vAlign w:val="center"/>
          </w:tcPr>
          <w:p w:rsidR="002C2E9A" w:rsidRPr="0079099B" w:rsidRDefault="002C2E9A" w:rsidP="00F54A92">
            <w:pPr>
              <w:rPr>
                <w:sz w:val="22"/>
                <w:szCs w:val="22"/>
              </w:rPr>
            </w:pPr>
          </w:p>
        </w:tc>
        <w:tc>
          <w:tcPr>
            <w:tcW w:w="2703" w:type="dxa"/>
            <w:vMerge/>
            <w:tcBorders>
              <w:top w:val="nil"/>
              <w:left w:val="single" w:sz="4" w:space="0" w:color="auto"/>
              <w:bottom w:val="single" w:sz="4" w:space="0" w:color="000000"/>
              <w:right w:val="single" w:sz="4" w:space="0" w:color="auto"/>
            </w:tcBorders>
            <w:vAlign w:val="center"/>
            <w:hideMark/>
          </w:tcPr>
          <w:p w:rsidR="002C2E9A" w:rsidRPr="0079099B" w:rsidRDefault="002C2E9A" w:rsidP="00F54A92">
            <w:pPr>
              <w:rPr>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мест</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3 на 1 тыс. населения</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5</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5</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15</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Клубы или учреждения клубного типа</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зрительские места</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80 на 1 тыс. жителей</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128</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550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r>
      <w:tr w:rsidR="002C2E9A" w:rsidRPr="0079099B" w:rsidTr="00F54A92">
        <w:trPr>
          <w:trHeight w:val="340"/>
        </w:trPr>
        <w:tc>
          <w:tcPr>
            <w:tcW w:w="10080" w:type="dxa"/>
            <w:gridSpan w:val="7"/>
            <w:tcBorders>
              <w:top w:val="single" w:sz="4" w:space="0" w:color="auto"/>
              <w:left w:val="single" w:sz="4" w:space="0" w:color="auto"/>
              <w:bottom w:val="single" w:sz="4" w:space="0" w:color="auto"/>
              <w:right w:val="single" w:sz="4" w:space="0" w:color="auto"/>
            </w:tcBorders>
            <w:shd w:val="clear" w:color="000000" w:fill="DDDDDD"/>
            <w:vAlign w:val="center"/>
            <w:hideMark/>
          </w:tcPr>
          <w:p w:rsidR="002C2E9A" w:rsidRPr="0079099B" w:rsidRDefault="002C2E9A" w:rsidP="00F54A92">
            <w:pPr>
              <w:jc w:val="center"/>
              <w:rPr>
                <w:b/>
                <w:sz w:val="22"/>
                <w:szCs w:val="22"/>
              </w:rPr>
            </w:pPr>
            <w:r w:rsidRPr="0079099B">
              <w:rPr>
                <w:b/>
                <w:sz w:val="22"/>
                <w:szCs w:val="22"/>
              </w:rPr>
              <w:t>Спортивные сооружения</w:t>
            </w:r>
          </w:p>
        </w:tc>
      </w:tr>
      <w:tr w:rsidR="002C2E9A" w:rsidRPr="0079099B" w:rsidTr="00F54A92">
        <w:trPr>
          <w:trHeight w:val="20"/>
        </w:trPr>
        <w:tc>
          <w:tcPr>
            <w:tcW w:w="431" w:type="dxa"/>
            <w:tcBorders>
              <w:top w:val="nil"/>
              <w:left w:val="single" w:sz="4" w:space="0" w:color="auto"/>
              <w:bottom w:val="nil"/>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16</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Территории физкультурно-спортивных сооружений</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га</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0,7 на 1 тыс. чел.</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1,1</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1,1</w:t>
            </w:r>
          </w:p>
        </w:tc>
      </w:tr>
      <w:tr w:rsidR="002C2E9A" w:rsidRPr="0079099B" w:rsidTr="00F54A9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17</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Помещения для физкультурно-</w:t>
            </w:r>
            <w:r w:rsidRPr="0079099B">
              <w:rPr>
                <w:sz w:val="22"/>
                <w:szCs w:val="22"/>
              </w:rPr>
              <w:lastRenderedPageBreak/>
              <w:t>оздоровительных занятий</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lastRenderedPageBreak/>
              <w:t>м</w:t>
            </w:r>
            <w:r w:rsidRPr="0079099B">
              <w:rPr>
                <w:sz w:val="22"/>
                <w:szCs w:val="22"/>
                <w:vertAlign w:val="superscript"/>
              </w:rPr>
              <w:t>2</w:t>
            </w:r>
            <w:r w:rsidRPr="0079099B">
              <w:rPr>
                <w:sz w:val="22"/>
                <w:szCs w:val="22"/>
              </w:rPr>
              <w:t xml:space="preserve"> общей площади</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80 на 1 тыс. чел.</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128</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128</w:t>
            </w:r>
          </w:p>
        </w:tc>
      </w:tr>
      <w:tr w:rsidR="002C2E9A" w:rsidRPr="0079099B" w:rsidTr="00F54A92">
        <w:trPr>
          <w:trHeight w:val="20"/>
        </w:trPr>
        <w:tc>
          <w:tcPr>
            <w:tcW w:w="431" w:type="dxa"/>
            <w:tcBorders>
              <w:top w:val="nil"/>
              <w:left w:val="single" w:sz="4" w:space="0" w:color="auto"/>
              <w:bottom w:val="nil"/>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lastRenderedPageBreak/>
              <w:t>18</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Спортивные залы общего пользования</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w:t>
            </w:r>
            <w:r w:rsidRPr="0079099B">
              <w:rPr>
                <w:sz w:val="22"/>
                <w:szCs w:val="22"/>
                <w:vertAlign w:val="superscript"/>
              </w:rPr>
              <w:t>2</w:t>
            </w:r>
            <w:r w:rsidRPr="0079099B">
              <w:rPr>
                <w:sz w:val="22"/>
                <w:szCs w:val="22"/>
              </w:rPr>
              <w:t xml:space="preserve"> пола</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80 на 1 тыс. чел.</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128</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128</w:t>
            </w:r>
          </w:p>
        </w:tc>
      </w:tr>
      <w:tr w:rsidR="002C2E9A" w:rsidRPr="0079099B" w:rsidTr="00F54A9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19</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ind w:right="-108"/>
              <w:rPr>
                <w:sz w:val="22"/>
                <w:szCs w:val="22"/>
              </w:rPr>
            </w:pPr>
            <w:r w:rsidRPr="0079099B">
              <w:rPr>
                <w:sz w:val="22"/>
                <w:szCs w:val="22"/>
              </w:rPr>
              <w:t>Спортивно-тренажерный зал повседневного обслуживания</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w:t>
            </w:r>
            <w:r w:rsidRPr="0079099B">
              <w:rPr>
                <w:sz w:val="22"/>
                <w:szCs w:val="22"/>
                <w:vertAlign w:val="superscript"/>
              </w:rPr>
              <w:t>2</w:t>
            </w:r>
            <w:r w:rsidRPr="0079099B">
              <w:rPr>
                <w:sz w:val="22"/>
                <w:szCs w:val="22"/>
              </w:rPr>
              <w:t xml:space="preserve"> площади пола зала</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80 на 1 тыс. чел.</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128</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128</w:t>
            </w:r>
          </w:p>
        </w:tc>
      </w:tr>
      <w:tr w:rsidR="002C2E9A" w:rsidRPr="0079099B" w:rsidTr="00F54A92">
        <w:trPr>
          <w:trHeight w:val="20"/>
        </w:trPr>
        <w:tc>
          <w:tcPr>
            <w:tcW w:w="431" w:type="dxa"/>
            <w:tcBorders>
              <w:top w:val="nil"/>
              <w:left w:val="single" w:sz="4" w:space="0" w:color="auto"/>
              <w:bottom w:val="nil"/>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20</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Бассейны крытые и открытые общего пользования</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w:t>
            </w:r>
            <w:r w:rsidRPr="0079099B">
              <w:rPr>
                <w:sz w:val="22"/>
                <w:szCs w:val="22"/>
                <w:vertAlign w:val="superscript"/>
              </w:rPr>
              <w:t>2</w:t>
            </w:r>
            <w:r w:rsidRPr="0079099B">
              <w:rPr>
                <w:sz w:val="22"/>
                <w:szCs w:val="22"/>
              </w:rPr>
              <w:t xml:space="preserve"> зеркала воды</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25 м</w:t>
            </w:r>
            <w:r w:rsidRPr="0079099B">
              <w:rPr>
                <w:sz w:val="22"/>
                <w:szCs w:val="22"/>
                <w:vertAlign w:val="superscript"/>
              </w:rPr>
              <w:t>2</w:t>
            </w:r>
            <w:r w:rsidRPr="0079099B">
              <w:rPr>
                <w:sz w:val="22"/>
                <w:szCs w:val="22"/>
              </w:rPr>
              <w:t xml:space="preserve"> на 1 тыс. чел.</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40</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40</w:t>
            </w:r>
          </w:p>
        </w:tc>
      </w:tr>
      <w:tr w:rsidR="002C2E9A" w:rsidRPr="0079099B" w:rsidTr="00F54A9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21</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Плоскостные спортивные учреждения</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w:t>
            </w:r>
            <w:r w:rsidRPr="0079099B">
              <w:rPr>
                <w:sz w:val="22"/>
                <w:szCs w:val="22"/>
                <w:vertAlign w:val="superscript"/>
              </w:rPr>
              <w:t>2</w:t>
            </w:r>
          </w:p>
        </w:tc>
        <w:tc>
          <w:tcPr>
            <w:tcW w:w="2410" w:type="dxa"/>
            <w:tcBorders>
              <w:top w:val="nil"/>
              <w:left w:val="nil"/>
              <w:bottom w:val="single" w:sz="4" w:space="0" w:color="auto"/>
              <w:right w:val="single" w:sz="4" w:space="0" w:color="auto"/>
            </w:tcBorders>
            <w:shd w:val="clear" w:color="auto" w:fill="FFFFFF"/>
            <w:vAlign w:val="center"/>
            <w:hideMark/>
          </w:tcPr>
          <w:p w:rsidR="002C2E9A" w:rsidRPr="0079099B" w:rsidRDefault="002C2E9A" w:rsidP="00F54A92">
            <w:pPr>
              <w:jc w:val="center"/>
              <w:rPr>
                <w:sz w:val="22"/>
                <w:szCs w:val="22"/>
              </w:rPr>
            </w:pPr>
            <w:r w:rsidRPr="0079099B">
              <w:rPr>
                <w:sz w:val="22"/>
                <w:szCs w:val="22"/>
              </w:rPr>
              <w:t>1949,4 на 1 тыс. чел.</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3119</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3119</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22</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Детско-юношеская спортивная школа</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w:t>
            </w:r>
            <w:r w:rsidRPr="0079099B">
              <w:rPr>
                <w:sz w:val="22"/>
                <w:szCs w:val="22"/>
                <w:vertAlign w:val="superscript"/>
              </w:rPr>
              <w:t>2</w:t>
            </w:r>
            <w:r w:rsidRPr="0079099B">
              <w:rPr>
                <w:sz w:val="22"/>
                <w:szCs w:val="22"/>
              </w:rPr>
              <w:t xml:space="preserve"> площади пола зала</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10 на 1 тыс. чел.</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16</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16</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23</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Спортивно-досуговые центры</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w:t>
            </w:r>
            <w:r w:rsidRPr="0079099B">
              <w:rPr>
                <w:sz w:val="22"/>
                <w:szCs w:val="22"/>
                <w:vertAlign w:val="superscript"/>
              </w:rPr>
              <w:t>2</w:t>
            </w:r>
            <w:r w:rsidRPr="0079099B">
              <w:rPr>
                <w:sz w:val="22"/>
                <w:szCs w:val="22"/>
              </w:rPr>
              <w:t xml:space="preserve"> площади пола зала</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300 на 1 тыс. чел.</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480</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480</w:t>
            </w:r>
          </w:p>
        </w:tc>
      </w:tr>
      <w:tr w:rsidR="002C2E9A" w:rsidRPr="0079099B" w:rsidTr="00F54A92">
        <w:trPr>
          <w:trHeight w:val="340"/>
        </w:trPr>
        <w:tc>
          <w:tcPr>
            <w:tcW w:w="10080" w:type="dxa"/>
            <w:gridSpan w:val="7"/>
            <w:tcBorders>
              <w:top w:val="nil"/>
              <w:left w:val="single" w:sz="4" w:space="0" w:color="auto"/>
              <w:bottom w:val="single" w:sz="4" w:space="0" w:color="auto"/>
              <w:right w:val="single" w:sz="4" w:space="0" w:color="auto"/>
            </w:tcBorders>
            <w:shd w:val="clear" w:color="000000" w:fill="DDDDDD"/>
            <w:vAlign w:val="center"/>
            <w:hideMark/>
          </w:tcPr>
          <w:p w:rsidR="002C2E9A" w:rsidRPr="0079099B" w:rsidRDefault="002C2E9A" w:rsidP="00F54A92">
            <w:pPr>
              <w:jc w:val="center"/>
              <w:rPr>
                <w:b/>
                <w:sz w:val="22"/>
                <w:szCs w:val="22"/>
              </w:rPr>
            </w:pPr>
            <w:r w:rsidRPr="0079099B">
              <w:rPr>
                <w:b/>
                <w:sz w:val="22"/>
                <w:szCs w:val="22"/>
              </w:rPr>
              <w:t>Учреждения торговли и общественного питания</w:t>
            </w:r>
          </w:p>
        </w:tc>
      </w:tr>
      <w:tr w:rsidR="002C2E9A" w:rsidRPr="0079099B" w:rsidTr="00F54A9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24</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Магазины ВСЕГО:</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w:t>
            </w:r>
            <w:r w:rsidRPr="0079099B">
              <w:rPr>
                <w:sz w:val="22"/>
                <w:szCs w:val="22"/>
                <w:vertAlign w:val="superscript"/>
              </w:rPr>
              <w:t>2</w:t>
            </w:r>
            <w:r w:rsidRPr="0079099B">
              <w:rPr>
                <w:sz w:val="22"/>
                <w:szCs w:val="22"/>
              </w:rPr>
              <w:t xml:space="preserve"> торговой площади</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280 на 1 тыс. чел. (для городских поселений),</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480</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329</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151</w:t>
            </w:r>
          </w:p>
        </w:tc>
      </w:tr>
      <w:tr w:rsidR="002C2E9A" w:rsidRPr="0079099B" w:rsidTr="00F54A9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25</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 xml:space="preserve">Рыночные комплексы розничной торговли </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w:t>
            </w:r>
            <w:r w:rsidRPr="0079099B">
              <w:rPr>
                <w:sz w:val="22"/>
                <w:szCs w:val="22"/>
                <w:vertAlign w:val="superscript"/>
              </w:rPr>
              <w:t>2</w:t>
            </w:r>
            <w:r w:rsidRPr="0079099B">
              <w:rPr>
                <w:sz w:val="22"/>
                <w:szCs w:val="22"/>
              </w:rPr>
              <w:t xml:space="preserve"> торговой площади</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40 на 1 тыс. чел.</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64</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64</w:t>
            </w:r>
          </w:p>
        </w:tc>
      </w:tr>
      <w:tr w:rsidR="002C2E9A" w:rsidRPr="0079099B" w:rsidTr="00F54A9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26</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Магазины кулинарии</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w:t>
            </w:r>
            <w:r w:rsidRPr="0079099B">
              <w:rPr>
                <w:sz w:val="22"/>
                <w:szCs w:val="22"/>
                <w:vertAlign w:val="superscript"/>
              </w:rPr>
              <w:t>2</w:t>
            </w:r>
            <w:r w:rsidRPr="0079099B">
              <w:rPr>
                <w:sz w:val="22"/>
                <w:szCs w:val="22"/>
              </w:rPr>
              <w:t xml:space="preserve"> торговой площади</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6 на 1 тыс. чел.</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9,6</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9,3</w:t>
            </w:r>
          </w:p>
        </w:tc>
      </w:tr>
      <w:tr w:rsidR="002C2E9A" w:rsidRPr="0079099B" w:rsidTr="00F54A92">
        <w:trPr>
          <w:trHeight w:val="20"/>
        </w:trPr>
        <w:tc>
          <w:tcPr>
            <w:tcW w:w="431" w:type="dxa"/>
            <w:tcBorders>
              <w:top w:val="nil"/>
              <w:left w:val="single" w:sz="4" w:space="0" w:color="auto"/>
              <w:bottom w:val="nil"/>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27</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Предприятия общественного питания, ВСЕГО</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посадочных мест</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40 на 1 тыс. чел.</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64</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64</w:t>
            </w:r>
          </w:p>
        </w:tc>
      </w:tr>
      <w:tr w:rsidR="002C2E9A" w:rsidRPr="0079099B" w:rsidTr="00F54A92">
        <w:trPr>
          <w:trHeight w:val="397"/>
        </w:trPr>
        <w:tc>
          <w:tcPr>
            <w:tcW w:w="10080" w:type="dxa"/>
            <w:gridSpan w:val="7"/>
            <w:tcBorders>
              <w:top w:val="single" w:sz="4" w:space="0" w:color="auto"/>
              <w:left w:val="single" w:sz="4" w:space="0" w:color="auto"/>
              <w:bottom w:val="single" w:sz="4" w:space="0" w:color="auto"/>
              <w:right w:val="single" w:sz="4" w:space="0" w:color="auto"/>
            </w:tcBorders>
            <w:shd w:val="clear" w:color="000000" w:fill="DDDDDD"/>
            <w:vAlign w:val="center"/>
            <w:hideMark/>
          </w:tcPr>
          <w:p w:rsidR="002C2E9A" w:rsidRPr="0079099B" w:rsidRDefault="002C2E9A" w:rsidP="00F54A92">
            <w:pPr>
              <w:jc w:val="center"/>
              <w:rPr>
                <w:b/>
                <w:sz w:val="22"/>
                <w:szCs w:val="22"/>
              </w:rPr>
            </w:pPr>
            <w:r w:rsidRPr="0079099B">
              <w:rPr>
                <w:b/>
                <w:sz w:val="22"/>
                <w:szCs w:val="22"/>
              </w:rPr>
              <w:t>Предприятия бытового обслуживания</w:t>
            </w:r>
          </w:p>
        </w:tc>
      </w:tr>
      <w:tr w:rsidR="002C2E9A" w:rsidRPr="0079099B" w:rsidTr="00F54A9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28</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Предприятия бытового обслуживания</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рабочее место</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9 на 1 тыс. чел.</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11</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1</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10</w:t>
            </w:r>
          </w:p>
        </w:tc>
      </w:tr>
      <w:tr w:rsidR="002C2E9A" w:rsidRPr="0079099B" w:rsidTr="00F54A9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29</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 xml:space="preserve">Прачечные, </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кг белья в смену</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120 на 1 тыс. чел.</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96</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96</w:t>
            </w:r>
          </w:p>
        </w:tc>
      </w:tr>
      <w:tr w:rsidR="002C2E9A" w:rsidRPr="0079099B" w:rsidTr="00F54A9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3</w:t>
            </w:r>
            <w:r w:rsidRPr="0079099B">
              <w:rPr>
                <w:sz w:val="22"/>
                <w:szCs w:val="22"/>
              </w:rPr>
              <w:lastRenderedPageBreak/>
              <w:t>0</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lastRenderedPageBreak/>
              <w:t xml:space="preserve">Химчистки – фабрики </w:t>
            </w:r>
            <w:r w:rsidRPr="0079099B">
              <w:rPr>
                <w:sz w:val="22"/>
                <w:szCs w:val="22"/>
              </w:rPr>
              <w:lastRenderedPageBreak/>
              <w:t xml:space="preserve">химчистки, </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lastRenderedPageBreak/>
              <w:t xml:space="preserve">кг вещей </w:t>
            </w:r>
            <w:r w:rsidRPr="0079099B">
              <w:rPr>
                <w:sz w:val="22"/>
                <w:szCs w:val="22"/>
              </w:rPr>
              <w:lastRenderedPageBreak/>
              <w:t>в смену</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lastRenderedPageBreak/>
              <w:t>11,4 на 1 тыс. чел.</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val="en-US" w:eastAsia="ar-SA"/>
              </w:rPr>
              <w:t>5,</w:t>
            </w:r>
            <w:r w:rsidRPr="0079099B">
              <w:rPr>
                <w:sz w:val="22"/>
                <w:szCs w:val="22"/>
                <w:lang w:eastAsia="ar-SA"/>
              </w:rPr>
              <w:t>8</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5,8</w:t>
            </w:r>
          </w:p>
        </w:tc>
      </w:tr>
      <w:tr w:rsidR="002C2E9A" w:rsidRPr="0079099B" w:rsidTr="00F54A9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lastRenderedPageBreak/>
              <w:t>31</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Банно-оздоровительный комплекс</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место</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5 на 1 тыс. чел.</w:t>
            </w:r>
          </w:p>
        </w:tc>
        <w:tc>
          <w:tcPr>
            <w:tcW w:w="992"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val="en-US" w:eastAsia="ar-SA"/>
              </w:rPr>
            </w:pPr>
            <w:r w:rsidRPr="0079099B">
              <w:rPr>
                <w:sz w:val="22"/>
                <w:szCs w:val="22"/>
                <w:lang w:val="en-US" w:eastAsia="ar-SA"/>
              </w:rPr>
              <w:t>11</w:t>
            </w:r>
          </w:p>
        </w:tc>
        <w:tc>
          <w:tcPr>
            <w:tcW w:w="1134"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0</w:t>
            </w:r>
          </w:p>
        </w:tc>
        <w:tc>
          <w:tcPr>
            <w:tcW w:w="1276" w:type="dxa"/>
            <w:tcBorders>
              <w:top w:val="nil"/>
              <w:left w:val="nil"/>
              <w:bottom w:val="single" w:sz="4" w:space="0" w:color="auto"/>
              <w:right w:val="single" w:sz="4" w:space="0" w:color="auto"/>
            </w:tcBorders>
            <w:shd w:val="clear" w:color="auto" w:fill="auto"/>
            <w:vAlign w:val="center"/>
          </w:tcPr>
          <w:p w:rsidR="002C2E9A" w:rsidRPr="0079099B" w:rsidRDefault="002C2E9A" w:rsidP="00F54A92">
            <w:pPr>
              <w:suppressAutoHyphens/>
              <w:jc w:val="center"/>
              <w:rPr>
                <w:sz w:val="22"/>
                <w:szCs w:val="22"/>
                <w:lang w:eastAsia="ar-SA"/>
              </w:rPr>
            </w:pPr>
            <w:r w:rsidRPr="0079099B">
              <w:rPr>
                <w:sz w:val="22"/>
                <w:szCs w:val="22"/>
                <w:lang w:eastAsia="ar-SA"/>
              </w:rPr>
              <w:t>11</w:t>
            </w:r>
          </w:p>
        </w:tc>
      </w:tr>
      <w:tr w:rsidR="002C2E9A" w:rsidRPr="0079099B" w:rsidTr="00F54A92">
        <w:trPr>
          <w:trHeight w:val="340"/>
        </w:trPr>
        <w:tc>
          <w:tcPr>
            <w:tcW w:w="10080" w:type="dxa"/>
            <w:gridSpan w:val="7"/>
            <w:tcBorders>
              <w:top w:val="nil"/>
              <w:left w:val="single" w:sz="4" w:space="0" w:color="auto"/>
              <w:bottom w:val="single" w:sz="4" w:space="0" w:color="auto"/>
              <w:right w:val="single" w:sz="4" w:space="0" w:color="auto"/>
            </w:tcBorders>
            <w:shd w:val="clear" w:color="000000" w:fill="DDDDDD"/>
            <w:vAlign w:val="center"/>
            <w:hideMark/>
          </w:tcPr>
          <w:p w:rsidR="002C2E9A" w:rsidRPr="0079099B" w:rsidRDefault="002C2E9A" w:rsidP="00F54A92">
            <w:pPr>
              <w:jc w:val="center"/>
              <w:rPr>
                <w:b/>
                <w:sz w:val="22"/>
                <w:szCs w:val="22"/>
              </w:rPr>
            </w:pPr>
            <w:r w:rsidRPr="0079099B">
              <w:rPr>
                <w:b/>
                <w:sz w:val="22"/>
                <w:szCs w:val="22"/>
              </w:rPr>
              <w:t>Предприятия коммунального обслуживания</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32</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Гостиницы коммунальные</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место</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6 на 1 тыс. чел.</w:t>
            </w:r>
          </w:p>
        </w:tc>
        <w:tc>
          <w:tcPr>
            <w:tcW w:w="992"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val="en-US" w:eastAsia="ar-SA"/>
              </w:rPr>
            </w:pPr>
            <w:r w:rsidRPr="0079099B">
              <w:rPr>
                <w:sz w:val="22"/>
                <w:szCs w:val="22"/>
                <w:lang w:val="en-US" w:eastAsia="ar-SA"/>
              </w:rPr>
              <w:t>10</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276"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val="en-US" w:eastAsia="ar-SA"/>
              </w:rPr>
            </w:pPr>
            <w:r w:rsidRPr="0079099B">
              <w:rPr>
                <w:sz w:val="22"/>
                <w:szCs w:val="22"/>
                <w:lang w:val="en-US" w:eastAsia="ar-SA"/>
              </w:rPr>
              <w:t>10</w:t>
            </w:r>
          </w:p>
        </w:tc>
      </w:tr>
      <w:tr w:rsidR="002C2E9A" w:rsidRPr="0079099B" w:rsidTr="00F54A92">
        <w:trPr>
          <w:trHeight w:val="20"/>
        </w:trPr>
        <w:tc>
          <w:tcPr>
            <w:tcW w:w="431" w:type="dxa"/>
            <w:tcBorders>
              <w:top w:val="nil"/>
              <w:left w:val="single" w:sz="4" w:space="0" w:color="auto"/>
              <w:bottom w:val="nil"/>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33</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 xml:space="preserve">Пождепо, </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машин</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0,2 на 1 тыс. чел.</w:t>
            </w:r>
          </w:p>
        </w:tc>
        <w:tc>
          <w:tcPr>
            <w:tcW w:w="992"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eastAsia="ar-SA"/>
              </w:rPr>
            </w:pPr>
            <w:r w:rsidRPr="0079099B">
              <w:rPr>
                <w:sz w:val="22"/>
                <w:szCs w:val="22"/>
                <w:lang w:eastAsia="ar-SA"/>
              </w:rPr>
              <w:t>0</w:t>
            </w:r>
          </w:p>
        </w:tc>
        <w:tc>
          <w:tcPr>
            <w:tcW w:w="1276"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eastAsia="ar-SA"/>
              </w:rPr>
            </w:pPr>
            <w:r w:rsidRPr="0079099B">
              <w:rPr>
                <w:sz w:val="22"/>
                <w:szCs w:val="22"/>
                <w:lang w:eastAsia="ar-SA"/>
              </w:rPr>
              <w:t>0</w:t>
            </w:r>
          </w:p>
        </w:tc>
      </w:tr>
      <w:tr w:rsidR="002C2E9A" w:rsidRPr="0079099B" w:rsidTr="00F54A9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34</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Кладбище традиционного захоронения</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га</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0,24 на 1 тыс. чел.</w:t>
            </w:r>
          </w:p>
        </w:tc>
        <w:tc>
          <w:tcPr>
            <w:tcW w:w="992"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val="en-US" w:eastAsia="ar-SA"/>
              </w:rPr>
            </w:pPr>
            <w:r w:rsidRPr="0079099B">
              <w:rPr>
                <w:sz w:val="22"/>
                <w:szCs w:val="22"/>
                <w:lang w:val="en-US" w:eastAsia="ar-SA"/>
              </w:rPr>
              <w:t>0,4</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val="en-US" w:eastAsia="ar-SA"/>
              </w:rPr>
            </w:pPr>
            <w:r w:rsidRPr="0079099B">
              <w:rPr>
                <w:sz w:val="22"/>
                <w:szCs w:val="22"/>
                <w:lang w:val="en-US" w:eastAsia="ar-SA"/>
              </w:rPr>
              <w:t> </w:t>
            </w:r>
          </w:p>
        </w:tc>
        <w:tc>
          <w:tcPr>
            <w:tcW w:w="1276"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val="en-US" w:eastAsia="ar-SA"/>
              </w:rPr>
            </w:pPr>
            <w:r w:rsidRPr="0079099B">
              <w:rPr>
                <w:sz w:val="22"/>
                <w:szCs w:val="22"/>
                <w:lang w:val="en-US" w:eastAsia="ar-SA"/>
              </w:rPr>
              <w:t>0,4</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35</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Бюро похоронного обслуживания</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1 объект</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1 на 0,3 млн. жителей / 1на поселение</w:t>
            </w:r>
          </w:p>
        </w:tc>
        <w:tc>
          <w:tcPr>
            <w:tcW w:w="992"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val="en-US" w:eastAsia="ar-SA"/>
              </w:rPr>
            </w:pPr>
            <w:r w:rsidRPr="0079099B">
              <w:rPr>
                <w:sz w:val="22"/>
                <w:szCs w:val="22"/>
                <w:lang w:val="en-US" w:eastAsia="ar-SA"/>
              </w:rPr>
              <w:t>1</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276"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val="en-US" w:eastAsia="ar-SA"/>
              </w:rPr>
            </w:pPr>
            <w:r w:rsidRPr="0079099B">
              <w:rPr>
                <w:sz w:val="22"/>
                <w:szCs w:val="22"/>
                <w:lang w:val="en-US" w:eastAsia="ar-SA"/>
              </w:rPr>
              <w:t>1</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36</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Дом траурных обрядов</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 </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1 на 0,3 млн. жителей / 1на поселение</w:t>
            </w:r>
          </w:p>
        </w:tc>
        <w:tc>
          <w:tcPr>
            <w:tcW w:w="992"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val="en-US" w:eastAsia="ar-SA"/>
              </w:rPr>
            </w:pPr>
            <w:r w:rsidRPr="0079099B">
              <w:rPr>
                <w:sz w:val="22"/>
                <w:szCs w:val="22"/>
                <w:lang w:val="en-US" w:eastAsia="ar-SA"/>
              </w:rPr>
              <w:t>1</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276"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val="en-US" w:eastAsia="ar-SA"/>
              </w:rPr>
            </w:pPr>
            <w:r w:rsidRPr="0079099B">
              <w:rPr>
                <w:sz w:val="22"/>
                <w:szCs w:val="22"/>
                <w:lang w:val="en-US" w:eastAsia="ar-SA"/>
              </w:rPr>
              <w:t>1</w:t>
            </w:r>
          </w:p>
        </w:tc>
      </w:tr>
      <w:tr w:rsidR="002C2E9A" w:rsidRPr="0079099B" w:rsidTr="00F54A92">
        <w:trPr>
          <w:trHeight w:val="340"/>
        </w:trPr>
        <w:tc>
          <w:tcPr>
            <w:tcW w:w="10080" w:type="dxa"/>
            <w:gridSpan w:val="7"/>
            <w:tcBorders>
              <w:top w:val="nil"/>
              <w:left w:val="single" w:sz="4" w:space="0" w:color="auto"/>
              <w:bottom w:val="single" w:sz="4" w:space="0" w:color="auto"/>
              <w:right w:val="single" w:sz="4" w:space="0" w:color="auto"/>
            </w:tcBorders>
            <w:shd w:val="clear" w:color="000000" w:fill="DDDDDD"/>
            <w:vAlign w:val="center"/>
            <w:hideMark/>
          </w:tcPr>
          <w:p w:rsidR="002C2E9A" w:rsidRPr="0079099B" w:rsidRDefault="002C2E9A" w:rsidP="00F54A92">
            <w:pPr>
              <w:jc w:val="center"/>
              <w:rPr>
                <w:b/>
                <w:sz w:val="22"/>
                <w:szCs w:val="22"/>
              </w:rPr>
            </w:pPr>
            <w:r w:rsidRPr="0079099B">
              <w:rPr>
                <w:b/>
                <w:sz w:val="22"/>
                <w:szCs w:val="22"/>
              </w:rPr>
              <w:t>Административно-деловые и хозяйственные учреждения</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37</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Отделения связи</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объект</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1 на 9 тыс.чел.</w:t>
            </w:r>
          </w:p>
        </w:tc>
        <w:tc>
          <w:tcPr>
            <w:tcW w:w="992"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val="en-US" w:eastAsia="ar-SA"/>
              </w:rPr>
            </w:pPr>
            <w:r w:rsidRPr="0079099B">
              <w:rPr>
                <w:sz w:val="22"/>
                <w:szCs w:val="22"/>
                <w:lang w:val="en-US" w:eastAsia="ar-SA"/>
              </w:rPr>
              <w:t>1</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eastAsia="ar-SA"/>
              </w:rPr>
            </w:pPr>
            <w:r w:rsidRPr="0079099B">
              <w:rPr>
                <w:sz w:val="22"/>
                <w:szCs w:val="22"/>
                <w:lang w:eastAsia="ar-SA"/>
              </w:rPr>
              <w:t>1</w:t>
            </w:r>
          </w:p>
        </w:tc>
        <w:tc>
          <w:tcPr>
            <w:tcW w:w="1276"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eastAsia="ar-SA"/>
              </w:rPr>
            </w:pPr>
            <w:r w:rsidRPr="0079099B">
              <w:rPr>
                <w:sz w:val="22"/>
                <w:szCs w:val="22"/>
                <w:lang w:eastAsia="ar-SA"/>
              </w:rPr>
              <w:t>0</w:t>
            </w:r>
          </w:p>
        </w:tc>
      </w:tr>
      <w:tr w:rsidR="002C2E9A" w:rsidRPr="0079099B" w:rsidTr="00F54A9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2C2E9A" w:rsidRPr="0079099B" w:rsidRDefault="002C2E9A" w:rsidP="00F54A92">
            <w:pPr>
              <w:jc w:val="center"/>
              <w:rPr>
                <w:sz w:val="22"/>
                <w:szCs w:val="22"/>
              </w:rPr>
            </w:pPr>
            <w:r w:rsidRPr="0079099B">
              <w:rPr>
                <w:sz w:val="22"/>
                <w:szCs w:val="22"/>
              </w:rPr>
              <w:t>38</w:t>
            </w:r>
          </w:p>
        </w:tc>
        <w:tc>
          <w:tcPr>
            <w:tcW w:w="2703"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rPr>
                <w:sz w:val="22"/>
                <w:szCs w:val="22"/>
              </w:rPr>
            </w:pPr>
            <w:r w:rsidRPr="0079099B">
              <w:rPr>
                <w:sz w:val="22"/>
                <w:szCs w:val="22"/>
              </w:rPr>
              <w:t>Отделение, филиалы банков</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операционная касса</w:t>
            </w:r>
          </w:p>
        </w:tc>
        <w:tc>
          <w:tcPr>
            <w:tcW w:w="2410"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jc w:val="center"/>
              <w:rPr>
                <w:sz w:val="22"/>
                <w:szCs w:val="22"/>
              </w:rPr>
            </w:pPr>
            <w:r w:rsidRPr="0079099B">
              <w:rPr>
                <w:sz w:val="22"/>
                <w:szCs w:val="22"/>
              </w:rPr>
              <w:t>0,5 на 1 тыс. чел.</w:t>
            </w:r>
          </w:p>
        </w:tc>
        <w:tc>
          <w:tcPr>
            <w:tcW w:w="992"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c>
          <w:tcPr>
            <w:tcW w:w="1134"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eastAsia="ar-SA"/>
              </w:rPr>
            </w:pPr>
            <w:r w:rsidRPr="0079099B">
              <w:rPr>
                <w:sz w:val="22"/>
                <w:szCs w:val="22"/>
                <w:lang w:eastAsia="ar-SA"/>
              </w:rPr>
              <w:t>1</w:t>
            </w:r>
          </w:p>
        </w:tc>
        <w:tc>
          <w:tcPr>
            <w:tcW w:w="1276" w:type="dxa"/>
            <w:tcBorders>
              <w:top w:val="nil"/>
              <w:left w:val="nil"/>
              <w:bottom w:val="single" w:sz="4" w:space="0" w:color="auto"/>
              <w:right w:val="single" w:sz="4" w:space="0" w:color="auto"/>
            </w:tcBorders>
            <w:shd w:val="clear" w:color="auto" w:fill="auto"/>
            <w:vAlign w:val="center"/>
            <w:hideMark/>
          </w:tcPr>
          <w:p w:rsidR="002C2E9A" w:rsidRPr="0079099B" w:rsidRDefault="002C2E9A" w:rsidP="00F54A92">
            <w:pPr>
              <w:suppressAutoHyphens/>
              <w:jc w:val="center"/>
              <w:rPr>
                <w:sz w:val="22"/>
                <w:szCs w:val="22"/>
                <w:lang w:val="en-US" w:eastAsia="ar-SA"/>
              </w:rPr>
            </w:pPr>
            <w:r w:rsidRPr="0079099B">
              <w:rPr>
                <w:sz w:val="22"/>
                <w:szCs w:val="22"/>
                <w:lang w:val="en-US" w:eastAsia="ar-SA"/>
              </w:rPr>
              <w:t>0</w:t>
            </w:r>
          </w:p>
        </w:tc>
      </w:tr>
    </w:tbl>
    <w:p w:rsidR="002C2E9A" w:rsidRPr="002C2E9A" w:rsidRDefault="002C2E9A" w:rsidP="002C2E9A">
      <w:pPr>
        <w:spacing w:before="0" w:after="0"/>
        <w:ind w:firstLine="709"/>
        <w:rPr>
          <w:szCs w:val="28"/>
        </w:rPr>
      </w:pPr>
      <w:r w:rsidRPr="002C2E9A">
        <w:rPr>
          <w:szCs w:val="28"/>
          <w:u w:val="single"/>
        </w:rPr>
        <w:t>Образование.</w:t>
      </w:r>
      <w:r w:rsidRPr="002C2E9A">
        <w:rPr>
          <w:szCs w:val="28"/>
        </w:rPr>
        <w:t xml:space="preserve"> Развитие отраслей образования является одним из базовых показателей развития социальной сферы. Сеть образовательных учреждений Рудьевского сельского поселения представлена 3-мя образовательными учреждениями: детскими садом на 20 мест и 2 общеобразовательными школами общей вместимостью 285 мест. В них обучаются 162 учащихся, воспитываются 16 детей.</w:t>
      </w:r>
    </w:p>
    <w:p w:rsidR="002C2E9A" w:rsidRPr="002C2E9A" w:rsidRDefault="002C2E9A" w:rsidP="002C2E9A">
      <w:pPr>
        <w:spacing w:before="0" w:after="0"/>
        <w:ind w:firstLine="709"/>
        <w:rPr>
          <w:szCs w:val="28"/>
        </w:rPr>
      </w:pPr>
      <w:r w:rsidRPr="002C2E9A">
        <w:rPr>
          <w:szCs w:val="28"/>
        </w:rPr>
        <w:t>Существующая вместимость детских дошкольных учреждений не обеспечивает потребности существующего населения. Уровень охвата населения детскими дошкольными учреждениями и школами составляет 20%. Охват населения школьными учреждениями составляет 100%.</w:t>
      </w:r>
    </w:p>
    <w:p w:rsidR="002C2E9A" w:rsidRPr="002C2E9A" w:rsidRDefault="002C2E9A" w:rsidP="002C2E9A">
      <w:pPr>
        <w:widowControl w:val="0"/>
        <w:suppressAutoHyphens/>
        <w:spacing w:before="0" w:after="0"/>
        <w:ind w:firstLine="709"/>
        <w:rPr>
          <w:i/>
          <w:sz w:val="22"/>
          <w:szCs w:val="28"/>
          <w:lang w:eastAsia="en-US"/>
        </w:rPr>
      </w:pPr>
      <w:r w:rsidRPr="002C2E9A">
        <w:rPr>
          <w:szCs w:val="28"/>
        </w:rPr>
        <w:t>Учитывая прогнозируемый в ближайшие годы рост рождаемости, проблема нехватки детских дошкольных учреждений может стать для поселения решающей в сфере образования. Её решение требует пересмотра существующей сети дошкольных и школьных учреждений со строительством новых или реконструкцией имеющихся объектов. Согласно проведенному прогнозу численности населения, количество детей дошкольного и школьного возраста к расчетному сроку увеличится как в численном, так и в процентном выражении.</w:t>
      </w:r>
    </w:p>
    <w:p w:rsidR="002C2E9A" w:rsidRDefault="002C2E9A" w:rsidP="002C2E9A">
      <w:pPr>
        <w:spacing w:before="0" w:after="0"/>
        <w:jc w:val="right"/>
        <w:rPr>
          <w:b/>
          <w:szCs w:val="28"/>
          <w:lang w:eastAsia="en-US"/>
        </w:rPr>
      </w:pPr>
      <w:r w:rsidRPr="002C2E9A">
        <w:rPr>
          <w:b/>
          <w:szCs w:val="28"/>
          <w:lang w:eastAsia="en-US"/>
        </w:rPr>
        <w:t>Прогнозная оценка численности детей дошкольного (1-6 лет) и школьного возраста (7-17 лет).</w:t>
      </w:r>
    </w:p>
    <w:p w:rsidR="00C907EC" w:rsidRPr="002C2E9A" w:rsidRDefault="00C907EC" w:rsidP="002C2E9A">
      <w:pPr>
        <w:spacing w:before="0" w:after="0"/>
        <w:jc w:val="right"/>
        <w:rPr>
          <w:b/>
          <w:szCs w:val="28"/>
          <w:lang w:eastAsia="en-US"/>
        </w:rPr>
      </w:pPr>
      <w:r>
        <w:rPr>
          <w:b/>
        </w:rPr>
        <w:t>Таблица 1.4.2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771"/>
        <w:gridCol w:w="1588"/>
        <w:gridCol w:w="2788"/>
        <w:gridCol w:w="1571"/>
      </w:tblGrid>
      <w:tr w:rsidR="002C2E9A" w:rsidRPr="002C2E9A" w:rsidTr="00F54A92">
        <w:tc>
          <w:tcPr>
            <w:tcW w:w="576" w:type="pct"/>
            <w:shd w:val="clear" w:color="auto" w:fill="DDDDDD"/>
            <w:vAlign w:val="center"/>
          </w:tcPr>
          <w:p w:rsidR="002C2E9A" w:rsidRPr="002C2E9A" w:rsidRDefault="002C2E9A" w:rsidP="002C2E9A">
            <w:pPr>
              <w:spacing w:before="0" w:after="0"/>
              <w:jc w:val="center"/>
              <w:rPr>
                <w:b/>
              </w:rPr>
            </w:pPr>
            <w:r w:rsidRPr="002C2E9A">
              <w:rPr>
                <w:b/>
              </w:rPr>
              <w:t>Годы</w:t>
            </w:r>
          </w:p>
        </w:tc>
        <w:tc>
          <w:tcPr>
            <w:tcW w:w="1406" w:type="pct"/>
            <w:shd w:val="clear" w:color="auto" w:fill="DDDDDD"/>
            <w:vAlign w:val="center"/>
          </w:tcPr>
          <w:p w:rsidR="002C2E9A" w:rsidRPr="002C2E9A" w:rsidRDefault="002C2E9A" w:rsidP="002C2E9A">
            <w:pPr>
              <w:widowControl w:val="0"/>
              <w:suppressAutoHyphens/>
              <w:overflowPunct w:val="0"/>
              <w:autoSpaceDE w:val="0"/>
              <w:spacing w:before="0" w:after="0"/>
              <w:jc w:val="center"/>
              <w:textAlignment w:val="baseline"/>
              <w:rPr>
                <w:b/>
              </w:rPr>
            </w:pPr>
            <w:r w:rsidRPr="002C2E9A">
              <w:rPr>
                <w:b/>
              </w:rPr>
              <w:t xml:space="preserve">Количество лиц </w:t>
            </w:r>
            <w:r w:rsidRPr="002C2E9A">
              <w:rPr>
                <w:b/>
              </w:rPr>
              <w:lastRenderedPageBreak/>
              <w:t>дошкольного(1-6 лет) возраста, чел.</w:t>
            </w:r>
          </w:p>
        </w:tc>
        <w:tc>
          <w:tcPr>
            <w:tcW w:w="806" w:type="pct"/>
            <w:shd w:val="clear" w:color="auto" w:fill="DDDDDD"/>
            <w:vAlign w:val="center"/>
          </w:tcPr>
          <w:p w:rsidR="002C2E9A" w:rsidRPr="002C2E9A" w:rsidRDefault="002C2E9A" w:rsidP="002C2E9A">
            <w:pPr>
              <w:widowControl w:val="0"/>
              <w:suppressAutoHyphens/>
              <w:overflowPunct w:val="0"/>
              <w:autoSpaceDE w:val="0"/>
              <w:spacing w:before="0" w:after="0"/>
              <w:jc w:val="center"/>
              <w:textAlignment w:val="baseline"/>
              <w:rPr>
                <w:b/>
              </w:rPr>
            </w:pPr>
            <w:r w:rsidRPr="002C2E9A">
              <w:rPr>
                <w:b/>
              </w:rPr>
              <w:lastRenderedPageBreak/>
              <w:t xml:space="preserve">% от всего </w:t>
            </w:r>
            <w:r w:rsidRPr="002C2E9A">
              <w:rPr>
                <w:b/>
              </w:rPr>
              <w:lastRenderedPageBreak/>
              <w:t>населения</w:t>
            </w:r>
          </w:p>
        </w:tc>
        <w:tc>
          <w:tcPr>
            <w:tcW w:w="1415" w:type="pct"/>
            <w:shd w:val="clear" w:color="auto" w:fill="DDDDDD"/>
            <w:vAlign w:val="center"/>
          </w:tcPr>
          <w:p w:rsidR="002C2E9A" w:rsidRPr="002C2E9A" w:rsidRDefault="002C2E9A" w:rsidP="002C2E9A">
            <w:pPr>
              <w:widowControl w:val="0"/>
              <w:suppressAutoHyphens/>
              <w:overflowPunct w:val="0"/>
              <w:autoSpaceDE w:val="0"/>
              <w:spacing w:before="0" w:after="0"/>
              <w:jc w:val="center"/>
              <w:textAlignment w:val="baseline"/>
              <w:rPr>
                <w:b/>
              </w:rPr>
            </w:pPr>
            <w:r w:rsidRPr="002C2E9A">
              <w:rPr>
                <w:b/>
              </w:rPr>
              <w:lastRenderedPageBreak/>
              <w:t xml:space="preserve">Количество лиц </w:t>
            </w:r>
            <w:r w:rsidRPr="002C2E9A">
              <w:rPr>
                <w:b/>
              </w:rPr>
              <w:lastRenderedPageBreak/>
              <w:t>школьного (7-17 лет) возраста, чел.</w:t>
            </w:r>
          </w:p>
        </w:tc>
        <w:tc>
          <w:tcPr>
            <w:tcW w:w="797" w:type="pct"/>
            <w:shd w:val="clear" w:color="auto" w:fill="DDDDDD"/>
            <w:vAlign w:val="center"/>
          </w:tcPr>
          <w:p w:rsidR="002C2E9A" w:rsidRPr="002C2E9A" w:rsidRDefault="002C2E9A" w:rsidP="002C2E9A">
            <w:pPr>
              <w:widowControl w:val="0"/>
              <w:suppressAutoHyphens/>
              <w:overflowPunct w:val="0"/>
              <w:autoSpaceDE w:val="0"/>
              <w:spacing w:before="0" w:after="0"/>
              <w:jc w:val="center"/>
              <w:textAlignment w:val="baseline"/>
              <w:rPr>
                <w:b/>
              </w:rPr>
            </w:pPr>
            <w:r w:rsidRPr="002C2E9A">
              <w:rPr>
                <w:b/>
              </w:rPr>
              <w:lastRenderedPageBreak/>
              <w:t xml:space="preserve">% от всего </w:t>
            </w:r>
            <w:r w:rsidRPr="002C2E9A">
              <w:rPr>
                <w:b/>
              </w:rPr>
              <w:lastRenderedPageBreak/>
              <w:t>населения</w:t>
            </w:r>
          </w:p>
        </w:tc>
      </w:tr>
      <w:tr w:rsidR="002C2E9A" w:rsidRPr="002C2E9A" w:rsidTr="00F54A92">
        <w:tc>
          <w:tcPr>
            <w:tcW w:w="576" w:type="pct"/>
            <w:vAlign w:val="center"/>
          </w:tcPr>
          <w:p w:rsidR="002C2E9A" w:rsidRPr="002C2E9A" w:rsidRDefault="002C2E9A" w:rsidP="002C2E9A">
            <w:pPr>
              <w:suppressAutoHyphens/>
              <w:spacing w:before="0" w:after="0"/>
              <w:jc w:val="center"/>
              <w:rPr>
                <w:lang w:val="en-US" w:eastAsia="ar-SA"/>
              </w:rPr>
            </w:pPr>
            <w:r w:rsidRPr="002C2E9A">
              <w:rPr>
                <w:lang w:val="en-US" w:eastAsia="ar-SA"/>
              </w:rPr>
              <w:lastRenderedPageBreak/>
              <w:t>2009</w:t>
            </w:r>
          </w:p>
        </w:tc>
        <w:tc>
          <w:tcPr>
            <w:tcW w:w="1406" w:type="pct"/>
            <w:vAlign w:val="center"/>
          </w:tcPr>
          <w:p w:rsidR="002C2E9A" w:rsidRPr="002C2E9A" w:rsidRDefault="002C2E9A" w:rsidP="002C2E9A">
            <w:pPr>
              <w:suppressAutoHyphens/>
              <w:spacing w:before="0" w:after="0"/>
              <w:jc w:val="center"/>
              <w:rPr>
                <w:rFonts w:ascii="Calibri" w:hAnsi="Calibri"/>
                <w:lang w:val="en-US" w:eastAsia="ar-SA"/>
              </w:rPr>
            </w:pPr>
            <w:r w:rsidRPr="002C2E9A">
              <w:rPr>
                <w:rFonts w:ascii="Calibri" w:hAnsi="Calibri"/>
                <w:lang w:val="en-US" w:eastAsia="ar-SA"/>
              </w:rPr>
              <w:t>89</w:t>
            </w:r>
          </w:p>
        </w:tc>
        <w:tc>
          <w:tcPr>
            <w:tcW w:w="806" w:type="pct"/>
            <w:vAlign w:val="center"/>
          </w:tcPr>
          <w:p w:rsidR="002C2E9A" w:rsidRPr="002C2E9A" w:rsidRDefault="002C2E9A" w:rsidP="002C2E9A">
            <w:pPr>
              <w:suppressAutoHyphens/>
              <w:spacing w:before="0" w:after="0"/>
              <w:jc w:val="center"/>
              <w:rPr>
                <w:rFonts w:ascii="Calibri" w:hAnsi="Calibri"/>
                <w:lang w:val="en-US" w:eastAsia="ar-SA"/>
              </w:rPr>
            </w:pPr>
            <w:r w:rsidRPr="002C2E9A">
              <w:rPr>
                <w:rFonts w:ascii="Calibri" w:hAnsi="Calibri"/>
                <w:lang w:val="en-US" w:eastAsia="ar-SA"/>
              </w:rPr>
              <w:t>6,4</w:t>
            </w:r>
          </w:p>
        </w:tc>
        <w:tc>
          <w:tcPr>
            <w:tcW w:w="1415" w:type="pct"/>
            <w:vAlign w:val="center"/>
          </w:tcPr>
          <w:p w:rsidR="002C2E9A" w:rsidRPr="002C2E9A" w:rsidRDefault="002C2E9A" w:rsidP="002C2E9A">
            <w:pPr>
              <w:suppressAutoHyphens/>
              <w:spacing w:before="0" w:after="0"/>
              <w:jc w:val="center"/>
              <w:rPr>
                <w:rFonts w:ascii="Calibri" w:hAnsi="Calibri"/>
                <w:lang w:val="en-US" w:eastAsia="ar-SA"/>
              </w:rPr>
            </w:pPr>
            <w:r w:rsidRPr="002C2E9A">
              <w:rPr>
                <w:rFonts w:ascii="Calibri" w:hAnsi="Calibri"/>
                <w:lang w:val="en-US" w:eastAsia="ar-SA"/>
              </w:rPr>
              <w:t>184</w:t>
            </w:r>
          </w:p>
        </w:tc>
        <w:tc>
          <w:tcPr>
            <w:tcW w:w="797" w:type="pct"/>
            <w:vAlign w:val="center"/>
          </w:tcPr>
          <w:p w:rsidR="002C2E9A" w:rsidRPr="002C2E9A" w:rsidRDefault="002C2E9A" w:rsidP="002C2E9A">
            <w:pPr>
              <w:suppressAutoHyphens/>
              <w:spacing w:before="0" w:after="0"/>
              <w:jc w:val="center"/>
              <w:rPr>
                <w:rFonts w:ascii="Calibri" w:hAnsi="Calibri"/>
                <w:lang w:val="en-US" w:eastAsia="ar-SA"/>
              </w:rPr>
            </w:pPr>
            <w:r w:rsidRPr="002C2E9A">
              <w:rPr>
                <w:rFonts w:ascii="Calibri" w:hAnsi="Calibri"/>
                <w:lang w:val="en-US" w:eastAsia="ar-SA"/>
              </w:rPr>
              <w:t>13,2</w:t>
            </w:r>
          </w:p>
        </w:tc>
      </w:tr>
      <w:tr w:rsidR="002C2E9A" w:rsidRPr="002C2E9A" w:rsidTr="00F54A92">
        <w:tc>
          <w:tcPr>
            <w:tcW w:w="576" w:type="pct"/>
            <w:vAlign w:val="center"/>
          </w:tcPr>
          <w:p w:rsidR="002C2E9A" w:rsidRPr="002C2E9A" w:rsidRDefault="002C2E9A" w:rsidP="002C2E9A">
            <w:pPr>
              <w:suppressAutoHyphens/>
              <w:spacing w:before="0" w:after="0"/>
              <w:jc w:val="center"/>
              <w:rPr>
                <w:lang w:val="en-US" w:eastAsia="ar-SA"/>
              </w:rPr>
            </w:pPr>
            <w:r w:rsidRPr="002C2E9A">
              <w:rPr>
                <w:lang w:val="en-US" w:eastAsia="ar-SA"/>
              </w:rPr>
              <w:t>2015</w:t>
            </w:r>
          </w:p>
        </w:tc>
        <w:tc>
          <w:tcPr>
            <w:tcW w:w="1406" w:type="pct"/>
            <w:vAlign w:val="center"/>
          </w:tcPr>
          <w:p w:rsidR="002C2E9A" w:rsidRPr="002C2E9A" w:rsidRDefault="002C2E9A" w:rsidP="002C2E9A">
            <w:pPr>
              <w:suppressAutoHyphens/>
              <w:spacing w:before="0" w:after="0"/>
              <w:jc w:val="center"/>
              <w:rPr>
                <w:rFonts w:ascii="Calibri" w:hAnsi="Calibri"/>
                <w:lang w:val="en-US" w:eastAsia="ar-SA"/>
              </w:rPr>
            </w:pPr>
            <w:r w:rsidRPr="002C2E9A">
              <w:rPr>
                <w:rFonts w:ascii="Calibri" w:hAnsi="Calibri"/>
                <w:lang w:val="en-US" w:eastAsia="ar-SA"/>
              </w:rPr>
              <w:t>102</w:t>
            </w:r>
          </w:p>
        </w:tc>
        <w:tc>
          <w:tcPr>
            <w:tcW w:w="806" w:type="pct"/>
            <w:vAlign w:val="center"/>
          </w:tcPr>
          <w:p w:rsidR="002C2E9A" w:rsidRPr="002C2E9A" w:rsidRDefault="002C2E9A" w:rsidP="002C2E9A">
            <w:pPr>
              <w:suppressAutoHyphens/>
              <w:spacing w:before="0" w:after="0"/>
              <w:jc w:val="center"/>
              <w:rPr>
                <w:rFonts w:ascii="Calibri" w:hAnsi="Calibri"/>
                <w:lang w:val="en-US" w:eastAsia="ar-SA"/>
              </w:rPr>
            </w:pPr>
            <w:r w:rsidRPr="002C2E9A">
              <w:rPr>
                <w:rFonts w:ascii="Calibri" w:hAnsi="Calibri"/>
                <w:lang w:val="en-US" w:eastAsia="ar-SA"/>
              </w:rPr>
              <w:t>7,2</w:t>
            </w:r>
          </w:p>
        </w:tc>
        <w:tc>
          <w:tcPr>
            <w:tcW w:w="1415" w:type="pct"/>
            <w:vAlign w:val="center"/>
          </w:tcPr>
          <w:p w:rsidR="002C2E9A" w:rsidRPr="002C2E9A" w:rsidRDefault="002C2E9A" w:rsidP="002C2E9A">
            <w:pPr>
              <w:suppressAutoHyphens/>
              <w:spacing w:before="0" w:after="0"/>
              <w:jc w:val="center"/>
              <w:rPr>
                <w:rFonts w:ascii="Calibri" w:hAnsi="Calibri"/>
                <w:lang w:val="en-US" w:eastAsia="ar-SA"/>
              </w:rPr>
            </w:pPr>
            <w:r w:rsidRPr="002C2E9A">
              <w:rPr>
                <w:rFonts w:ascii="Calibri" w:hAnsi="Calibri"/>
                <w:lang w:val="en-US" w:eastAsia="ar-SA"/>
              </w:rPr>
              <w:t>170</w:t>
            </w:r>
          </w:p>
        </w:tc>
        <w:tc>
          <w:tcPr>
            <w:tcW w:w="797" w:type="pct"/>
            <w:vAlign w:val="center"/>
          </w:tcPr>
          <w:p w:rsidR="002C2E9A" w:rsidRPr="002C2E9A" w:rsidRDefault="002C2E9A" w:rsidP="002C2E9A">
            <w:pPr>
              <w:suppressAutoHyphens/>
              <w:spacing w:before="0" w:after="0"/>
              <w:jc w:val="center"/>
              <w:rPr>
                <w:rFonts w:ascii="Calibri" w:hAnsi="Calibri"/>
                <w:lang w:val="en-US" w:eastAsia="ar-SA"/>
              </w:rPr>
            </w:pPr>
            <w:r w:rsidRPr="002C2E9A">
              <w:rPr>
                <w:rFonts w:ascii="Calibri" w:hAnsi="Calibri"/>
                <w:lang w:val="en-US" w:eastAsia="ar-SA"/>
              </w:rPr>
              <w:t>12,1</w:t>
            </w:r>
          </w:p>
        </w:tc>
      </w:tr>
      <w:tr w:rsidR="002C2E9A" w:rsidRPr="002C2E9A" w:rsidTr="00F54A92">
        <w:tc>
          <w:tcPr>
            <w:tcW w:w="576" w:type="pct"/>
            <w:vAlign w:val="center"/>
          </w:tcPr>
          <w:p w:rsidR="002C2E9A" w:rsidRPr="002C2E9A" w:rsidRDefault="002C2E9A" w:rsidP="002C2E9A">
            <w:pPr>
              <w:suppressAutoHyphens/>
              <w:spacing w:before="0" w:after="0"/>
              <w:jc w:val="center"/>
              <w:rPr>
                <w:lang w:val="en-US" w:eastAsia="ar-SA"/>
              </w:rPr>
            </w:pPr>
            <w:r w:rsidRPr="002C2E9A">
              <w:rPr>
                <w:lang w:val="en-US" w:eastAsia="ar-SA"/>
              </w:rPr>
              <w:t>2020</w:t>
            </w:r>
          </w:p>
        </w:tc>
        <w:tc>
          <w:tcPr>
            <w:tcW w:w="1406" w:type="pct"/>
            <w:vAlign w:val="center"/>
          </w:tcPr>
          <w:p w:rsidR="002C2E9A" w:rsidRPr="002C2E9A" w:rsidRDefault="002C2E9A" w:rsidP="002C2E9A">
            <w:pPr>
              <w:suppressAutoHyphens/>
              <w:spacing w:before="0" w:after="0"/>
              <w:jc w:val="center"/>
              <w:rPr>
                <w:rFonts w:ascii="Calibri" w:hAnsi="Calibri"/>
                <w:lang w:val="en-US" w:eastAsia="ar-SA"/>
              </w:rPr>
            </w:pPr>
            <w:r w:rsidRPr="002C2E9A">
              <w:rPr>
                <w:rFonts w:ascii="Calibri" w:hAnsi="Calibri"/>
                <w:lang w:val="en-US" w:eastAsia="ar-SA"/>
              </w:rPr>
              <w:t>117</w:t>
            </w:r>
          </w:p>
        </w:tc>
        <w:tc>
          <w:tcPr>
            <w:tcW w:w="806" w:type="pct"/>
            <w:vAlign w:val="center"/>
          </w:tcPr>
          <w:p w:rsidR="002C2E9A" w:rsidRPr="002C2E9A" w:rsidRDefault="002C2E9A" w:rsidP="002C2E9A">
            <w:pPr>
              <w:suppressAutoHyphens/>
              <w:spacing w:before="0" w:after="0"/>
              <w:jc w:val="center"/>
              <w:rPr>
                <w:rFonts w:ascii="Calibri" w:hAnsi="Calibri"/>
                <w:lang w:val="en-US" w:eastAsia="ar-SA"/>
              </w:rPr>
            </w:pPr>
            <w:r w:rsidRPr="002C2E9A">
              <w:rPr>
                <w:rFonts w:ascii="Calibri" w:hAnsi="Calibri"/>
                <w:lang w:val="en-US" w:eastAsia="ar-SA"/>
              </w:rPr>
              <w:t>8,1</w:t>
            </w:r>
          </w:p>
        </w:tc>
        <w:tc>
          <w:tcPr>
            <w:tcW w:w="1415" w:type="pct"/>
            <w:vAlign w:val="center"/>
          </w:tcPr>
          <w:p w:rsidR="002C2E9A" w:rsidRPr="002C2E9A" w:rsidRDefault="002C2E9A" w:rsidP="002C2E9A">
            <w:pPr>
              <w:suppressAutoHyphens/>
              <w:spacing w:before="0" w:after="0"/>
              <w:jc w:val="center"/>
              <w:rPr>
                <w:rFonts w:ascii="Calibri" w:hAnsi="Calibri"/>
                <w:lang w:val="en-US" w:eastAsia="ar-SA"/>
              </w:rPr>
            </w:pPr>
            <w:r w:rsidRPr="002C2E9A">
              <w:rPr>
                <w:rFonts w:ascii="Calibri" w:hAnsi="Calibri"/>
                <w:lang w:val="en-US" w:eastAsia="ar-SA"/>
              </w:rPr>
              <w:t>176</w:t>
            </w:r>
          </w:p>
        </w:tc>
        <w:tc>
          <w:tcPr>
            <w:tcW w:w="797" w:type="pct"/>
            <w:vAlign w:val="center"/>
          </w:tcPr>
          <w:p w:rsidR="002C2E9A" w:rsidRPr="002C2E9A" w:rsidRDefault="002C2E9A" w:rsidP="002C2E9A">
            <w:pPr>
              <w:suppressAutoHyphens/>
              <w:spacing w:before="0" w:after="0"/>
              <w:jc w:val="center"/>
              <w:rPr>
                <w:rFonts w:ascii="Calibri" w:hAnsi="Calibri"/>
                <w:lang w:val="en-US" w:eastAsia="ar-SA"/>
              </w:rPr>
            </w:pPr>
            <w:r w:rsidRPr="002C2E9A">
              <w:rPr>
                <w:rFonts w:ascii="Calibri" w:hAnsi="Calibri"/>
                <w:lang w:val="en-US" w:eastAsia="ar-SA"/>
              </w:rPr>
              <w:t>12,1</w:t>
            </w:r>
          </w:p>
        </w:tc>
      </w:tr>
      <w:tr w:rsidR="002C2E9A" w:rsidRPr="002C2E9A" w:rsidTr="00F54A92">
        <w:tc>
          <w:tcPr>
            <w:tcW w:w="576" w:type="pct"/>
            <w:vAlign w:val="center"/>
          </w:tcPr>
          <w:p w:rsidR="002C2E9A" w:rsidRPr="002C2E9A" w:rsidRDefault="002C2E9A" w:rsidP="002C2E9A">
            <w:pPr>
              <w:suppressAutoHyphens/>
              <w:spacing w:before="0" w:after="0"/>
              <w:jc w:val="center"/>
              <w:rPr>
                <w:lang w:val="en-US" w:eastAsia="ar-SA"/>
              </w:rPr>
            </w:pPr>
            <w:r w:rsidRPr="002C2E9A">
              <w:rPr>
                <w:lang w:val="en-US" w:eastAsia="ar-SA"/>
              </w:rPr>
              <w:t>2030</w:t>
            </w:r>
          </w:p>
        </w:tc>
        <w:tc>
          <w:tcPr>
            <w:tcW w:w="1406" w:type="pct"/>
            <w:vAlign w:val="center"/>
          </w:tcPr>
          <w:p w:rsidR="002C2E9A" w:rsidRPr="002C2E9A" w:rsidRDefault="002C2E9A" w:rsidP="002C2E9A">
            <w:pPr>
              <w:suppressAutoHyphens/>
              <w:spacing w:before="0" w:after="0"/>
              <w:jc w:val="center"/>
              <w:rPr>
                <w:rFonts w:ascii="Calibri" w:hAnsi="Calibri"/>
                <w:lang w:val="en-US" w:eastAsia="ar-SA"/>
              </w:rPr>
            </w:pPr>
            <w:r w:rsidRPr="002C2E9A">
              <w:rPr>
                <w:rFonts w:ascii="Calibri" w:hAnsi="Calibri"/>
                <w:lang w:val="en-US" w:eastAsia="ar-SA"/>
              </w:rPr>
              <w:t>127</w:t>
            </w:r>
          </w:p>
        </w:tc>
        <w:tc>
          <w:tcPr>
            <w:tcW w:w="806" w:type="pct"/>
            <w:vAlign w:val="center"/>
          </w:tcPr>
          <w:p w:rsidR="002C2E9A" w:rsidRPr="002C2E9A" w:rsidRDefault="002C2E9A" w:rsidP="002C2E9A">
            <w:pPr>
              <w:suppressAutoHyphens/>
              <w:spacing w:before="0" w:after="0"/>
              <w:jc w:val="center"/>
              <w:rPr>
                <w:rFonts w:ascii="Calibri" w:hAnsi="Calibri"/>
                <w:lang w:val="en-US" w:eastAsia="ar-SA"/>
              </w:rPr>
            </w:pPr>
            <w:r w:rsidRPr="002C2E9A">
              <w:rPr>
                <w:rFonts w:ascii="Calibri" w:hAnsi="Calibri"/>
                <w:lang w:val="en-US" w:eastAsia="ar-SA"/>
              </w:rPr>
              <w:t>7,9</w:t>
            </w:r>
          </w:p>
        </w:tc>
        <w:tc>
          <w:tcPr>
            <w:tcW w:w="1415" w:type="pct"/>
            <w:vAlign w:val="center"/>
          </w:tcPr>
          <w:p w:rsidR="002C2E9A" w:rsidRPr="002C2E9A" w:rsidRDefault="002C2E9A" w:rsidP="002C2E9A">
            <w:pPr>
              <w:suppressAutoHyphens/>
              <w:spacing w:before="0" w:after="0"/>
              <w:jc w:val="center"/>
              <w:rPr>
                <w:rFonts w:ascii="Calibri" w:hAnsi="Calibri"/>
                <w:lang w:val="en-US" w:eastAsia="ar-SA"/>
              </w:rPr>
            </w:pPr>
            <w:r w:rsidRPr="002C2E9A">
              <w:rPr>
                <w:rFonts w:ascii="Calibri" w:hAnsi="Calibri"/>
                <w:lang w:val="en-US" w:eastAsia="ar-SA"/>
              </w:rPr>
              <w:t>225</w:t>
            </w:r>
          </w:p>
        </w:tc>
        <w:tc>
          <w:tcPr>
            <w:tcW w:w="797" w:type="pct"/>
            <w:vAlign w:val="center"/>
          </w:tcPr>
          <w:p w:rsidR="002C2E9A" w:rsidRPr="002C2E9A" w:rsidRDefault="002C2E9A" w:rsidP="002C2E9A">
            <w:pPr>
              <w:suppressAutoHyphens/>
              <w:spacing w:before="0" w:after="0"/>
              <w:jc w:val="center"/>
              <w:rPr>
                <w:rFonts w:ascii="Calibri" w:hAnsi="Calibri"/>
                <w:lang w:val="en-US" w:eastAsia="ar-SA"/>
              </w:rPr>
            </w:pPr>
            <w:r w:rsidRPr="002C2E9A">
              <w:rPr>
                <w:rFonts w:ascii="Calibri" w:hAnsi="Calibri"/>
                <w:lang w:val="en-US" w:eastAsia="ar-SA"/>
              </w:rPr>
              <w:t>14,1</w:t>
            </w:r>
          </w:p>
        </w:tc>
      </w:tr>
    </w:tbl>
    <w:p w:rsidR="002C2E9A" w:rsidRPr="002C2E9A" w:rsidRDefault="002C2E9A" w:rsidP="002C2E9A">
      <w:pPr>
        <w:widowControl w:val="0"/>
        <w:suppressAutoHyphens/>
        <w:spacing w:before="0" w:after="0" w:line="300" w:lineRule="auto"/>
        <w:ind w:firstLine="851"/>
        <w:rPr>
          <w:i/>
          <w:sz w:val="28"/>
          <w:szCs w:val="28"/>
        </w:rPr>
      </w:pPr>
    </w:p>
    <w:p w:rsidR="002C2E9A" w:rsidRPr="002C2E9A" w:rsidRDefault="002C2E9A" w:rsidP="002C2E9A">
      <w:pPr>
        <w:tabs>
          <w:tab w:val="num" w:pos="1211"/>
        </w:tabs>
        <w:spacing w:before="0" w:after="0"/>
        <w:ind w:firstLine="709"/>
        <w:rPr>
          <w:rFonts w:eastAsia="Arial Unicode MS"/>
          <w:szCs w:val="28"/>
          <w:lang w:eastAsia="en-US"/>
        </w:rPr>
      </w:pPr>
      <w:r w:rsidRPr="002C2E9A">
        <w:rPr>
          <w:rFonts w:eastAsia="Arial Unicode MS"/>
          <w:szCs w:val="28"/>
          <w:lang w:eastAsia="en-US"/>
        </w:rPr>
        <w:t>Генеральным планом предлагается полное обеспечение детей детскими дошкольными учреждениями, в связи, с чем предусмотрена возможность проведения следующих мероприятий:</w:t>
      </w:r>
    </w:p>
    <w:p w:rsidR="002C2E9A" w:rsidRPr="002C2E9A" w:rsidRDefault="002C2E9A" w:rsidP="002C2E9A">
      <w:pPr>
        <w:numPr>
          <w:ilvl w:val="0"/>
          <w:numId w:val="52"/>
        </w:numPr>
        <w:tabs>
          <w:tab w:val="left" w:pos="993"/>
        </w:tabs>
        <w:suppressAutoHyphens/>
        <w:spacing w:before="0" w:after="0"/>
        <w:ind w:left="0" w:firstLine="709"/>
        <w:contextualSpacing/>
        <w:jc w:val="left"/>
        <w:rPr>
          <w:rFonts w:eastAsia="Arial Unicode MS"/>
          <w:szCs w:val="28"/>
          <w:lang w:eastAsia="en-US"/>
        </w:rPr>
      </w:pPr>
      <w:r w:rsidRPr="002C2E9A">
        <w:rPr>
          <w:rFonts w:eastAsia="Arial Unicode MS"/>
          <w:szCs w:val="28"/>
          <w:lang w:eastAsia="en-US"/>
        </w:rPr>
        <w:t>строительство в с. Рудь детского сада на 40 мест;</w:t>
      </w:r>
    </w:p>
    <w:p w:rsidR="002C2E9A" w:rsidRPr="002C2E9A" w:rsidRDefault="002C2E9A" w:rsidP="002C2E9A">
      <w:pPr>
        <w:numPr>
          <w:ilvl w:val="0"/>
          <w:numId w:val="52"/>
        </w:numPr>
        <w:tabs>
          <w:tab w:val="left" w:pos="993"/>
        </w:tabs>
        <w:suppressAutoHyphens/>
        <w:spacing w:before="0" w:after="0"/>
        <w:ind w:left="0" w:firstLine="709"/>
        <w:contextualSpacing/>
        <w:jc w:val="left"/>
        <w:rPr>
          <w:rFonts w:eastAsia="Arial Unicode MS"/>
          <w:szCs w:val="28"/>
          <w:lang w:eastAsia="en-US"/>
        </w:rPr>
      </w:pPr>
      <w:r w:rsidRPr="002C2E9A">
        <w:rPr>
          <w:rFonts w:eastAsia="Arial Unicode MS"/>
          <w:szCs w:val="28"/>
          <w:lang w:eastAsia="en-US"/>
        </w:rPr>
        <w:t xml:space="preserve">строительство в с. Изобильное детского сада на 40 мест; </w:t>
      </w:r>
    </w:p>
    <w:p w:rsidR="002C2E9A" w:rsidRPr="002C2E9A" w:rsidRDefault="002C2E9A" w:rsidP="002C2E9A">
      <w:pPr>
        <w:numPr>
          <w:ilvl w:val="0"/>
          <w:numId w:val="52"/>
        </w:numPr>
        <w:tabs>
          <w:tab w:val="left" w:pos="993"/>
        </w:tabs>
        <w:suppressAutoHyphens/>
        <w:spacing w:before="0" w:after="0"/>
        <w:ind w:left="0" w:firstLine="709"/>
        <w:contextualSpacing/>
        <w:jc w:val="left"/>
        <w:rPr>
          <w:rFonts w:eastAsia="Arial Unicode MS"/>
          <w:szCs w:val="28"/>
          <w:lang w:eastAsia="en-US"/>
        </w:rPr>
      </w:pPr>
      <w:r w:rsidRPr="002C2E9A">
        <w:rPr>
          <w:rFonts w:eastAsia="Arial Unicode MS"/>
          <w:szCs w:val="28"/>
          <w:lang w:eastAsia="en-US"/>
        </w:rPr>
        <w:t>строительство в х. Хорин детского сада с начальной школой на 35 мест: 20 воспитанников и 15 учащихся (с обслуживанием с. Новосинюхинское);</w:t>
      </w:r>
    </w:p>
    <w:p w:rsidR="002C2E9A" w:rsidRPr="002C2E9A" w:rsidRDefault="002C2E9A" w:rsidP="002C2E9A">
      <w:pPr>
        <w:tabs>
          <w:tab w:val="left" w:pos="993"/>
        </w:tabs>
        <w:spacing w:before="0" w:after="0"/>
        <w:ind w:firstLine="709"/>
        <w:contextualSpacing/>
        <w:rPr>
          <w:rFonts w:eastAsia="Arial Unicode MS"/>
          <w:szCs w:val="28"/>
          <w:lang w:eastAsia="en-US"/>
        </w:rPr>
      </w:pPr>
      <w:r w:rsidRPr="002C2E9A">
        <w:rPr>
          <w:rFonts w:eastAsia="Arial Unicode MS"/>
          <w:szCs w:val="28"/>
          <w:lang w:eastAsia="en-US"/>
        </w:rPr>
        <w:t>Потребности в строительстве или реконструкции школ не имеется.</w:t>
      </w:r>
    </w:p>
    <w:p w:rsidR="002C2E9A" w:rsidRPr="002C2E9A" w:rsidRDefault="002C2E9A" w:rsidP="002C2E9A">
      <w:pPr>
        <w:spacing w:before="0" w:after="0"/>
        <w:ind w:firstLine="709"/>
        <w:rPr>
          <w:szCs w:val="28"/>
          <w:lang w:eastAsia="en-US"/>
        </w:rPr>
      </w:pPr>
      <w:r w:rsidRPr="002C2E9A">
        <w:rPr>
          <w:szCs w:val="28"/>
          <w:u w:val="single"/>
          <w:lang w:eastAsia="en-US"/>
        </w:rPr>
        <w:t>Здравоохранение.</w:t>
      </w:r>
      <w:r w:rsidRPr="002C2E9A">
        <w:rPr>
          <w:b/>
          <w:i/>
          <w:szCs w:val="28"/>
          <w:lang w:eastAsia="en-US"/>
        </w:rPr>
        <w:t xml:space="preserve"> </w:t>
      </w:r>
      <w:r w:rsidRPr="002C2E9A">
        <w:rPr>
          <w:szCs w:val="28"/>
          <w:lang w:eastAsia="en-US"/>
        </w:rPr>
        <w:t>На территории</w:t>
      </w:r>
      <w:r w:rsidRPr="002C2E9A">
        <w:rPr>
          <w:i/>
          <w:szCs w:val="28"/>
          <w:lang w:eastAsia="en-US"/>
        </w:rPr>
        <w:t xml:space="preserve"> </w:t>
      </w:r>
      <w:r w:rsidRPr="002C2E9A">
        <w:rPr>
          <w:szCs w:val="28"/>
          <w:lang w:eastAsia="en-US"/>
        </w:rPr>
        <w:t>Рудьевского сельского поселения оказывают медицинскую помощь амбулатория в с. Рудь на 40 посещений в смену и фельдшерско-акушерский пункт в с. Изобильное. Мощность амбулаторно-поликлинических учреждений составляет 28,6 посещений в смену на 1000 чел. населения, что выше социального норматива (18,15).</w:t>
      </w:r>
    </w:p>
    <w:p w:rsidR="002C2E9A" w:rsidRPr="002C2E9A" w:rsidRDefault="002C2E9A" w:rsidP="002C2E9A">
      <w:pPr>
        <w:spacing w:before="0" w:after="0"/>
        <w:ind w:firstLine="709"/>
        <w:rPr>
          <w:szCs w:val="28"/>
          <w:lang w:eastAsia="ar-SA"/>
        </w:rPr>
      </w:pPr>
      <w:r w:rsidRPr="002C2E9A">
        <w:rPr>
          <w:szCs w:val="28"/>
          <w:lang w:eastAsia="ar-SA"/>
        </w:rPr>
        <w:t>Исходя из нормативных показателей, принятых в системе здравоохранения в настоящее время и прогнозной численности населения на расчетный период генеральным планом определена нормативная потребность в койко-местах и амбулаторно-поликлинических учреждениях. В основу расчетов положены социальные нормативы системы здравоохранения, принятые в Российской Федерации: количество койко-мест на 1000 жителей – 13,47, из них больничных – 10,2; мощность амбулаторно-поликлинических учреждений (посещений на 1000 жителей/смена) – 18,15.</w:t>
      </w:r>
    </w:p>
    <w:p w:rsidR="002C2E9A" w:rsidRPr="002C2E9A" w:rsidRDefault="002C2E9A" w:rsidP="002C2E9A">
      <w:pPr>
        <w:spacing w:before="0" w:after="0"/>
        <w:ind w:firstLine="709"/>
        <w:rPr>
          <w:szCs w:val="28"/>
          <w:lang w:eastAsia="en-US"/>
        </w:rPr>
      </w:pPr>
      <w:r w:rsidRPr="002C2E9A">
        <w:rPr>
          <w:szCs w:val="28"/>
          <w:lang w:eastAsia="en-US"/>
        </w:rPr>
        <w:t xml:space="preserve">На расчетный срок существующих объектов амбулаторно-поликлинической сети достаточно для обеспечения потребностей населения в медицинских услугах. Стационарное обслуживание населения предполагается в больничных учреждениях ст-цы Попутной и ст-цы Отрадной. Помимо этого необходимо строительство ФАП в х. Хорин. </w:t>
      </w:r>
    </w:p>
    <w:p w:rsidR="002C2E9A" w:rsidRPr="002C2E9A" w:rsidRDefault="002C2E9A" w:rsidP="002C2E9A">
      <w:pPr>
        <w:spacing w:before="0" w:after="0"/>
        <w:ind w:firstLine="709"/>
        <w:rPr>
          <w:szCs w:val="28"/>
          <w:lang w:eastAsia="en-US"/>
        </w:rPr>
      </w:pPr>
      <w:r w:rsidRPr="002C2E9A">
        <w:rPr>
          <w:szCs w:val="28"/>
          <w:lang w:eastAsia="en-US"/>
        </w:rPr>
        <w:t>Также на расчетный срок необходимо предусмотреть дополнительное размещение аптек совокупной торговой площадью не менее 16 м</w:t>
      </w:r>
      <w:r w:rsidRPr="002C2E9A">
        <w:rPr>
          <w:szCs w:val="28"/>
          <w:vertAlign w:val="superscript"/>
          <w:lang w:eastAsia="en-US"/>
        </w:rPr>
        <w:t>2</w:t>
      </w:r>
      <w:r w:rsidRPr="002C2E9A">
        <w:rPr>
          <w:szCs w:val="28"/>
          <w:lang w:eastAsia="en-US"/>
        </w:rPr>
        <w:t>. Их размещение возможно как в отдельных зданиях, так и в качестве встроено-пристроенных помещений. Также допускается их размещение в амбулатории либо фельдшерско-акушерском пункте.</w:t>
      </w:r>
    </w:p>
    <w:p w:rsidR="002C2E9A" w:rsidRPr="002C2E9A" w:rsidRDefault="002C2E9A" w:rsidP="002C2E9A">
      <w:pPr>
        <w:spacing w:before="0" w:after="0"/>
        <w:ind w:firstLine="709"/>
        <w:rPr>
          <w:szCs w:val="28"/>
          <w:lang w:eastAsia="ar-SA"/>
        </w:rPr>
      </w:pPr>
      <w:r w:rsidRPr="002C2E9A">
        <w:rPr>
          <w:szCs w:val="28"/>
          <w:u w:val="single"/>
          <w:lang w:eastAsia="ar-SA"/>
        </w:rPr>
        <w:t>Социальное обслуживание.</w:t>
      </w:r>
      <w:r w:rsidRPr="002C2E9A">
        <w:rPr>
          <w:b/>
          <w:szCs w:val="28"/>
          <w:lang w:eastAsia="ar-SA"/>
        </w:rPr>
        <w:t xml:space="preserve"> </w:t>
      </w:r>
      <w:r w:rsidRPr="002C2E9A">
        <w:rPr>
          <w:szCs w:val="28"/>
          <w:lang w:eastAsia="ar-SA"/>
        </w:rPr>
        <w:t>Решение вопросов по организации предоставления социальных услуг является прерогативой муниципального образования Отрадненский район. В настоящее время на территории поселения отсутствуют объекты социального обслуживания.</w:t>
      </w:r>
    </w:p>
    <w:p w:rsidR="002C2E9A" w:rsidRPr="002C2E9A" w:rsidRDefault="002C2E9A" w:rsidP="002C2E9A">
      <w:pPr>
        <w:tabs>
          <w:tab w:val="left" w:pos="993"/>
        </w:tabs>
        <w:suppressAutoHyphens/>
        <w:spacing w:before="0" w:after="0"/>
        <w:ind w:firstLine="709"/>
        <w:rPr>
          <w:szCs w:val="28"/>
          <w:lang w:eastAsia="en-US"/>
        </w:rPr>
      </w:pPr>
      <w:r w:rsidRPr="002C2E9A">
        <w:rPr>
          <w:szCs w:val="28"/>
          <w:lang w:eastAsia="en-US"/>
        </w:rPr>
        <w:t>Однако, при строительстве районных и краевых объектов социального обслуживания на территории Отрадненского района, необходимо предусмотреть обеспечение жителей Рудьевского сельского поселения местами в этих учреждениях, потребность которых, согласно Нормативам градостроительного проектирования Краснодарского края, на расчетный срок составляет:</w:t>
      </w:r>
    </w:p>
    <w:p w:rsidR="002C2E9A" w:rsidRPr="002C2E9A" w:rsidRDefault="002C2E9A" w:rsidP="002C2E9A">
      <w:pPr>
        <w:numPr>
          <w:ilvl w:val="0"/>
          <w:numId w:val="4"/>
        </w:numPr>
        <w:tabs>
          <w:tab w:val="left" w:pos="993"/>
        </w:tabs>
        <w:suppressAutoHyphens/>
        <w:spacing w:before="0" w:after="0"/>
        <w:ind w:left="0" w:firstLine="709"/>
        <w:contextualSpacing/>
        <w:jc w:val="left"/>
        <w:rPr>
          <w:szCs w:val="28"/>
          <w:lang w:eastAsia="en-US"/>
        </w:rPr>
      </w:pPr>
      <w:r w:rsidRPr="002C2E9A">
        <w:rPr>
          <w:szCs w:val="28"/>
          <w:lang w:eastAsia="en-US"/>
        </w:rPr>
        <w:t>1 место в детских домах интернатах;</w:t>
      </w:r>
    </w:p>
    <w:p w:rsidR="002C2E9A" w:rsidRPr="002C2E9A" w:rsidRDefault="002C2E9A" w:rsidP="002C2E9A">
      <w:pPr>
        <w:numPr>
          <w:ilvl w:val="0"/>
          <w:numId w:val="4"/>
        </w:numPr>
        <w:tabs>
          <w:tab w:val="left" w:pos="993"/>
        </w:tabs>
        <w:suppressAutoHyphens/>
        <w:spacing w:before="0" w:after="0"/>
        <w:ind w:left="0" w:firstLine="709"/>
        <w:contextualSpacing/>
        <w:jc w:val="left"/>
        <w:rPr>
          <w:szCs w:val="28"/>
          <w:lang w:eastAsia="en-US"/>
        </w:rPr>
      </w:pPr>
      <w:r w:rsidRPr="002C2E9A">
        <w:rPr>
          <w:szCs w:val="28"/>
          <w:lang w:eastAsia="en-US"/>
        </w:rPr>
        <w:t>9 мест в домах-интернатах для престарелых с 60 лет;</w:t>
      </w:r>
    </w:p>
    <w:p w:rsidR="002C2E9A" w:rsidRPr="002C2E9A" w:rsidRDefault="002C2E9A" w:rsidP="002C2E9A">
      <w:pPr>
        <w:numPr>
          <w:ilvl w:val="0"/>
          <w:numId w:val="4"/>
        </w:numPr>
        <w:tabs>
          <w:tab w:val="left" w:pos="993"/>
        </w:tabs>
        <w:suppressAutoHyphens/>
        <w:spacing w:before="0" w:after="0"/>
        <w:ind w:left="0" w:firstLine="709"/>
        <w:contextualSpacing/>
        <w:jc w:val="left"/>
        <w:rPr>
          <w:szCs w:val="28"/>
          <w:lang w:eastAsia="en-US"/>
        </w:rPr>
      </w:pPr>
      <w:r w:rsidRPr="002C2E9A">
        <w:rPr>
          <w:szCs w:val="28"/>
          <w:lang w:eastAsia="en-US"/>
        </w:rPr>
        <w:t>1 мест в домах-интернатах для взрослых инвалидов с физическими нарушениями.</w:t>
      </w:r>
    </w:p>
    <w:p w:rsidR="002C2E9A" w:rsidRPr="002C2E9A" w:rsidRDefault="002C2E9A" w:rsidP="002C2E9A">
      <w:pPr>
        <w:suppressAutoHyphens/>
        <w:spacing w:before="0" w:after="0"/>
        <w:ind w:firstLine="709"/>
        <w:rPr>
          <w:szCs w:val="28"/>
          <w:lang w:eastAsia="en-US"/>
        </w:rPr>
      </w:pPr>
      <w:r w:rsidRPr="002C2E9A">
        <w:rPr>
          <w:szCs w:val="28"/>
          <w:lang w:eastAsia="en-US"/>
        </w:rPr>
        <w:t>Место размещения и вместимость данных учреждений с учетом потребности других поселений определяется администрацией Отрадненского района.</w:t>
      </w:r>
    </w:p>
    <w:p w:rsidR="002C2E9A" w:rsidRPr="002C2E9A" w:rsidRDefault="002C2E9A" w:rsidP="002C2E9A">
      <w:pPr>
        <w:suppressAutoHyphens/>
        <w:spacing w:before="0" w:after="0"/>
        <w:ind w:firstLine="709"/>
        <w:rPr>
          <w:szCs w:val="28"/>
          <w:lang w:eastAsia="en-US"/>
        </w:rPr>
      </w:pPr>
      <w:r w:rsidRPr="002C2E9A">
        <w:rPr>
          <w:szCs w:val="28"/>
          <w:lang w:eastAsia="en-US"/>
        </w:rPr>
        <w:t>Помимо этого, на расчетный срок муниципальному образованию необходимо обеспечить:</w:t>
      </w:r>
    </w:p>
    <w:p w:rsidR="002C2E9A" w:rsidRPr="002C2E9A" w:rsidRDefault="002C2E9A" w:rsidP="002C2E9A">
      <w:pPr>
        <w:numPr>
          <w:ilvl w:val="0"/>
          <w:numId w:val="4"/>
        </w:numPr>
        <w:tabs>
          <w:tab w:val="left" w:pos="993"/>
        </w:tabs>
        <w:suppressAutoHyphens/>
        <w:spacing w:before="0" w:after="0"/>
        <w:ind w:left="0" w:firstLine="709"/>
        <w:contextualSpacing/>
        <w:jc w:val="left"/>
        <w:rPr>
          <w:szCs w:val="28"/>
          <w:lang w:eastAsia="en-US"/>
        </w:rPr>
      </w:pPr>
      <w:r w:rsidRPr="002C2E9A">
        <w:rPr>
          <w:szCs w:val="28"/>
          <w:lang w:eastAsia="en-US"/>
        </w:rPr>
        <w:t>20 человек специальными жилыми домами и группами квартир для ветеранов войны и труда, одиноких престарелых;</w:t>
      </w:r>
    </w:p>
    <w:p w:rsidR="002C2E9A" w:rsidRPr="002C2E9A" w:rsidRDefault="002C2E9A" w:rsidP="002C2E9A">
      <w:pPr>
        <w:numPr>
          <w:ilvl w:val="0"/>
          <w:numId w:val="4"/>
        </w:numPr>
        <w:tabs>
          <w:tab w:val="left" w:pos="993"/>
        </w:tabs>
        <w:suppressAutoHyphens/>
        <w:spacing w:before="0" w:after="0"/>
        <w:ind w:left="0" w:firstLine="709"/>
        <w:contextualSpacing/>
        <w:jc w:val="left"/>
        <w:rPr>
          <w:szCs w:val="28"/>
          <w:lang w:eastAsia="en-US"/>
        </w:rPr>
      </w:pPr>
      <w:r w:rsidRPr="002C2E9A">
        <w:rPr>
          <w:szCs w:val="28"/>
          <w:lang w:eastAsia="en-US"/>
        </w:rPr>
        <w:lastRenderedPageBreak/>
        <w:t>1 человека специальными жилыми домами и группами квартир для инвалидов на креслах колясках и их семей.</w:t>
      </w:r>
    </w:p>
    <w:p w:rsidR="002C2E9A" w:rsidRPr="002C2E9A" w:rsidRDefault="002C2E9A" w:rsidP="002C2E9A">
      <w:pPr>
        <w:suppressAutoHyphens/>
        <w:spacing w:before="0" w:after="0"/>
        <w:ind w:firstLine="709"/>
        <w:rPr>
          <w:szCs w:val="28"/>
          <w:lang w:eastAsia="en-US"/>
        </w:rPr>
      </w:pPr>
      <w:r w:rsidRPr="002C2E9A">
        <w:rPr>
          <w:szCs w:val="28"/>
          <w:u w:val="single"/>
          <w:lang w:eastAsia="en-US"/>
        </w:rPr>
        <w:t>Спортивные объекты.</w:t>
      </w:r>
      <w:r w:rsidRPr="002C2E9A">
        <w:rPr>
          <w:b/>
          <w:szCs w:val="28"/>
          <w:lang w:eastAsia="en-US"/>
        </w:rPr>
        <w:t xml:space="preserve"> </w:t>
      </w:r>
      <w:r w:rsidRPr="002C2E9A">
        <w:rPr>
          <w:color w:val="000000"/>
          <w:lang w:eastAsia="en-US"/>
        </w:rPr>
        <w:t>Спортивная база поселения представлена 4 спортивными сооружениями</w:t>
      </w:r>
      <w:r w:rsidRPr="002C2E9A">
        <w:rPr>
          <w:szCs w:val="28"/>
          <w:lang w:eastAsia="en-US"/>
        </w:rPr>
        <w:t>, из них: 2 плоскостных спортивных сооружения (футбольное поле, расположенное на территории МОУ СОШ №3 площадью 7500 кв. м. и многофункциональная комплексная спортивная площадка) и 2 спортивных зала. Перечисленные спортивные объекты нуждаются в</w:t>
      </w:r>
      <w:r w:rsidRPr="002C2E9A">
        <w:rPr>
          <w:szCs w:val="28"/>
          <w:lang w:val="en-US" w:eastAsia="en-US"/>
        </w:rPr>
        <w:t> </w:t>
      </w:r>
      <w:r w:rsidRPr="002C2E9A">
        <w:rPr>
          <w:szCs w:val="28"/>
          <w:lang w:eastAsia="en-US"/>
        </w:rPr>
        <w:t>модернизации, реконструкции, укреплении и оснащении. Их</w:t>
      </w:r>
      <w:r w:rsidRPr="002C2E9A">
        <w:rPr>
          <w:szCs w:val="28"/>
          <w:lang w:val="en-US" w:eastAsia="en-US"/>
        </w:rPr>
        <w:t> </w:t>
      </w:r>
      <w:r w:rsidRPr="002C2E9A">
        <w:rPr>
          <w:szCs w:val="28"/>
          <w:lang w:eastAsia="en-US"/>
        </w:rPr>
        <w:t>количественный состав не в состоянии обеспечить потребности населения муниципального образования.</w:t>
      </w:r>
    </w:p>
    <w:p w:rsidR="002C2E9A" w:rsidRPr="002C2E9A" w:rsidRDefault="002C2E9A" w:rsidP="002C2E9A">
      <w:pPr>
        <w:spacing w:before="0" w:after="0"/>
        <w:ind w:firstLine="709"/>
        <w:rPr>
          <w:szCs w:val="28"/>
          <w:lang w:eastAsia="en-US"/>
        </w:rPr>
      </w:pPr>
      <w:r w:rsidRPr="002C2E9A">
        <w:rPr>
          <w:szCs w:val="28"/>
          <w:lang w:eastAsia="en-US"/>
        </w:rPr>
        <w:t>В целях обеспечения минимальной потребности населения Рудьевского сельского поселения в объектах спортивной инфраструктуры на расчетный срок генеральным планом рекомендуется:</w:t>
      </w:r>
    </w:p>
    <w:p w:rsidR="002C2E9A" w:rsidRPr="002C2E9A" w:rsidRDefault="002C2E9A" w:rsidP="002C2E9A">
      <w:pPr>
        <w:numPr>
          <w:ilvl w:val="0"/>
          <w:numId w:val="5"/>
        </w:numPr>
        <w:tabs>
          <w:tab w:val="left" w:pos="993"/>
        </w:tabs>
        <w:suppressAutoHyphens/>
        <w:spacing w:before="0" w:after="0"/>
        <w:ind w:left="0" w:firstLine="709"/>
        <w:contextualSpacing/>
        <w:jc w:val="left"/>
        <w:rPr>
          <w:szCs w:val="28"/>
          <w:lang w:eastAsia="en-US"/>
        </w:rPr>
      </w:pPr>
      <w:r w:rsidRPr="002C2E9A">
        <w:rPr>
          <w:szCs w:val="28"/>
          <w:lang w:eastAsia="en-US"/>
        </w:rPr>
        <w:t>строительство помещений для физкультурно-оздоровительных занятий общей площадью не менее 130 м</w:t>
      </w:r>
      <w:r w:rsidRPr="002C2E9A">
        <w:rPr>
          <w:szCs w:val="28"/>
          <w:vertAlign w:val="superscript"/>
          <w:lang w:eastAsia="en-US"/>
        </w:rPr>
        <w:t xml:space="preserve">2 </w:t>
      </w:r>
      <w:r w:rsidRPr="002C2E9A">
        <w:rPr>
          <w:szCs w:val="28"/>
          <w:lang w:eastAsia="en-US"/>
        </w:rPr>
        <w:t>(с учетом существующих объектов);</w:t>
      </w:r>
    </w:p>
    <w:p w:rsidR="002C2E9A" w:rsidRPr="002C2E9A" w:rsidRDefault="002C2E9A" w:rsidP="002C2E9A">
      <w:pPr>
        <w:numPr>
          <w:ilvl w:val="0"/>
          <w:numId w:val="5"/>
        </w:numPr>
        <w:tabs>
          <w:tab w:val="left" w:pos="993"/>
        </w:tabs>
        <w:suppressAutoHyphens/>
        <w:spacing w:before="0" w:after="0"/>
        <w:ind w:left="0" w:firstLine="709"/>
        <w:contextualSpacing/>
        <w:jc w:val="left"/>
        <w:rPr>
          <w:szCs w:val="28"/>
          <w:lang w:eastAsia="en-US"/>
        </w:rPr>
      </w:pPr>
      <w:r w:rsidRPr="002C2E9A">
        <w:rPr>
          <w:szCs w:val="28"/>
          <w:lang w:eastAsia="en-US"/>
        </w:rPr>
        <w:t>строительство новых спортивных залов общего пользования общей площадью не менее 130 м</w:t>
      </w:r>
      <w:r w:rsidRPr="002C2E9A">
        <w:rPr>
          <w:szCs w:val="28"/>
          <w:vertAlign w:val="superscript"/>
          <w:lang w:eastAsia="en-US"/>
        </w:rPr>
        <w:t xml:space="preserve">2 </w:t>
      </w:r>
      <w:r w:rsidRPr="002C2E9A">
        <w:rPr>
          <w:szCs w:val="28"/>
          <w:lang w:eastAsia="en-US"/>
        </w:rPr>
        <w:t>(с учетом существующих объектов);</w:t>
      </w:r>
    </w:p>
    <w:p w:rsidR="002C2E9A" w:rsidRPr="002C2E9A" w:rsidRDefault="002C2E9A" w:rsidP="002C2E9A">
      <w:pPr>
        <w:numPr>
          <w:ilvl w:val="0"/>
          <w:numId w:val="5"/>
        </w:numPr>
        <w:tabs>
          <w:tab w:val="left" w:pos="993"/>
        </w:tabs>
        <w:suppressAutoHyphens/>
        <w:spacing w:before="0" w:after="0"/>
        <w:ind w:left="0" w:firstLine="709"/>
        <w:contextualSpacing/>
        <w:jc w:val="left"/>
        <w:rPr>
          <w:szCs w:val="28"/>
          <w:lang w:eastAsia="en-US"/>
        </w:rPr>
      </w:pPr>
      <w:r w:rsidRPr="002C2E9A">
        <w:rPr>
          <w:szCs w:val="28"/>
          <w:lang w:eastAsia="en-US"/>
        </w:rPr>
        <w:t>строительство спортивно-тренажерных залов повседневного обслуживания общей площадью зеркала воды не менее 130 м</w:t>
      </w:r>
      <w:r w:rsidRPr="002C2E9A">
        <w:rPr>
          <w:szCs w:val="28"/>
          <w:vertAlign w:val="superscript"/>
          <w:lang w:eastAsia="en-US"/>
        </w:rPr>
        <w:t>2</w:t>
      </w:r>
      <w:r w:rsidRPr="002C2E9A">
        <w:rPr>
          <w:szCs w:val="28"/>
          <w:lang w:eastAsia="en-US"/>
        </w:rPr>
        <w:t>(с учетом существующих объектов);</w:t>
      </w:r>
    </w:p>
    <w:p w:rsidR="002C2E9A" w:rsidRPr="002C2E9A" w:rsidRDefault="002C2E9A" w:rsidP="002C2E9A">
      <w:pPr>
        <w:numPr>
          <w:ilvl w:val="0"/>
          <w:numId w:val="5"/>
        </w:numPr>
        <w:tabs>
          <w:tab w:val="left" w:pos="993"/>
        </w:tabs>
        <w:suppressAutoHyphens/>
        <w:spacing w:before="0" w:after="0"/>
        <w:ind w:left="0" w:firstLine="709"/>
        <w:contextualSpacing/>
        <w:jc w:val="left"/>
        <w:rPr>
          <w:szCs w:val="28"/>
          <w:lang w:eastAsia="en-US"/>
        </w:rPr>
      </w:pPr>
      <w:r w:rsidRPr="002C2E9A">
        <w:rPr>
          <w:szCs w:val="28"/>
          <w:lang w:eastAsia="en-US"/>
        </w:rPr>
        <w:t>строительство бассейнов общей площадью не менее 40 м</w:t>
      </w:r>
      <w:r w:rsidRPr="002C2E9A">
        <w:rPr>
          <w:szCs w:val="28"/>
          <w:vertAlign w:val="superscript"/>
          <w:lang w:eastAsia="en-US"/>
        </w:rPr>
        <w:t>2</w:t>
      </w:r>
      <w:r w:rsidRPr="002C2E9A">
        <w:rPr>
          <w:szCs w:val="28"/>
          <w:lang w:eastAsia="en-US"/>
        </w:rPr>
        <w:t xml:space="preserve"> (с учетом существующих объектов);</w:t>
      </w:r>
    </w:p>
    <w:p w:rsidR="002C2E9A" w:rsidRPr="002C2E9A" w:rsidRDefault="002C2E9A" w:rsidP="002C2E9A">
      <w:pPr>
        <w:numPr>
          <w:ilvl w:val="0"/>
          <w:numId w:val="5"/>
        </w:numPr>
        <w:tabs>
          <w:tab w:val="left" w:pos="993"/>
        </w:tabs>
        <w:suppressAutoHyphens/>
        <w:spacing w:before="0" w:after="0"/>
        <w:ind w:left="0" w:firstLine="709"/>
        <w:contextualSpacing/>
        <w:jc w:val="left"/>
        <w:rPr>
          <w:szCs w:val="28"/>
          <w:lang w:eastAsia="en-US"/>
        </w:rPr>
      </w:pPr>
      <w:r w:rsidRPr="002C2E9A">
        <w:rPr>
          <w:szCs w:val="28"/>
          <w:lang w:eastAsia="en-US"/>
        </w:rPr>
        <w:t>строительство плоскостных спортивных сооружений общей площадью не менее 3,1 тыс. м</w:t>
      </w:r>
      <w:r w:rsidRPr="002C2E9A">
        <w:rPr>
          <w:szCs w:val="28"/>
          <w:vertAlign w:val="superscript"/>
          <w:lang w:eastAsia="en-US"/>
        </w:rPr>
        <w:t xml:space="preserve">2 </w:t>
      </w:r>
      <w:r w:rsidRPr="002C2E9A">
        <w:rPr>
          <w:szCs w:val="28"/>
          <w:lang w:eastAsia="en-US"/>
        </w:rPr>
        <w:t>(с учетом существующих объектов);</w:t>
      </w:r>
    </w:p>
    <w:p w:rsidR="002C2E9A" w:rsidRPr="002C2E9A" w:rsidRDefault="002C2E9A" w:rsidP="002C2E9A">
      <w:pPr>
        <w:numPr>
          <w:ilvl w:val="0"/>
          <w:numId w:val="5"/>
        </w:numPr>
        <w:tabs>
          <w:tab w:val="left" w:pos="993"/>
        </w:tabs>
        <w:suppressAutoHyphens/>
        <w:spacing w:before="0" w:after="0"/>
        <w:ind w:left="0" w:firstLine="709"/>
        <w:contextualSpacing/>
        <w:jc w:val="left"/>
        <w:rPr>
          <w:spacing w:val="-2"/>
          <w:szCs w:val="28"/>
          <w:lang w:eastAsia="en-US"/>
        </w:rPr>
      </w:pPr>
      <w:r w:rsidRPr="002C2E9A">
        <w:rPr>
          <w:spacing w:val="-2"/>
          <w:szCs w:val="28"/>
          <w:lang w:eastAsia="en-US"/>
        </w:rPr>
        <w:t xml:space="preserve">строительство спортивно-досуговых центров </w:t>
      </w:r>
      <w:r w:rsidRPr="002C2E9A">
        <w:rPr>
          <w:szCs w:val="28"/>
          <w:lang w:eastAsia="en-US"/>
        </w:rPr>
        <w:t>общей площадью не менее 500 м</w:t>
      </w:r>
      <w:r w:rsidRPr="002C2E9A">
        <w:rPr>
          <w:szCs w:val="28"/>
          <w:vertAlign w:val="superscript"/>
          <w:lang w:eastAsia="en-US"/>
        </w:rPr>
        <w:t xml:space="preserve">2 </w:t>
      </w:r>
      <w:r w:rsidRPr="002C2E9A">
        <w:rPr>
          <w:szCs w:val="28"/>
          <w:lang w:eastAsia="en-US"/>
        </w:rPr>
        <w:t>(с учетом существующих объектов)</w:t>
      </w:r>
      <w:r w:rsidRPr="002C2E9A">
        <w:rPr>
          <w:spacing w:val="-2"/>
          <w:szCs w:val="28"/>
          <w:lang w:eastAsia="en-US"/>
        </w:rPr>
        <w:t>.</w:t>
      </w:r>
    </w:p>
    <w:p w:rsidR="002C2E9A" w:rsidRPr="002C2E9A" w:rsidRDefault="002C2E9A" w:rsidP="002C2E9A">
      <w:pPr>
        <w:spacing w:before="0" w:after="0"/>
        <w:ind w:firstLine="709"/>
        <w:rPr>
          <w:szCs w:val="28"/>
          <w:lang w:eastAsia="en-US"/>
        </w:rPr>
      </w:pPr>
      <w:r w:rsidRPr="002C2E9A">
        <w:rPr>
          <w:szCs w:val="28"/>
          <w:lang w:eastAsia="en-US"/>
        </w:rPr>
        <w:t>Всего для обеспечения постоянного и временного населения учреждениями физкультуры и спорта на проектируемой территории необходимо предусмотреть 1,1 га территорий физкультурно-спортивных учреждений.</w:t>
      </w:r>
    </w:p>
    <w:p w:rsidR="002C2E9A" w:rsidRPr="002C2E9A" w:rsidRDefault="002C2E9A" w:rsidP="002C2E9A">
      <w:pPr>
        <w:widowControl w:val="0"/>
        <w:suppressAutoHyphens/>
        <w:spacing w:before="0" w:after="0"/>
        <w:ind w:firstLine="709"/>
        <w:rPr>
          <w:szCs w:val="28"/>
          <w:lang w:eastAsia="en-US"/>
        </w:rPr>
      </w:pPr>
      <w:r w:rsidRPr="002C2E9A">
        <w:rPr>
          <w:szCs w:val="28"/>
          <w:u w:val="single"/>
          <w:lang w:eastAsia="en-US"/>
        </w:rPr>
        <w:t>Учреждения культуры и искусства.</w:t>
      </w:r>
      <w:r w:rsidRPr="002C2E9A">
        <w:rPr>
          <w:b/>
          <w:szCs w:val="28"/>
          <w:lang w:eastAsia="en-US"/>
        </w:rPr>
        <w:t xml:space="preserve"> </w:t>
      </w:r>
      <w:r w:rsidRPr="002C2E9A">
        <w:rPr>
          <w:szCs w:val="28"/>
          <w:lang w:eastAsia="en-US"/>
        </w:rPr>
        <w:t>Общей целью развития учреждений культуры является обеспечение и создание условий для организации досуга и обеспечения жителей услугами организаций культуры на территории муниципального образования Рудьевского сельского поселения, организация библиотечного обслуживания населения, охрана и сохранение объектов культурного наследия (памятников истории и культуры) местного значения, расположенных в границах муниципального образования Рудьевского сельского поселения. Учреждения культуры проектируемой территории представлены 2 сельскими Домами Культуры и 2 сельскими библиотеками, книжный фонд которых составляет 15 тысяч экземпляров.</w:t>
      </w:r>
    </w:p>
    <w:p w:rsidR="002C2E9A" w:rsidRPr="002C2E9A" w:rsidRDefault="002C2E9A" w:rsidP="002C2E9A">
      <w:pPr>
        <w:widowControl w:val="0"/>
        <w:suppressAutoHyphens/>
        <w:spacing w:before="0" w:after="0"/>
        <w:ind w:firstLine="709"/>
        <w:rPr>
          <w:b/>
          <w:szCs w:val="28"/>
          <w:lang w:eastAsia="en-US"/>
        </w:rPr>
      </w:pPr>
      <w:r w:rsidRPr="002C2E9A">
        <w:rPr>
          <w:szCs w:val="28"/>
          <w:lang w:eastAsia="en-US"/>
        </w:rPr>
        <w:t xml:space="preserve">В настоящее время имеющиеся клубные учреждения в полной мере удовлетворяют потребности населения. </w:t>
      </w:r>
    </w:p>
    <w:p w:rsidR="002C2E9A" w:rsidRPr="002C2E9A" w:rsidRDefault="002C2E9A" w:rsidP="002C2E9A">
      <w:pPr>
        <w:suppressAutoHyphens/>
        <w:spacing w:before="0" w:after="0"/>
        <w:ind w:firstLine="709"/>
        <w:rPr>
          <w:b/>
          <w:szCs w:val="28"/>
          <w:lang w:eastAsia="en-US"/>
        </w:rPr>
      </w:pPr>
      <w:r w:rsidRPr="002C2E9A">
        <w:rPr>
          <w:szCs w:val="28"/>
          <w:u w:val="single"/>
          <w:lang w:eastAsia="en-US"/>
        </w:rPr>
        <w:t>Потребительская сфера</w:t>
      </w:r>
      <w:r w:rsidRPr="002C2E9A">
        <w:rPr>
          <w:i/>
          <w:szCs w:val="28"/>
          <w:u w:val="single"/>
          <w:lang w:eastAsia="en-US"/>
        </w:rPr>
        <w:t>.</w:t>
      </w:r>
      <w:r w:rsidRPr="002C2E9A">
        <w:rPr>
          <w:b/>
          <w:i/>
          <w:szCs w:val="28"/>
          <w:lang w:eastAsia="en-US"/>
        </w:rPr>
        <w:t xml:space="preserve"> </w:t>
      </w:r>
      <w:r w:rsidRPr="002C2E9A">
        <w:rPr>
          <w:szCs w:val="28"/>
          <w:lang w:eastAsia="en-US"/>
        </w:rPr>
        <w:t>В сферу потребительского рынка включаются предприятия торговли, общественного питания, бытового и коммунального обслуживания населения.</w:t>
      </w:r>
    </w:p>
    <w:p w:rsidR="002C2E9A" w:rsidRPr="002C2E9A" w:rsidRDefault="002C2E9A" w:rsidP="002C2E9A">
      <w:pPr>
        <w:suppressAutoHyphens/>
        <w:spacing w:before="0" w:after="0"/>
        <w:ind w:firstLine="709"/>
        <w:rPr>
          <w:szCs w:val="28"/>
          <w:lang w:eastAsia="en-US"/>
        </w:rPr>
      </w:pPr>
      <w:r w:rsidRPr="002C2E9A">
        <w:rPr>
          <w:szCs w:val="28"/>
          <w:lang w:eastAsia="en-US"/>
        </w:rPr>
        <w:t>Объекты потребительского рынка ориентированы на обслуживание постоянного и временного населения. Развитие данной сферы в генеральном плане базируется на следующих основных положениях:</w:t>
      </w:r>
    </w:p>
    <w:p w:rsidR="002C2E9A" w:rsidRPr="002C2E9A" w:rsidRDefault="002C2E9A" w:rsidP="002C2E9A">
      <w:pPr>
        <w:numPr>
          <w:ilvl w:val="0"/>
          <w:numId w:val="53"/>
        </w:numPr>
        <w:tabs>
          <w:tab w:val="left" w:pos="993"/>
        </w:tabs>
        <w:suppressAutoHyphens/>
        <w:spacing w:before="0" w:after="0"/>
        <w:ind w:left="0" w:firstLine="709"/>
        <w:contextualSpacing/>
        <w:jc w:val="left"/>
        <w:rPr>
          <w:szCs w:val="28"/>
          <w:lang w:eastAsia="en-US"/>
        </w:rPr>
      </w:pPr>
      <w:r w:rsidRPr="002C2E9A">
        <w:rPr>
          <w:szCs w:val="28"/>
          <w:lang w:eastAsia="en-US"/>
        </w:rPr>
        <w:t>Формирование условий для организации и размещения сети предприятий потребительского рынка по схеме, обеспечивающей увеличение количества и мощности объектов.</w:t>
      </w:r>
    </w:p>
    <w:p w:rsidR="002C2E9A" w:rsidRPr="002C2E9A" w:rsidRDefault="002C2E9A" w:rsidP="002C2E9A">
      <w:pPr>
        <w:numPr>
          <w:ilvl w:val="0"/>
          <w:numId w:val="53"/>
        </w:numPr>
        <w:tabs>
          <w:tab w:val="left" w:pos="993"/>
        </w:tabs>
        <w:suppressAutoHyphens/>
        <w:spacing w:before="0" w:after="0"/>
        <w:ind w:left="0" w:firstLine="709"/>
        <w:contextualSpacing/>
        <w:jc w:val="left"/>
        <w:rPr>
          <w:szCs w:val="28"/>
          <w:lang w:eastAsia="en-US"/>
        </w:rPr>
      </w:pPr>
      <w:r w:rsidRPr="002C2E9A">
        <w:rPr>
          <w:szCs w:val="28"/>
          <w:lang w:eastAsia="en-US"/>
        </w:rPr>
        <w:t>Развитие сети предприятий потребительского рынка с доведением уровня обеспеченности постоянного населения согласно минимальным нормативам градостроительного проектирования.</w:t>
      </w:r>
    </w:p>
    <w:p w:rsidR="002C2E9A" w:rsidRPr="002C2E9A" w:rsidRDefault="002C2E9A" w:rsidP="002C2E9A">
      <w:pPr>
        <w:numPr>
          <w:ilvl w:val="0"/>
          <w:numId w:val="53"/>
        </w:numPr>
        <w:tabs>
          <w:tab w:val="left" w:pos="993"/>
        </w:tabs>
        <w:suppressAutoHyphens/>
        <w:spacing w:before="0" w:after="0"/>
        <w:ind w:left="0" w:firstLine="709"/>
        <w:contextualSpacing/>
        <w:jc w:val="left"/>
        <w:rPr>
          <w:szCs w:val="28"/>
          <w:lang w:eastAsia="en-US"/>
        </w:rPr>
      </w:pPr>
      <w:r w:rsidRPr="002C2E9A">
        <w:rPr>
          <w:szCs w:val="28"/>
          <w:lang w:eastAsia="en-US"/>
        </w:rPr>
        <w:t>Развитие на уровне кварталов магазинов мелкорозничной торговли с широким ассортиментом продовольственных и непродовольственных товаров, предприятий общественного питания и бытового обслуживания.</w:t>
      </w:r>
    </w:p>
    <w:p w:rsidR="002C2E9A" w:rsidRPr="002C2E9A" w:rsidRDefault="002C2E9A" w:rsidP="002C2E9A">
      <w:pPr>
        <w:numPr>
          <w:ilvl w:val="0"/>
          <w:numId w:val="53"/>
        </w:numPr>
        <w:tabs>
          <w:tab w:val="left" w:pos="993"/>
        </w:tabs>
        <w:suppressAutoHyphens/>
        <w:spacing w:before="0" w:after="0"/>
        <w:ind w:left="0" w:firstLine="709"/>
        <w:contextualSpacing/>
        <w:jc w:val="left"/>
        <w:rPr>
          <w:szCs w:val="28"/>
          <w:lang w:eastAsia="en-US"/>
        </w:rPr>
      </w:pPr>
      <w:r w:rsidRPr="002C2E9A">
        <w:rPr>
          <w:szCs w:val="28"/>
          <w:lang w:eastAsia="en-US"/>
        </w:rPr>
        <w:lastRenderedPageBreak/>
        <w:t>Формирование в жилых районах центральных торговых зон с высоким уровнем торгового обслуживания и услуг (специализированные непродовольственные магазины, рестораны, кафе, услуги по ремонту бытовой техники и др.).</w:t>
      </w:r>
    </w:p>
    <w:p w:rsidR="002C2E9A" w:rsidRPr="002C2E9A" w:rsidRDefault="002C2E9A" w:rsidP="002C2E9A">
      <w:pPr>
        <w:numPr>
          <w:ilvl w:val="0"/>
          <w:numId w:val="53"/>
        </w:numPr>
        <w:tabs>
          <w:tab w:val="left" w:pos="993"/>
        </w:tabs>
        <w:suppressAutoHyphens/>
        <w:spacing w:before="0" w:after="0"/>
        <w:ind w:left="0" w:firstLine="709"/>
        <w:contextualSpacing/>
        <w:jc w:val="left"/>
        <w:rPr>
          <w:szCs w:val="28"/>
          <w:lang w:eastAsia="en-US"/>
        </w:rPr>
      </w:pPr>
      <w:r w:rsidRPr="002C2E9A">
        <w:rPr>
          <w:szCs w:val="28"/>
          <w:lang w:eastAsia="en-US"/>
        </w:rPr>
        <w:t>Формирование зон торгового обслуживания вдоль автомагистралей и на территориях бывших производственных зон с созданием крупных многопрофильных имелкооптовых комплексов.</w:t>
      </w:r>
    </w:p>
    <w:p w:rsidR="002C2E9A" w:rsidRPr="002C2E9A" w:rsidRDefault="002C2E9A" w:rsidP="002C2E9A">
      <w:pPr>
        <w:suppressAutoHyphens/>
        <w:spacing w:before="0" w:after="0"/>
        <w:ind w:firstLine="709"/>
        <w:rPr>
          <w:szCs w:val="28"/>
          <w:lang w:eastAsia="en-US"/>
        </w:rPr>
      </w:pPr>
      <w:r w:rsidRPr="002C2E9A">
        <w:rPr>
          <w:szCs w:val="28"/>
          <w:lang w:eastAsia="en-US"/>
        </w:rPr>
        <w:t>В Рудьевком сельском поселении расположено 6 учреждений розничной торговли общей торговой площадью 329,0 кв. м, 1 предприятие бытового обслуживания. Из предприятий общественного питания имеется школьная столовая вместимостью 100 мест.</w:t>
      </w:r>
    </w:p>
    <w:p w:rsidR="002C2E9A" w:rsidRPr="002C2E9A" w:rsidRDefault="002C2E9A" w:rsidP="002C2E9A">
      <w:pPr>
        <w:suppressAutoHyphens/>
        <w:spacing w:before="0" w:after="0"/>
        <w:ind w:firstLine="709"/>
        <w:rPr>
          <w:szCs w:val="28"/>
          <w:lang w:eastAsia="en-US"/>
        </w:rPr>
      </w:pPr>
      <w:r w:rsidRPr="002C2E9A">
        <w:rPr>
          <w:szCs w:val="28"/>
          <w:lang w:eastAsia="en-US"/>
        </w:rPr>
        <w:t>В соответствии с градостроительными нормами проектирования Краснодарского края, утвержденных Постановлением ЗСК от 24 июня 2009 г. № 1381-П, на проектируемой территории к расчетному сроку необходимо обеспечить размещение следующих объектов потребительской сферы (с учетом существующих объектов):</w:t>
      </w:r>
    </w:p>
    <w:p w:rsidR="002C2E9A" w:rsidRPr="002C2E9A" w:rsidRDefault="002C2E9A" w:rsidP="002C2E9A">
      <w:pPr>
        <w:numPr>
          <w:ilvl w:val="0"/>
          <w:numId w:val="8"/>
        </w:numPr>
        <w:tabs>
          <w:tab w:val="left" w:pos="993"/>
        </w:tabs>
        <w:suppressAutoHyphens/>
        <w:spacing w:before="0" w:after="0"/>
        <w:ind w:left="0" w:firstLine="709"/>
        <w:contextualSpacing/>
        <w:jc w:val="left"/>
        <w:rPr>
          <w:spacing w:val="-4"/>
          <w:szCs w:val="28"/>
          <w:lang w:eastAsia="en-US"/>
        </w:rPr>
      </w:pPr>
      <w:r w:rsidRPr="002C2E9A">
        <w:rPr>
          <w:spacing w:val="-4"/>
          <w:szCs w:val="28"/>
          <w:lang w:eastAsia="en-US"/>
        </w:rPr>
        <w:t>магазины – общей торговой площадью не менее 500 м</w:t>
      </w:r>
      <w:r w:rsidRPr="002C2E9A">
        <w:rPr>
          <w:spacing w:val="-4"/>
          <w:szCs w:val="28"/>
          <w:vertAlign w:val="superscript"/>
          <w:lang w:eastAsia="en-US"/>
        </w:rPr>
        <w:t xml:space="preserve">2 </w:t>
      </w:r>
      <w:r w:rsidRPr="002C2E9A">
        <w:rPr>
          <w:szCs w:val="28"/>
          <w:lang w:eastAsia="en-US"/>
        </w:rPr>
        <w:t>(включая существующие объекты);</w:t>
      </w:r>
    </w:p>
    <w:p w:rsidR="002C2E9A" w:rsidRPr="002C2E9A" w:rsidRDefault="002C2E9A" w:rsidP="002C2E9A">
      <w:pPr>
        <w:numPr>
          <w:ilvl w:val="0"/>
          <w:numId w:val="8"/>
        </w:numPr>
        <w:tabs>
          <w:tab w:val="left" w:pos="993"/>
        </w:tabs>
        <w:suppressAutoHyphens/>
        <w:spacing w:before="0" w:after="0"/>
        <w:ind w:left="0" w:firstLine="709"/>
        <w:contextualSpacing/>
        <w:jc w:val="left"/>
        <w:rPr>
          <w:spacing w:val="-6"/>
          <w:szCs w:val="28"/>
          <w:lang w:eastAsia="en-US"/>
        </w:rPr>
      </w:pPr>
      <w:r w:rsidRPr="002C2E9A">
        <w:rPr>
          <w:spacing w:val="-6"/>
          <w:szCs w:val="28"/>
          <w:lang w:eastAsia="en-US"/>
        </w:rPr>
        <w:t>рыночные комплексы – общей торговой площадью не менее 70 м</w:t>
      </w:r>
      <w:r w:rsidRPr="002C2E9A">
        <w:rPr>
          <w:spacing w:val="-6"/>
          <w:szCs w:val="28"/>
          <w:vertAlign w:val="superscript"/>
          <w:lang w:eastAsia="en-US"/>
        </w:rPr>
        <w:t xml:space="preserve">2 </w:t>
      </w:r>
      <w:r w:rsidRPr="002C2E9A">
        <w:rPr>
          <w:szCs w:val="28"/>
          <w:lang w:eastAsia="en-US"/>
        </w:rPr>
        <w:t>(включая существующие объекты)</w:t>
      </w:r>
      <w:r w:rsidRPr="002C2E9A">
        <w:rPr>
          <w:spacing w:val="-6"/>
          <w:szCs w:val="28"/>
          <w:lang w:eastAsia="en-US"/>
        </w:rPr>
        <w:t>;</w:t>
      </w:r>
    </w:p>
    <w:p w:rsidR="002C2E9A" w:rsidRPr="002C2E9A" w:rsidRDefault="002C2E9A" w:rsidP="002C2E9A">
      <w:pPr>
        <w:numPr>
          <w:ilvl w:val="0"/>
          <w:numId w:val="8"/>
        </w:numPr>
        <w:tabs>
          <w:tab w:val="left" w:pos="993"/>
        </w:tabs>
        <w:suppressAutoHyphens/>
        <w:spacing w:before="0" w:after="0"/>
        <w:ind w:left="0" w:firstLine="709"/>
        <w:contextualSpacing/>
        <w:jc w:val="left"/>
        <w:rPr>
          <w:spacing w:val="-2"/>
          <w:szCs w:val="28"/>
          <w:lang w:eastAsia="en-US"/>
        </w:rPr>
      </w:pPr>
      <w:r w:rsidRPr="002C2E9A">
        <w:rPr>
          <w:szCs w:val="28"/>
          <w:lang w:eastAsia="en-US"/>
        </w:rPr>
        <w:t xml:space="preserve">предприятия общественного питания – </w:t>
      </w:r>
      <w:r w:rsidRPr="002C2E9A">
        <w:rPr>
          <w:spacing w:val="-2"/>
          <w:szCs w:val="28"/>
          <w:lang w:eastAsia="en-US"/>
        </w:rPr>
        <w:t xml:space="preserve">общей вместимостью не менее 70 посадочных мест </w:t>
      </w:r>
      <w:r w:rsidRPr="002C2E9A">
        <w:rPr>
          <w:szCs w:val="28"/>
          <w:lang w:eastAsia="en-US"/>
        </w:rPr>
        <w:t>(включая существующие объекты);</w:t>
      </w:r>
    </w:p>
    <w:p w:rsidR="002C2E9A" w:rsidRPr="002C2E9A" w:rsidRDefault="002C2E9A" w:rsidP="002C2E9A">
      <w:pPr>
        <w:numPr>
          <w:ilvl w:val="0"/>
          <w:numId w:val="8"/>
        </w:numPr>
        <w:tabs>
          <w:tab w:val="left" w:pos="993"/>
        </w:tabs>
        <w:suppressAutoHyphens/>
        <w:spacing w:before="0" w:after="0"/>
        <w:ind w:left="0" w:firstLine="709"/>
        <w:contextualSpacing/>
        <w:jc w:val="left"/>
        <w:rPr>
          <w:spacing w:val="-2"/>
          <w:szCs w:val="28"/>
          <w:lang w:eastAsia="en-US"/>
        </w:rPr>
      </w:pPr>
      <w:r w:rsidRPr="002C2E9A">
        <w:rPr>
          <w:szCs w:val="28"/>
          <w:lang w:eastAsia="en-US"/>
        </w:rPr>
        <w:t>предприятия бытового обслуживания с числом рабочих мест не менее 11 человек (включая существующие объекты);</w:t>
      </w:r>
    </w:p>
    <w:p w:rsidR="002C2E9A" w:rsidRPr="002C2E9A" w:rsidRDefault="002C2E9A" w:rsidP="002C2E9A">
      <w:pPr>
        <w:numPr>
          <w:ilvl w:val="0"/>
          <w:numId w:val="8"/>
        </w:numPr>
        <w:tabs>
          <w:tab w:val="left" w:pos="993"/>
        </w:tabs>
        <w:suppressAutoHyphens/>
        <w:spacing w:before="0" w:after="0"/>
        <w:ind w:left="0" w:firstLine="709"/>
        <w:contextualSpacing/>
        <w:jc w:val="left"/>
        <w:rPr>
          <w:spacing w:val="-2"/>
          <w:szCs w:val="28"/>
          <w:lang w:eastAsia="en-US"/>
        </w:rPr>
      </w:pPr>
      <w:r w:rsidRPr="002C2E9A">
        <w:rPr>
          <w:spacing w:val="-2"/>
          <w:szCs w:val="28"/>
          <w:lang w:eastAsia="en-US"/>
        </w:rPr>
        <w:t>банно-оздоровительный комплекс общей вместимостью не менее 11 мест.</w:t>
      </w:r>
    </w:p>
    <w:p w:rsidR="002C2E9A" w:rsidRPr="002C2E9A" w:rsidRDefault="002C2E9A" w:rsidP="002C2E9A">
      <w:pPr>
        <w:suppressAutoHyphens/>
        <w:spacing w:before="0" w:after="0"/>
        <w:ind w:firstLine="709"/>
        <w:rPr>
          <w:szCs w:val="28"/>
          <w:lang w:eastAsia="en-US"/>
        </w:rPr>
      </w:pPr>
      <w:r w:rsidRPr="002C2E9A">
        <w:rPr>
          <w:szCs w:val="28"/>
          <w:lang w:eastAsia="en-US"/>
        </w:rPr>
        <w:t>Для обеспечения населения Рудьевского сельского поселения полным набором потребительских услуг генеральным планом предусматриваются соответствующие территории для размещения на них объектов потребительской сферы.</w:t>
      </w:r>
    </w:p>
    <w:p w:rsidR="002C2E9A" w:rsidRPr="002C2E9A" w:rsidRDefault="002C2E9A" w:rsidP="002C2E9A">
      <w:pPr>
        <w:suppressAutoHyphens/>
        <w:spacing w:before="0" w:after="0"/>
        <w:ind w:firstLine="709"/>
        <w:rPr>
          <w:szCs w:val="28"/>
          <w:lang w:eastAsia="en-US"/>
        </w:rPr>
      </w:pPr>
      <w:r w:rsidRPr="002C2E9A">
        <w:rPr>
          <w:rFonts w:eastAsia="Arial Unicode MS"/>
          <w:szCs w:val="28"/>
          <w:lang w:eastAsia="ar-SA"/>
        </w:rPr>
        <w:t>Оценка потребности в территории для размещения объектов торговли и общественного питания (с учетом существующих объектов) составляет 0,4 га, предприятий бытового и коммунального обслуживания (бани, фабрики-химчистки, прачечные и т.п.) – 0,2 га.</w:t>
      </w:r>
    </w:p>
    <w:p w:rsidR="002C2E9A" w:rsidRPr="002C2E9A" w:rsidRDefault="002C2E9A" w:rsidP="007C0AD6">
      <w:pPr>
        <w:rPr>
          <w:b/>
          <w:highlight w:val="yellow"/>
        </w:rPr>
        <w:sectPr w:rsidR="002C2E9A" w:rsidRPr="002C2E9A" w:rsidSect="005C49DD">
          <w:headerReference w:type="default" r:id="rId20"/>
          <w:footerReference w:type="default" r:id="rId21"/>
          <w:pgSz w:w="11906" w:h="16838"/>
          <w:pgMar w:top="539" w:right="851" w:bottom="567" w:left="1418" w:header="426" w:footer="312" w:gutter="0"/>
          <w:cols w:space="708"/>
          <w:docGrid w:linePitch="360"/>
        </w:sectPr>
      </w:pPr>
    </w:p>
    <w:p w:rsidR="00504C54" w:rsidRPr="00C02FB9" w:rsidRDefault="00504C54" w:rsidP="002C5A2E">
      <w:pPr>
        <w:spacing w:before="0" w:after="0"/>
        <w:ind w:firstLine="567"/>
        <w:rPr>
          <w:highlight w:val="yellow"/>
        </w:rPr>
      </w:pPr>
    </w:p>
    <w:p w:rsidR="00F668B5" w:rsidRPr="00C02FB9" w:rsidRDefault="00F668B5" w:rsidP="000E1E0D">
      <w:pPr>
        <w:spacing w:before="0" w:after="0"/>
        <w:rPr>
          <w:highlight w:val="yellow"/>
        </w:rPr>
      </w:pPr>
      <w:bookmarkStart w:id="18" w:name="_Toc344218077"/>
    </w:p>
    <w:p w:rsidR="00C81AD2" w:rsidRPr="00CB0105" w:rsidRDefault="00C81AD2" w:rsidP="00064698">
      <w:pPr>
        <w:pStyle w:val="22"/>
        <w:spacing w:before="0" w:after="0"/>
        <w:ind w:left="578" w:hanging="578"/>
        <w:rPr>
          <w:rStyle w:val="a8"/>
          <w:i w:val="0"/>
          <w:sz w:val="26"/>
          <w:szCs w:val="26"/>
        </w:rPr>
      </w:pPr>
      <w:r w:rsidRPr="00CB0105">
        <w:rPr>
          <w:rStyle w:val="a8"/>
          <w:i w:val="0"/>
          <w:sz w:val="26"/>
          <w:szCs w:val="26"/>
        </w:rPr>
        <w:t>1.5. Прогноз изменения доходов населения</w:t>
      </w:r>
      <w:bookmarkEnd w:id="18"/>
      <w:r w:rsidR="00346518" w:rsidRPr="00CB0105">
        <w:rPr>
          <w:rStyle w:val="a8"/>
          <w:i w:val="0"/>
          <w:sz w:val="26"/>
          <w:szCs w:val="26"/>
        </w:rPr>
        <w:t>.</w:t>
      </w:r>
    </w:p>
    <w:p w:rsidR="00085164" w:rsidRPr="00C02FB9" w:rsidRDefault="00085164" w:rsidP="002C5A2E">
      <w:pPr>
        <w:spacing w:before="0" w:after="0"/>
        <w:ind w:firstLine="567"/>
        <w:rPr>
          <w:color w:val="FF0000"/>
          <w:highlight w:val="yellow"/>
        </w:rPr>
      </w:pPr>
    </w:p>
    <w:p w:rsidR="00CB0105" w:rsidRPr="00BE003F" w:rsidRDefault="00CB0105" w:rsidP="00CB0105">
      <w:pPr>
        <w:spacing w:before="0" w:after="0"/>
        <w:ind w:firstLine="576"/>
      </w:pPr>
      <w:r w:rsidRPr="00BE003F">
        <w:t>С развитием экономики в</w:t>
      </w:r>
      <w:r>
        <w:t xml:space="preserve"> Рудьевском</w:t>
      </w:r>
      <w:r w:rsidRPr="00BE003F">
        <w:t xml:space="preserve">  сельском поселении будут расти и доходы населения. Рост реальных располагаемых доходов населения учтен на основе макроэкономических показателей прогноза Сценарных условий долгосрочного прогноза социально-экономического развития Российской Федерации до 2030 г.</w:t>
      </w:r>
    </w:p>
    <w:p w:rsidR="004C2EA0" w:rsidRPr="00C02FB9" w:rsidRDefault="004C2EA0" w:rsidP="00674FF4">
      <w:pPr>
        <w:pStyle w:val="ConsPlusNormal"/>
        <w:widowControl/>
        <w:ind w:firstLine="0"/>
        <w:jc w:val="both"/>
        <w:rPr>
          <w:rFonts w:ascii="Times New Roman" w:hAnsi="Times New Roman" w:cs="Times New Roman"/>
          <w:highlight w:val="yellow"/>
        </w:rPr>
      </w:pPr>
    </w:p>
    <w:p w:rsidR="00674FF4" w:rsidRPr="002C2E9A" w:rsidRDefault="00674FF4" w:rsidP="00BC3E72">
      <w:pPr>
        <w:spacing w:before="0" w:after="0"/>
        <w:ind w:firstLine="709"/>
        <w:rPr>
          <w:b/>
          <w:bCs/>
          <w:sz w:val="32"/>
          <w:szCs w:val="32"/>
        </w:rPr>
      </w:pPr>
      <w:r w:rsidRPr="002C2E9A">
        <w:rPr>
          <w:b/>
          <w:bCs/>
          <w:sz w:val="32"/>
          <w:szCs w:val="32"/>
        </w:rPr>
        <w:t>2.</w:t>
      </w:r>
      <w:r w:rsidR="00043F54" w:rsidRPr="002C2E9A">
        <w:rPr>
          <w:b/>
        </w:rPr>
        <w:t xml:space="preserve"> </w:t>
      </w:r>
      <w:r w:rsidR="00BC3E72" w:rsidRPr="002C2E9A">
        <w:rPr>
          <w:b/>
          <w:sz w:val="28"/>
          <w:szCs w:val="28"/>
        </w:rPr>
        <w:t>Охрана</w:t>
      </w:r>
      <w:r w:rsidR="00043F54" w:rsidRPr="002C2E9A">
        <w:rPr>
          <w:b/>
          <w:sz w:val="28"/>
          <w:szCs w:val="28"/>
        </w:rPr>
        <w:t xml:space="preserve"> окружающей среды</w:t>
      </w:r>
      <w:r w:rsidR="00346518" w:rsidRPr="002C2E9A">
        <w:rPr>
          <w:b/>
          <w:sz w:val="28"/>
          <w:szCs w:val="28"/>
        </w:rPr>
        <w:t>.</w:t>
      </w:r>
    </w:p>
    <w:p w:rsidR="002C2E9A" w:rsidRDefault="002C2E9A" w:rsidP="002C2E9A">
      <w:pPr>
        <w:spacing w:before="0" w:after="0"/>
        <w:ind w:firstLine="709"/>
        <w:rPr>
          <w:szCs w:val="26"/>
        </w:rPr>
      </w:pPr>
      <w:bookmarkStart w:id="19" w:name="_Toc261444089"/>
      <w:bookmarkStart w:id="20" w:name="_Toc263952154"/>
      <w:bookmarkStart w:id="21" w:name="_Toc264653955"/>
      <w:bookmarkStart w:id="22" w:name="_Toc265049362"/>
    </w:p>
    <w:p w:rsidR="002C2E9A" w:rsidRPr="002C2E9A" w:rsidRDefault="002C2E9A" w:rsidP="002C2E9A">
      <w:pPr>
        <w:spacing w:before="0" w:after="0"/>
        <w:ind w:firstLine="709"/>
        <w:rPr>
          <w:szCs w:val="26"/>
        </w:rPr>
      </w:pPr>
      <w:r w:rsidRPr="002C2E9A">
        <w:rPr>
          <w:szCs w:val="26"/>
        </w:rPr>
        <w:t>Одна из основных задач данного генерального плана - разработка рациональной планировочной организации территории Рудьевского сельского поселения с целью обеспечения комплексного бережного природопользования.</w:t>
      </w:r>
    </w:p>
    <w:p w:rsidR="002C2E9A" w:rsidRPr="002C2E9A" w:rsidRDefault="002C2E9A" w:rsidP="002C2E9A">
      <w:pPr>
        <w:spacing w:before="0" w:after="0"/>
        <w:ind w:firstLine="709"/>
        <w:rPr>
          <w:szCs w:val="26"/>
        </w:rPr>
      </w:pPr>
      <w:r w:rsidRPr="002C2E9A">
        <w:rPr>
          <w:szCs w:val="26"/>
        </w:rPr>
        <w:t>Данный проект содержит принципиальные предложения по планировочной организации сельского поселения, в основе которой заложен принцип минимизации антропогенной нагрузки на природную среду в условиях современного роста урбанизации населенных пунктов.</w:t>
      </w:r>
    </w:p>
    <w:p w:rsidR="002C2E9A" w:rsidRPr="002C2E9A" w:rsidRDefault="002C2E9A" w:rsidP="002C2E9A">
      <w:pPr>
        <w:spacing w:before="0" w:after="0"/>
        <w:ind w:firstLine="709"/>
        <w:rPr>
          <w:szCs w:val="26"/>
        </w:rPr>
      </w:pPr>
      <w:r w:rsidRPr="002C2E9A">
        <w:rPr>
          <w:szCs w:val="26"/>
        </w:rPr>
        <w:t>На последующих стадиях проектирования при проектировании и размещении конкретных объектов капитального на отведенных данным проектом территориях для предотвращения и минимизации воздействия на природную среду, растительный и животный мир планируемой территории в обязательном порядке должны учитываться требования Федерального законодательства (Федеральные законы: № 7-ФЗ от 10.01.02 «Об охране окружающей среды», № 52-ФЗ от 24.04.95 «О животном мире», № 209-ФЗ от 24.06.09 «Об охоте и сохранении охотничьих ресурсов и о внесении изменений в отдельные законодательные акты РФ»).</w:t>
      </w:r>
    </w:p>
    <w:p w:rsidR="002C2E9A" w:rsidRPr="002C2E9A" w:rsidRDefault="002C2E9A" w:rsidP="002C2E9A">
      <w:pPr>
        <w:spacing w:before="0" w:after="0"/>
        <w:ind w:firstLine="709"/>
        <w:rPr>
          <w:szCs w:val="26"/>
        </w:rPr>
      </w:pPr>
      <w:r w:rsidRPr="002C2E9A">
        <w:rPr>
          <w:szCs w:val="26"/>
        </w:rPr>
        <w:t>Предельно допустимые нагрузки на природную среду должны определить ту черту, за которой интенсификация антропогенного воздействия на природу без эффективных мероприятий по ее восстановлению должна быть категорически запрещена.</w:t>
      </w:r>
    </w:p>
    <w:p w:rsidR="00043F54" w:rsidRDefault="002C2E9A" w:rsidP="002C2E9A">
      <w:pPr>
        <w:spacing w:before="0" w:after="0"/>
        <w:ind w:firstLine="709"/>
        <w:rPr>
          <w:szCs w:val="26"/>
        </w:rPr>
      </w:pPr>
      <w:r w:rsidRPr="002C2E9A">
        <w:rPr>
          <w:szCs w:val="26"/>
        </w:rPr>
        <w:t>Суммарная величина предельно допустимой нагрузки складывается из общей приземной концентрации вредных веществ и воздействий степени загрязнения, поверхностных и подземных вод, а также степени истощения недр, плодородного слоя почв, зелени и животного мира.</w:t>
      </w:r>
    </w:p>
    <w:p w:rsidR="002C2E9A" w:rsidRPr="002C2E9A" w:rsidRDefault="002C2E9A" w:rsidP="002C2E9A">
      <w:pPr>
        <w:spacing w:before="0" w:after="0"/>
        <w:ind w:firstLine="709"/>
        <w:rPr>
          <w:szCs w:val="26"/>
          <w:highlight w:val="yellow"/>
        </w:rPr>
      </w:pPr>
    </w:p>
    <w:p w:rsidR="002C2E9A" w:rsidRDefault="00674FF4" w:rsidP="002C2E9A">
      <w:pPr>
        <w:spacing w:before="0" w:after="0"/>
        <w:ind w:firstLine="709"/>
        <w:rPr>
          <w:b/>
          <w:sz w:val="26"/>
          <w:szCs w:val="26"/>
        </w:rPr>
      </w:pPr>
      <w:r w:rsidRPr="002C2E9A">
        <w:rPr>
          <w:b/>
          <w:sz w:val="26"/>
          <w:szCs w:val="26"/>
        </w:rPr>
        <w:t>2.1</w:t>
      </w:r>
      <w:r w:rsidR="00295ACA" w:rsidRPr="002C2E9A">
        <w:rPr>
          <w:b/>
          <w:sz w:val="26"/>
          <w:szCs w:val="26"/>
        </w:rPr>
        <w:t>.</w:t>
      </w:r>
      <w:bookmarkStart w:id="23" w:name="PO0000158"/>
      <w:bookmarkEnd w:id="19"/>
      <w:bookmarkEnd w:id="20"/>
      <w:bookmarkEnd w:id="21"/>
      <w:bookmarkEnd w:id="22"/>
      <w:bookmarkEnd w:id="23"/>
      <w:r w:rsidR="00043F54" w:rsidRPr="002C2E9A">
        <w:rPr>
          <w:b/>
          <w:sz w:val="26"/>
          <w:szCs w:val="26"/>
        </w:rPr>
        <w:t xml:space="preserve"> </w:t>
      </w:r>
      <w:bookmarkStart w:id="24" w:name="_Toc261417891"/>
      <w:bookmarkStart w:id="25" w:name="_Toc261444090"/>
      <w:bookmarkStart w:id="26" w:name="_Toc202862976"/>
      <w:r w:rsidR="002C2E9A" w:rsidRPr="002C2E9A">
        <w:rPr>
          <w:b/>
          <w:sz w:val="26"/>
          <w:szCs w:val="26"/>
        </w:rPr>
        <w:t>ОХРАНА ЗЕМЕЛЬНЫХ РЕСУРСОВ.</w:t>
      </w:r>
    </w:p>
    <w:p w:rsidR="002C2E9A" w:rsidRDefault="002C2E9A" w:rsidP="002C2E9A">
      <w:pPr>
        <w:spacing w:before="0" w:after="0"/>
        <w:ind w:firstLine="709"/>
        <w:rPr>
          <w:b/>
          <w:sz w:val="26"/>
          <w:szCs w:val="26"/>
        </w:rPr>
      </w:pPr>
    </w:p>
    <w:p w:rsidR="002C2E9A" w:rsidRPr="002C2E9A" w:rsidRDefault="002C2E9A" w:rsidP="002C2E9A">
      <w:pPr>
        <w:spacing w:before="0" w:after="0"/>
        <w:ind w:firstLine="709"/>
        <w:rPr>
          <w:bCs/>
        </w:rPr>
      </w:pPr>
      <w:r w:rsidRPr="002C2E9A">
        <w:rPr>
          <w:bCs/>
        </w:rPr>
        <w:t xml:space="preserve">Почва населенных мест и сельхозугодий постоянно загрязняется бытовыми отходами, продуктами жизнедеятельности людей и сельскохозяйственных животных, солями тяжелых металлов, агрохимикатами и другими поллютантами, а так же в результате седиментационных процессов и выпадения осадков из загрязненного воздуха. </w:t>
      </w:r>
    </w:p>
    <w:p w:rsidR="002C2E9A" w:rsidRPr="002C2E9A" w:rsidRDefault="002C2E9A" w:rsidP="002C2E9A">
      <w:pPr>
        <w:spacing w:before="0" w:after="0"/>
        <w:ind w:firstLine="709"/>
        <w:rPr>
          <w:bCs/>
        </w:rPr>
      </w:pPr>
      <w:r w:rsidRPr="002C2E9A">
        <w:rPr>
          <w:bCs/>
        </w:rPr>
        <w:t>Разрушение и истощение почвы в поселении проявляется в процессах водной и ветровой эрозии. В зоне проявления эрозионных процессов увеличение сельскохозяйственной продукции при интенсивном земледелии невозможно без осуществления комплекса организационно-хозяйственных, агротехнических, агролесомелиоративных, а там где необходимо и гидротехнических противоэрозионных мероприятий.</w:t>
      </w:r>
    </w:p>
    <w:p w:rsidR="002C2E9A" w:rsidRPr="002C2E9A" w:rsidRDefault="002C2E9A" w:rsidP="002C2E9A">
      <w:pPr>
        <w:spacing w:before="0" w:after="0"/>
        <w:ind w:firstLine="709"/>
        <w:rPr>
          <w:bCs/>
        </w:rPr>
      </w:pPr>
      <w:r w:rsidRPr="002C2E9A">
        <w:rPr>
          <w:bCs/>
        </w:rPr>
        <w:t>Комплекс агротехнических мероприятий заключается в выполнении вспашки всех полевых культур поперек или по контурам склона, введение вместо пахоты плоскорезной обработки и бороздкового сева с вырезами на прикатывающихся каточках на склонах, а также щелевание посевов на глубину 38-40 см.</w:t>
      </w:r>
    </w:p>
    <w:p w:rsidR="002C2E9A" w:rsidRPr="002C2E9A" w:rsidRDefault="002C2E9A" w:rsidP="002C2E9A">
      <w:pPr>
        <w:spacing w:before="0" w:after="0"/>
        <w:ind w:firstLine="709"/>
        <w:rPr>
          <w:bCs/>
        </w:rPr>
      </w:pPr>
      <w:r w:rsidRPr="002C2E9A">
        <w:rPr>
          <w:bCs/>
        </w:rPr>
        <w:t>Широкая химизация, специализация на выращивание монокультуры с интенсивной химобработкой, а также концентрация и комплексная механизация производства при несоблюдении специальных мер приводят к загрязнению почвы, воды ядовитыми и опасными соединениями для жизнедеятельности человека.</w:t>
      </w:r>
    </w:p>
    <w:p w:rsidR="002C2E9A" w:rsidRPr="002C2E9A" w:rsidRDefault="002C2E9A" w:rsidP="002C2E9A">
      <w:pPr>
        <w:spacing w:before="0" w:after="0"/>
        <w:ind w:firstLine="709"/>
        <w:rPr>
          <w:bCs/>
        </w:rPr>
      </w:pPr>
      <w:r w:rsidRPr="002C2E9A">
        <w:rPr>
          <w:bCs/>
        </w:rPr>
        <w:lastRenderedPageBreak/>
        <w:t>При ведении сельского хозяйства, в значительных объемах применяются химические средства защиты растений (ХСЗР). Вследствие этого, в ряду экологических проблем одной из наиболее серьезных является загрязнение окружающей среды пестицидами. Пестициды являются одними из самых опасных загрязнителей природной среды. Как вынужденная временная мера, до решения вопроса о способах уничтожения этой группы препаратов, хозяйствам было разрешено хранить их в складах в отдельно выделенных помещениях, что вызывает крайнюю озабоченность вследствие изношенной материально-технической базы большинства агрохимикатов.</w:t>
      </w:r>
    </w:p>
    <w:p w:rsidR="002C2E9A" w:rsidRPr="002C2E9A" w:rsidRDefault="002C2E9A" w:rsidP="002C2E9A">
      <w:pPr>
        <w:spacing w:before="0" w:after="0"/>
        <w:ind w:firstLine="709"/>
        <w:rPr>
          <w:bCs/>
        </w:rPr>
      </w:pPr>
      <w:r w:rsidRPr="002C2E9A">
        <w:rPr>
          <w:bCs/>
        </w:rPr>
        <w:t>На территории проектируемого поселения отсутствуют склады по хранению агрохимикатов.</w:t>
      </w:r>
    </w:p>
    <w:p w:rsidR="002C2E9A" w:rsidRPr="002C2E9A" w:rsidRDefault="002C2E9A" w:rsidP="002C2E9A">
      <w:pPr>
        <w:spacing w:before="0" w:after="0"/>
        <w:ind w:firstLine="709"/>
        <w:rPr>
          <w:bCs/>
        </w:rPr>
      </w:pPr>
      <w:r w:rsidRPr="002C2E9A">
        <w:rPr>
          <w:bCs/>
        </w:rPr>
        <w:t>В целях снижения прессинга на почвенный покров, связанного с выращиванием сельскохозяйственной продукции, необходимо обеспечить выполнение следующих мероприятий:</w:t>
      </w:r>
    </w:p>
    <w:p w:rsidR="002C2E9A" w:rsidRPr="002C2E9A" w:rsidRDefault="002C2E9A" w:rsidP="002C2E9A">
      <w:pPr>
        <w:spacing w:before="0" w:after="0"/>
        <w:ind w:firstLine="709"/>
        <w:rPr>
          <w:bCs/>
        </w:rPr>
      </w:pPr>
      <w:r w:rsidRPr="002C2E9A">
        <w:rPr>
          <w:bCs/>
        </w:rPr>
        <w:t>-  полностью исключить сжигание стерни;</w:t>
      </w:r>
    </w:p>
    <w:p w:rsidR="002C2E9A" w:rsidRPr="002C2E9A" w:rsidRDefault="002C2E9A" w:rsidP="002C2E9A">
      <w:pPr>
        <w:spacing w:before="0" w:after="0"/>
        <w:ind w:firstLine="709"/>
        <w:rPr>
          <w:bCs/>
        </w:rPr>
      </w:pPr>
      <w:r w:rsidRPr="002C2E9A">
        <w:rPr>
          <w:bCs/>
        </w:rPr>
        <w:t>- грамотно применять пестициды: правильный выбор дозы, сроков и способов внесения, использование новых, более безвредных и эффективных пестицидов;</w:t>
      </w:r>
    </w:p>
    <w:p w:rsidR="002C2E9A" w:rsidRPr="002C2E9A" w:rsidRDefault="002C2E9A" w:rsidP="002C2E9A">
      <w:pPr>
        <w:spacing w:before="0" w:after="0"/>
        <w:ind w:firstLine="709"/>
        <w:rPr>
          <w:bCs/>
        </w:rPr>
      </w:pPr>
      <w:r w:rsidRPr="002C2E9A">
        <w:rPr>
          <w:bCs/>
        </w:rPr>
        <w:t>- снизить количество вредных веществ, особенно токсичных пестицидов, попадающих в почву при их транспортировке, хранении, применении;</w:t>
      </w:r>
    </w:p>
    <w:p w:rsidR="002C2E9A" w:rsidRPr="002C2E9A" w:rsidRDefault="002C2E9A" w:rsidP="002C2E9A">
      <w:pPr>
        <w:spacing w:before="0" w:after="0"/>
        <w:ind w:firstLine="709"/>
        <w:rPr>
          <w:bCs/>
        </w:rPr>
      </w:pPr>
      <w:r w:rsidRPr="002C2E9A">
        <w:rPr>
          <w:bCs/>
        </w:rPr>
        <w:t>- осуществлять постоянный контроль уровня загрязнения почвы и возделываемых на ней культур;</w:t>
      </w:r>
    </w:p>
    <w:p w:rsidR="002C2E9A" w:rsidRPr="002C2E9A" w:rsidRDefault="002C2E9A" w:rsidP="002C2E9A">
      <w:pPr>
        <w:spacing w:before="0" w:after="0"/>
        <w:ind w:firstLine="709"/>
        <w:rPr>
          <w:bCs/>
        </w:rPr>
      </w:pPr>
      <w:r w:rsidRPr="002C2E9A">
        <w:rPr>
          <w:bCs/>
        </w:rPr>
        <w:t>- не допускать пролива нефтепродуктов от сельскохозяйственных машин и механизмов;</w:t>
      </w:r>
    </w:p>
    <w:p w:rsidR="002C2E9A" w:rsidRPr="002C2E9A" w:rsidRDefault="002C2E9A" w:rsidP="002C2E9A">
      <w:pPr>
        <w:spacing w:before="0" w:after="0"/>
        <w:ind w:firstLine="709"/>
        <w:rPr>
          <w:bCs/>
        </w:rPr>
      </w:pPr>
      <w:r w:rsidRPr="002C2E9A">
        <w:rPr>
          <w:bCs/>
        </w:rPr>
        <w:t>- осуществлять контроль качества вносимых органических удобрений.</w:t>
      </w:r>
    </w:p>
    <w:p w:rsidR="002C2E9A" w:rsidRPr="002C2E9A" w:rsidRDefault="002C2E9A" w:rsidP="002C2E9A">
      <w:pPr>
        <w:spacing w:before="0" w:after="0"/>
        <w:ind w:firstLine="709"/>
        <w:rPr>
          <w:bCs/>
        </w:rPr>
      </w:pPr>
      <w:r w:rsidRPr="002C2E9A">
        <w:rPr>
          <w:bCs/>
        </w:rPr>
        <w:t>В целях охраны почвенно-растительного покрова необходимо соблюдение системы природоохранных мероприятий, которые включают строго регламентированное по времени и дозам применение удобрений и пестицидов, комплекс почвозащитных мероприятий.</w:t>
      </w:r>
    </w:p>
    <w:p w:rsidR="002C2E9A" w:rsidRPr="002C2E9A" w:rsidRDefault="002C2E9A" w:rsidP="002C2E9A">
      <w:pPr>
        <w:spacing w:before="0" w:after="0"/>
        <w:ind w:firstLine="709"/>
        <w:rPr>
          <w:bCs/>
        </w:rPr>
      </w:pPr>
      <w:r w:rsidRPr="002C2E9A">
        <w:rPr>
          <w:bCs/>
        </w:rPr>
        <w:t>Прямое воздействие на земельные ресурсы оказывают мероприятия при строительстве и обустройстве, которые выражаются:</w:t>
      </w:r>
    </w:p>
    <w:p w:rsidR="002C2E9A" w:rsidRPr="002C2E9A" w:rsidRDefault="002C2E9A" w:rsidP="002C2E9A">
      <w:pPr>
        <w:spacing w:before="0" w:after="0"/>
        <w:ind w:firstLine="709"/>
        <w:rPr>
          <w:bCs/>
        </w:rPr>
      </w:pPr>
      <w:r w:rsidRPr="002C2E9A">
        <w:rPr>
          <w:bCs/>
        </w:rPr>
        <w:t>•</w:t>
      </w:r>
      <w:r w:rsidRPr="002C2E9A">
        <w:rPr>
          <w:bCs/>
        </w:rPr>
        <w:tab/>
        <w:t xml:space="preserve">В отчуждении земель под новое строительство (предприятия АПК, строительные организации, разработка карьеров, полигоны ТБО, кладбища и т.п.); </w:t>
      </w:r>
    </w:p>
    <w:p w:rsidR="002C2E9A" w:rsidRPr="002C2E9A" w:rsidRDefault="002C2E9A" w:rsidP="002C2E9A">
      <w:pPr>
        <w:spacing w:before="0" w:after="0"/>
        <w:ind w:firstLine="709"/>
        <w:rPr>
          <w:bCs/>
        </w:rPr>
      </w:pPr>
      <w:r w:rsidRPr="002C2E9A">
        <w:rPr>
          <w:bCs/>
        </w:rPr>
        <w:t>•</w:t>
      </w:r>
      <w:r w:rsidRPr="002C2E9A">
        <w:rPr>
          <w:bCs/>
        </w:rPr>
        <w:tab/>
        <w:t>При проведении строительных работ (котлованы, фундаменты, прокладка инженерных сетей и т.п.);</w:t>
      </w:r>
    </w:p>
    <w:p w:rsidR="002C2E9A" w:rsidRPr="002C2E9A" w:rsidRDefault="002C2E9A" w:rsidP="002C2E9A">
      <w:pPr>
        <w:spacing w:before="0" w:after="0"/>
        <w:ind w:firstLine="709"/>
        <w:rPr>
          <w:bCs/>
        </w:rPr>
      </w:pPr>
      <w:r w:rsidRPr="002C2E9A">
        <w:rPr>
          <w:bCs/>
        </w:rPr>
        <w:t>•</w:t>
      </w:r>
      <w:r w:rsidRPr="002C2E9A">
        <w:rPr>
          <w:bCs/>
        </w:rPr>
        <w:tab/>
        <w:t>При прохождении по участкам строительства тяжелой спецтехники и др.</w:t>
      </w:r>
    </w:p>
    <w:p w:rsidR="002C2E9A" w:rsidRPr="002C2E9A" w:rsidRDefault="002C2E9A" w:rsidP="002C2E9A">
      <w:pPr>
        <w:spacing w:before="0" w:after="0"/>
        <w:ind w:firstLine="709"/>
        <w:rPr>
          <w:bCs/>
        </w:rPr>
      </w:pPr>
      <w:r w:rsidRPr="002C2E9A">
        <w:rPr>
          <w:bCs/>
        </w:rPr>
        <w:t>В целях охраны и рационального использования земельных ресурсов при производстве строительно-монтажных работ должны соблюдаться следующие основные требования к их проведению:</w:t>
      </w:r>
    </w:p>
    <w:p w:rsidR="002C2E9A" w:rsidRPr="002C2E9A" w:rsidRDefault="002C2E9A" w:rsidP="002C2E9A">
      <w:pPr>
        <w:spacing w:before="0" w:after="0"/>
        <w:ind w:firstLine="709"/>
        <w:rPr>
          <w:bCs/>
        </w:rPr>
      </w:pPr>
      <w:r w:rsidRPr="002C2E9A">
        <w:rPr>
          <w:bCs/>
        </w:rPr>
        <w:t>•</w:t>
      </w:r>
      <w:r w:rsidRPr="002C2E9A">
        <w:rPr>
          <w:bCs/>
        </w:rPr>
        <w:tab/>
        <w:t>осуществление работ подготовительного периода в соответствии с проектной документацией;</w:t>
      </w:r>
    </w:p>
    <w:p w:rsidR="002C2E9A" w:rsidRPr="002C2E9A" w:rsidRDefault="002C2E9A" w:rsidP="002C2E9A">
      <w:pPr>
        <w:spacing w:before="0" w:after="0"/>
        <w:ind w:firstLine="709"/>
        <w:rPr>
          <w:bCs/>
        </w:rPr>
      </w:pPr>
      <w:r w:rsidRPr="002C2E9A">
        <w:rPr>
          <w:bCs/>
        </w:rPr>
        <w:t>•</w:t>
      </w:r>
      <w:r w:rsidRPr="002C2E9A">
        <w:rPr>
          <w:bCs/>
        </w:rPr>
        <w:tab/>
        <w:t>неукоснительное соблюдение границ, отведенного под строительство земельного участка;</w:t>
      </w:r>
    </w:p>
    <w:p w:rsidR="002C2E9A" w:rsidRPr="002C2E9A" w:rsidRDefault="002C2E9A" w:rsidP="002C2E9A">
      <w:pPr>
        <w:spacing w:before="0" w:after="0"/>
        <w:ind w:firstLine="709"/>
        <w:rPr>
          <w:bCs/>
        </w:rPr>
      </w:pPr>
      <w:r w:rsidRPr="002C2E9A">
        <w:rPr>
          <w:bCs/>
        </w:rPr>
        <w:t>•</w:t>
      </w:r>
      <w:r w:rsidRPr="002C2E9A">
        <w:rPr>
          <w:bCs/>
        </w:rPr>
        <w:tab/>
        <w:t>снятие плодородного слоя почвы и рациональное его использование;</w:t>
      </w:r>
    </w:p>
    <w:p w:rsidR="002C2E9A" w:rsidRPr="002C2E9A" w:rsidRDefault="002C2E9A" w:rsidP="002C2E9A">
      <w:pPr>
        <w:spacing w:before="0" w:after="0"/>
        <w:ind w:firstLine="709"/>
        <w:rPr>
          <w:bCs/>
        </w:rPr>
      </w:pPr>
      <w:r w:rsidRPr="002C2E9A">
        <w:rPr>
          <w:bCs/>
        </w:rPr>
        <w:t>•</w:t>
      </w:r>
      <w:r w:rsidRPr="002C2E9A">
        <w:rPr>
          <w:bCs/>
        </w:rPr>
        <w:tab/>
        <w:t>инертные материалы, складируемые на участке, в целях недопущения вторичного пыления в атмосферу, должны постоянно увлажняться, либо иметь пленочное покрытие;</w:t>
      </w:r>
    </w:p>
    <w:p w:rsidR="002C2E9A" w:rsidRPr="002C2E9A" w:rsidRDefault="002C2E9A" w:rsidP="002C2E9A">
      <w:pPr>
        <w:spacing w:before="0" w:after="0"/>
        <w:ind w:firstLine="709"/>
        <w:rPr>
          <w:bCs/>
        </w:rPr>
      </w:pPr>
      <w:r w:rsidRPr="002C2E9A">
        <w:rPr>
          <w:bCs/>
        </w:rPr>
        <w:t>•</w:t>
      </w:r>
      <w:r w:rsidRPr="002C2E9A">
        <w:rPr>
          <w:bCs/>
        </w:rPr>
        <w:tab/>
        <w:t>не допустить захламления строительной зоны мусором, отходами строительных материалов, а также загрязнения горюче-смазочными материалами;</w:t>
      </w:r>
    </w:p>
    <w:p w:rsidR="002C2E9A" w:rsidRPr="002C2E9A" w:rsidRDefault="002C2E9A" w:rsidP="002C2E9A">
      <w:pPr>
        <w:spacing w:before="0" w:after="0"/>
        <w:ind w:firstLine="709"/>
        <w:rPr>
          <w:bCs/>
        </w:rPr>
      </w:pPr>
      <w:r w:rsidRPr="002C2E9A">
        <w:rPr>
          <w:bCs/>
        </w:rPr>
        <w:t>•</w:t>
      </w:r>
      <w:r w:rsidRPr="002C2E9A">
        <w:rPr>
          <w:bCs/>
        </w:rPr>
        <w:tab/>
        <w:t>в целях снижения техногенного воздействия на грунт, использовать строительные машины и механизмы, имеющие минимально возможное удельное давление ходовой части на подстилающие грунты;</w:t>
      </w:r>
    </w:p>
    <w:p w:rsidR="002C2E9A" w:rsidRPr="002C2E9A" w:rsidRDefault="002C2E9A" w:rsidP="002C2E9A">
      <w:pPr>
        <w:spacing w:before="0" w:after="0"/>
        <w:ind w:firstLine="709"/>
        <w:rPr>
          <w:bCs/>
        </w:rPr>
      </w:pPr>
      <w:r w:rsidRPr="002C2E9A">
        <w:rPr>
          <w:bCs/>
        </w:rPr>
        <w:t>•</w:t>
      </w:r>
      <w:r w:rsidRPr="002C2E9A">
        <w:rPr>
          <w:bCs/>
        </w:rPr>
        <w:tab/>
        <w:t xml:space="preserve">рациональное использование материальных ресурсов, снижение объемов отходов производства с их последующей утилизацией или обезвреживанием. </w:t>
      </w:r>
    </w:p>
    <w:p w:rsidR="002C2E9A" w:rsidRPr="002C2E9A" w:rsidRDefault="002C2E9A" w:rsidP="002C2E9A">
      <w:pPr>
        <w:spacing w:before="0" w:after="0"/>
        <w:ind w:firstLine="709"/>
        <w:rPr>
          <w:bCs/>
        </w:rPr>
      </w:pPr>
      <w:r w:rsidRPr="002C2E9A">
        <w:rPr>
          <w:bCs/>
        </w:rPr>
        <w:t>•</w:t>
      </w:r>
      <w:r w:rsidRPr="002C2E9A">
        <w:rPr>
          <w:bCs/>
        </w:rPr>
        <w:tab/>
        <w:t>недопущение загрязнения  поверхностного стока с территории объекта, как при выполнении работ по благоустройству, так при эксплуатации.</w:t>
      </w:r>
    </w:p>
    <w:p w:rsidR="002C2E9A" w:rsidRPr="002C2E9A" w:rsidRDefault="002C2E9A" w:rsidP="002C2E9A">
      <w:pPr>
        <w:spacing w:before="0" w:after="0"/>
        <w:ind w:firstLine="709"/>
        <w:rPr>
          <w:bCs/>
        </w:rPr>
      </w:pPr>
      <w:r w:rsidRPr="002C2E9A">
        <w:rPr>
          <w:bCs/>
        </w:rPr>
        <w:t>•</w:t>
      </w:r>
      <w:r w:rsidRPr="002C2E9A">
        <w:rPr>
          <w:bCs/>
        </w:rPr>
        <w:tab/>
        <w:t>во время строительства организовать отстой строительной техники и автотранспорта, не занятого работами и в не рабочее время, а также их заправку и мойку независимо от задействования в работе.</w:t>
      </w:r>
    </w:p>
    <w:p w:rsidR="002C2E9A" w:rsidRPr="002C2E9A" w:rsidRDefault="002C2E9A" w:rsidP="002C2E9A">
      <w:pPr>
        <w:spacing w:before="0" w:after="0"/>
        <w:ind w:firstLine="709"/>
        <w:rPr>
          <w:bCs/>
        </w:rPr>
      </w:pPr>
      <w:r w:rsidRPr="002C2E9A">
        <w:rPr>
          <w:bCs/>
        </w:rPr>
        <w:lastRenderedPageBreak/>
        <w:t>В целях охраны и рационального использования земельных ресурсов при производстве строительно-монтажных работ должны соблюдаться требования СанПиН 2.2.3.1384-03 «Гигиенические требования к организации строительного производства и строительных работ».</w:t>
      </w:r>
    </w:p>
    <w:p w:rsidR="002C2E9A" w:rsidRPr="002C2E9A" w:rsidRDefault="002C2E9A" w:rsidP="002C2E9A">
      <w:pPr>
        <w:spacing w:before="0" w:after="0"/>
        <w:ind w:firstLine="709"/>
        <w:rPr>
          <w:bCs/>
        </w:rPr>
      </w:pPr>
      <w:r w:rsidRPr="002C2E9A">
        <w:rPr>
          <w:bCs/>
        </w:rPr>
        <w:t xml:space="preserve">Организациям, осуществляющим добычу полезных ископаемых, необходимо соблюдать требования земельного законодательства (ГОСТ 17.5.3.04-83, Приказ Минприроды РФ и Роскомзема от 22.12.1995 г. № 525/67), предусматривающего проведение рекультивации нарушенных земель при разработке месторождений полезных ископаемых. </w:t>
      </w:r>
    </w:p>
    <w:p w:rsidR="002C2E9A" w:rsidRPr="002C2E9A" w:rsidRDefault="002C2E9A" w:rsidP="002C2E9A">
      <w:pPr>
        <w:spacing w:before="0" w:after="0"/>
        <w:ind w:firstLine="709"/>
        <w:rPr>
          <w:bCs/>
        </w:rPr>
      </w:pPr>
      <w:r w:rsidRPr="002C2E9A">
        <w:rPr>
          <w:bCs/>
        </w:rPr>
        <w:t xml:space="preserve">Нормы снятия плодородного слоя почвы, потенциально плодородных слоев и пород устанавливаются в зависимости от уровня плодородия нарушаемых почв на основе почвенных исследований. Выбор направления рекультивации устанавливается в каждом конкретном случае отдельно и определяется особенностями проекта. </w:t>
      </w:r>
    </w:p>
    <w:p w:rsidR="002C2E9A" w:rsidRPr="002C2E9A" w:rsidRDefault="002C2E9A" w:rsidP="002C2E9A">
      <w:pPr>
        <w:spacing w:before="0" w:after="0"/>
        <w:ind w:firstLine="709"/>
        <w:rPr>
          <w:bCs/>
        </w:rPr>
      </w:pPr>
      <w:r w:rsidRPr="002C2E9A">
        <w:rPr>
          <w:bCs/>
        </w:rPr>
        <w:t>В целях охраны и восстановления почвенно-растительного покрова в рамках мероприятий по реализации генерального плана предлагается следующее:</w:t>
      </w:r>
    </w:p>
    <w:p w:rsidR="002C2E9A" w:rsidRPr="002C2E9A" w:rsidRDefault="002C2E9A" w:rsidP="002C2E9A">
      <w:pPr>
        <w:spacing w:before="0" w:after="0"/>
        <w:ind w:firstLine="709"/>
        <w:rPr>
          <w:bCs/>
        </w:rPr>
      </w:pPr>
      <w:r w:rsidRPr="002C2E9A">
        <w:rPr>
          <w:bCs/>
        </w:rPr>
        <w:t>- соблюдение системы природоохранных мероприятий при осуществлении различных видов хозяйственной деятельности;</w:t>
      </w:r>
    </w:p>
    <w:p w:rsidR="002C2E9A" w:rsidRPr="002C2E9A" w:rsidRDefault="002C2E9A" w:rsidP="002C2E9A">
      <w:pPr>
        <w:spacing w:before="0" w:after="0"/>
        <w:ind w:firstLine="709"/>
        <w:rPr>
          <w:bCs/>
        </w:rPr>
      </w:pPr>
      <w:r w:rsidRPr="002C2E9A">
        <w:rPr>
          <w:bCs/>
        </w:rPr>
        <w:t>- рекультивация нарушенных земель и вовлечение их в хозяйственную деятельность;</w:t>
      </w:r>
    </w:p>
    <w:p w:rsidR="002C2E9A" w:rsidRPr="002C2E9A" w:rsidRDefault="002C2E9A" w:rsidP="002C2E9A">
      <w:pPr>
        <w:spacing w:before="0" w:after="0"/>
        <w:ind w:firstLine="709"/>
        <w:rPr>
          <w:bCs/>
        </w:rPr>
      </w:pPr>
      <w:r w:rsidRPr="002C2E9A">
        <w:rPr>
          <w:bCs/>
        </w:rPr>
        <w:t>-</w:t>
      </w:r>
      <w:r w:rsidRPr="002C2E9A">
        <w:rPr>
          <w:bCs/>
        </w:rPr>
        <w:tab/>
        <w:t>применение комплекса организационных и практических мелиорационных мероприятий, направленных на борьбу с эрозией почв;</w:t>
      </w:r>
    </w:p>
    <w:p w:rsidR="002C2E9A" w:rsidRPr="002C2E9A" w:rsidRDefault="002C2E9A" w:rsidP="002C2E9A">
      <w:pPr>
        <w:spacing w:before="0" w:after="0"/>
        <w:ind w:firstLine="709"/>
        <w:rPr>
          <w:bCs/>
        </w:rPr>
      </w:pPr>
      <w:r w:rsidRPr="002C2E9A">
        <w:rPr>
          <w:bCs/>
        </w:rPr>
        <w:t>-</w:t>
      </w:r>
      <w:r w:rsidRPr="002C2E9A">
        <w:rPr>
          <w:bCs/>
        </w:rPr>
        <w:tab/>
        <w:t xml:space="preserve">своевременный организованный вывоз бытового мусора с территорий населенных пунктов поселения, рекультивация свалки ТБО, разработка мероприятий, направленных на недопущение захламления земель поселения в с соответствии с ведомственными программами; </w:t>
      </w:r>
    </w:p>
    <w:p w:rsidR="002C2E9A" w:rsidRPr="002C2E9A" w:rsidRDefault="002C2E9A" w:rsidP="002C2E9A">
      <w:pPr>
        <w:spacing w:before="0" w:after="0"/>
        <w:ind w:firstLine="709"/>
        <w:rPr>
          <w:bCs/>
        </w:rPr>
      </w:pPr>
      <w:r w:rsidRPr="002C2E9A">
        <w:rPr>
          <w:bCs/>
        </w:rPr>
        <w:t>-</w:t>
      </w:r>
      <w:r w:rsidRPr="002C2E9A">
        <w:rPr>
          <w:bCs/>
        </w:rPr>
        <w:tab/>
        <w:t>борьба   с   замазучиванием   территории,   травосеяние,   создание системы озеленения вдоль автодорог;</w:t>
      </w:r>
    </w:p>
    <w:p w:rsidR="002C2E9A" w:rsidRPr="002C2E9A" w:rsidRDefault="002C2E9A" w:rsidP="002C2E9A">
      <w:pPr>
        <w:spacing w:before="0" w:after="0"/>
        <w:ind w:firstLine="709"/>
        <w:rPr>
          <w:bCs/>
        </w:rPr>
      </w:pPr>
      <w:r w:rsidRPr="002C2E9A">
        <w:rPr>
          <w:bCs/>
        </w:rPr>
        <w:t>-</w:t>
      </w:r>
      <w:r w:rsidRPr="002C2E9A">
        <w:rPr>
          <w:bCs/>
        </w:rPr>
        <w:tab/>
        <w:t>повышение культуры земледелия на прилегающих сельскохозяйственных землях;</w:t>
      </w:r>
    </w:p>
    <w:p w:rsidR="002C2E9A" w:rsidRPr="002C2E9A" w:rsidRDefault="002C2E9A" w:rsidP="002C2E9A">
      <w:pPr>
        <w:spacing w:before="0" w:after="0"/>
        <w:ind w:firstLine="709"/>
        <w:rPr>
          <w:bCs/>
        </w:rPr>
      </w:pPr>
      <w:r w:rsidRPr="002C2E9A">
        <w:rPr>
          <w:bCs/>
        </w:rPr>
        <w:t>-</w:t>
      </w:r>
      <w:r w:rsidRPr="002C2E9A">
        <w:rPr>
          <w:bCs/>
        </w:rPr>
        <w:tab/>
        <w:t>создание высокой  степени  благоустройства  территории   населенных пунктов Рудьевского сельского поселения;</w:t>
      </w:r>
    </w:p>
    <w:p w:rsidR="002C2E9A" w:rsidRPr="002C2E9A" w:rsidRDefault="002C2E9A" w:rsidP="002C2E9A">
      <w:pPr>
        <w:spacing w:before="0" w:after="0"/>
        <w:ind w:firstLine="709"/>
        <w:rPr>
          <w:bCs/>
        </w:rPr>
      </w:pPr>
      <w:r w:rsidRPr="002C2E9A">
        <w:rPr>
          <w:bCs/>
        </w:rPr>
        <w:t>- при размещении специальных территорий (школы, детские сады, детские площадки) необходимо провести оценку пылеобразующих свойств почвы, а также ее способность к бактериальному самоочищению;</w:t>
      </w:r>
    </w:p>
    <w:p w:rsidR="002C2E9A" w:rsidRPr="002C2E9A" w:rsidRDefault="002C2E9A" w:rsidP="002C2E9A">
      <w:pPr>
        <w:spacing w:before="0" w:after="0"/>
        <w:ind w:firstLine="709"/>
        <w:rPr>
          <w:bCs/>
        </w:rPr>
      </w:pPr>
      <w:r w:rsidRPr="002C2E9A">
        <w:rPr>
          <w:bCs/>
        </w:rPr>
        <w:t>-</w:t>
      </w:r>
      <w:r w:rsidRPr="002C2E9A">
        <w:rPr>
          <w:bCs/>
        </w:rPr>
        <w:tab/>
        <w:t xml:space="preserve">  создание централизованных систем ливневой и хозяйственно-бытовой канализации;</w:t>
      </w:r>
    </w:p>
    <w:p w:rsidR="00BC3E72" w:rsidRDefault="002C2E9A" w:rsidP="002C2E9A">
      <w:pPr>
        <w:spacing w:before="0" w:after="0"/>
        <w:ind w:firstLine="709"/>
        <w:rPr>
          <w:bCs/>
        </w:rPr>
      </w:pPr>
      <w:r w:rsidRPr="002C2E9A">
        <w:rPr>
          <w:bCs/>
        </w:rPr>
        <w:t>-</w:t>
      </w:r>
      <w:r w:rsidRPr="002C2E9A">
        <w:rPr>
          <w:bCs/>
        </w:rPr>
        <w:tab/>
        <w:t>постоянный мониторинг состояния потенциально опасных объектов.</w:t>
      </w:r>
    </w:p>
    <w:p w:rsidR="002C2E9A" w:rsidRPr="00C02FB9" w:rsidRDefault="002C2E9A" w:rsidP="002C2E9A">
      <w:pPr>
        <w:spacing w:before="0" w:after="0"/>
        <w:ind w:firstLine="709"/>
        <w:rPr>
          <w:highlight w:val="yellow"/>
        </w:rPr>
      </w:pPr>
    </w:p>
    <w:p w:rsidR="00043F54" w:rsidRDefault="00295ACA" w:rsidP="00D13D5B">
      <w:pPr>
        <w:spacing w:before="0" w:after="0"/>
        <w:ind w:firstLine="567"/>
        <w:rPr>
          <w:b/>
          <w:sz w:val="26"/>
          <w:szCs w:val="26"/>
        </w:rPr>
      </w:pPr>
      <w:r w:rsidRPr="002C2E9A">
        <w:rPr>
          <w:b/>
          <w:sz w:val="26"/>
          <w:szCs w:val="26"/>
        </w:rPr>
        <w:t>2.2.</w:t>
      </w:r>
      <w:r w:rsidR="00C12306" w:rsidRPr="002C2E9A">
        <w:rPr>
          <w:b/>
          <w:sz w:val="26"/>
          <w:szCs w:val="26"/>
        </w:rPr>
        <w:t xml:space="preserve"> </w:t>
      </w:r>
      <w:bookmarkEnd w:id="24"/>
      <w:bookmarkEnd w:id="25"/>
      <w:bookmarkEnd w:id="26"/>
      <w:r w:rsidR="002C2E9A" w:rsidRPr="002C2E9A">
        <w:rPr>
          <w:b/>
          <w:sz w:val="26"/>
          <w:szCs w:val="26"/>
        </w:rPr>
        <w:t>ОХРАНА АТМОСФЕРНОГО ВОЗДУХА.</w:t>
      </w:r>
    </w:p>
    <w:p w:rsidR="002C2E9A" w:rsidRDefault="002C2E9A" w:rsidP="00D13D5B">
      <w:pPr>
        <w:spacing w:before="0" w:after="0"/>
        <w:ind w:firstLine="567"/>
        <w:rPr>
          <w:b/>
          <w:sz w:val="26"/>
          <w:szCs w:val="26"/>
        </w:rPr>
      </w:pPr>
    </w:p>
    <w:p w:rsidR="002C2E9A" w:rsidRPr="002C2E9A" w:rsidRDefault="002C2E9A" w:rsidP="002C2E9A">
      <w:pPr>
        <w:spacing w:before="0" w:after="0"/>
        <w:ind w:firstLine="567"/>
        <w:rPr>
          <w:b/>
          <w:sz w:val="26"/>
          <w:szCs w:val="26"/>
        </w:rPr>
      </w:pPr>
      <w:bookmarkStart w:id="27" w:name="_Toc261417892"/>
      <w:bookmarkStart w:id="28" w:name="_Toc261444091"/>
      <w:bookmarkStart w:id="29" w:name="_Toc263952156"/>
      <w:bookmarkStart w:id="30" w:name="_Toc264653957"/>
      <w:bookmarkStart w:id="31" w:name="_Toc265049364"/>
    </w:p>
    <w:p w:rsidR="002C2E9A" w:rsidRPr="002C2E9A" w:rsidRDefault="002C2E9A" w:rsidP="002C2E9A">
      <w:pPr>
        <w:spacing w:before="0" w:after="0"/>
        <w:ind w:firstLine="709"/>
        <w:rPr>
          <w:szCs w:val="26"/>
        </w:rPr>
      </w:pPr>
      <w:r w:rsidRPr="002C2E9A">
        <w:rPr>
          <w:szCs w:val="26"/>
        </w:rPr>
        <w:t xml:space="preserve">Атмосферный воздух является жизненно важным компонентом окружающей природной среды, неотъемлемой частью среды обитания человека, растений и животных. Основной вклад в загрязнение поселения вносят производственные предприятия, транспорт, сельское хозяйство. </w:t>
      </w:r>
    </w:p>
    <w:p w:rsidR="002C2E9A" w:rsidRPr="002C2E9A" w:rsidRDefault="002C2E9A" w:rsidP="002C2E9A">
      <w:pPr>
        <w:spacing w:before="0" w:after="0"/>
        <w:ind w:firstLine="709"/>
        <w:rPr>
          <w:szCs w:val="26"/>
        </w:rPr>
      </w:pPr>
      <w:r w:rsidRPr="002C2E9A">
        <w:rPr>
          <w:szCs w:val="26"/>
        </w:rPr>
        <w:t>В соответствии со ст. 9 № 96-ФЗ «Об охране атмосферного воздуха» юридические лица, имеющие источники выбросов вредных (загрязняющих)  веществ в атмосферный воздух, разрабатывают и осуществляют согласованные с территориальными органами специально уполномоченного федерального органа исполнительной власти в области охраны атмосферного воздуха, мероприятия по охране атмосферного воздуха.</w:t>
      </w:r>
    </w:p>
    <w:p w:rsidR="002C2E9A" w:rsidRPr="002C2E9A" w:rsidRDefault="002C2E9A" w:rsidP="002C2E9A">
      <w:pPr>
        <w:spacing w:before="0" w:after="0"/>
        <w:ind w:firstLine="709"/>
        <w:rPr>
          <w:szCs w:val="26"/>
        </w:rPr>
      </w:pPr>
      <w:r w:rsidRPr="002C2E9A">
        <w:rPr>
          <w:szCs w:val="26"/>
        </w:rPr>
        <w:t>Мероприятия по охране атмосферного воздуха не должны приводить к загрязнению других объектов окружающей природной среды.</w:t>
      </w:r>
    </w:p>
    <w:p w:rsidR="002C2E9A" w:rsidRPr="002C2E9A" w:rsidRDefault="002C2E9A" w:rsidP="002C2E9A">
      <w:pPr>
        <w:spacing w:before="0" w:after="0"/>
        <w:ind w:firstLine="709"/>
        <w:rPr>
          <w:szCs w:val="26"/>
        </w:rPr>
      </w:pPr>
      <w:r w:rsidRPr="002C2E9A">
        <w:rPr>
          <w:szCs w:val="26"/>
        </w:rPr>
        <w:t>В связи с изложенным, очевидно, что каждое из предприятий, имеющее источники выбросов загрязняющих веществ в атмосферный воздух, должно иметь реализуемую программу мероприятий по охране атмосферного воздуха. В случае ее отсутствия, такая программа должна быть разработана.</w:t>
      </w:r>
    </w:p>
    <w:p w:rsidR="002C2E9A" w:rsidRPr="002C2E9A" w:rsidRDefault="002C2E9A" w:rsidP="002C2E9A">
      <w:pPr>
        <w:spacing w:before="0" w:after="0"/>
        <w:ind w:firstLine="709"/>
        <w:rPr>
          <w:szCs w:val="26"/>
        </w:rPr>
      </w:pPr>
      <w:r w:rsidRPr="002C2E9A">
        <w:rPr>
          <w:szCs w:val="26"/>
        </w:rPr>
        <w:t xml:space="preserve">Естественными загрязнителями воздуха в поселении являются пыль, возникающая при эрозии почв, продукты растительного, животного и микробиологического происхождения. </w:t>
      </w:r>
      <w:r w:rsidRPr="002C2E9A">
        <w:rPr>
          <w:szCs w:val="26"/>
        </w:rPr>
        <w:lastRenderedPageBreak/>
        <w:t>Уровень загрязнения атмосферы естественными источниками является фоновым и мало изменяется с течением времени.</w:t>
      </w:r>
    </w:p>
    <w:p w:rsidR="002C2E9A" w:rsidRPr="002C2E9A" w:rsidRDefault="002C2E9A" w:rsidP="002C2E9A">
      <w:pPr>
        <w:spacing w:before="0" w:after="0"/>
        <w:ind w:firstLine="709"/>
        <w:rPr>
          <w:szCs w:val="26"/>
        </w:rPr>
      </w:pPr>
      <w:r w:rsidRPr="002C2E9A">
        <w:rPr>
          <w:szCs w:val="26"/>
        </w:rPr>
        <w:t>Более устойчивые зоны с повышенными концентрациями загрязнений возникают в местах активной жизнедеятельности человека. Антропогенные загрязнения отличаются многообразием видов и многочисленностью источников их выбросов.</w:t>
      </w:r>
    </w:p>
    <w:p w:rsidR="002C2E9A" w:rsidRPr="002C2E9A" w:rsidRDefault="002C2E9A" w:rsidP="002C2E9A">
      <w:pPr>
        <w:spacing w:before="0" w:after="0"/>
        <w:ind w:firstLine="709"/>
        <w:rPr>
          <w:szCs w:val="26"/>
        </w:rPr>
      </w:pPr>
      <w:r w:rsidRPr="002C2E9A">
        <w:rPr>
          <w:szCs w:val="26"/>
        </w:rPr>
        <w:t>Основными источниками загрязнения поселения являются производственные предприятия, автомобильный транспорт, животноводческие объекты, котельные.</w:t>
      </w:r>
    </w:p>
    <w:p w:rsidR="002C2E9A" w:rsidRPr="002C2E9A" w:rsidRDefault="002C2E9A" w:rsidP="002C2E9A">
      <w:pPr>
        <w:spacing w:before="0" w:after="0"/>
        <w:ind w:firstLine="709"/>
        <w:rPr>
          <w:szCs w:val="26"/>
        </w:rPr>
      </w:pPr>
      <w:r w:rsidRPr="002C2E9A">
        <w:rPr>
          <w:szCs w:val="26"/>
        </w:rPr>
        <w:t>На автомагистралях  и в зонах влияниях промышленных предприятий наблюдается превышение концентрации вредных веществ в 1,5-2 раза.</w:t>
      </w:r>
    </w:p>
    <w:p w:rsidR="002C2E9A" w:rsidRPr="002C2E9A" w:rsidRDefault="002C2E9A" w:rsidP="002C2E9A">
      <w:pPr>
        <w:spacing w:before="0" w:after="0"/>
        <w:ind w:firstLine="709"/>
        <w:rPr>
          <w:szCs w:val="26"/>
        </w:rPr>
      </w:pPr>
      <w:r w:rsidRPr="002C2E9A">
        <w:rPr>
          <w:szCs w:val="26"/>
        </w:rPr>
        <w:t xml:space="preserve">Основная доля выбросов загрязняющих веществ приходится на выбросы от автотранспорта (85% от общего выброса всех загрязнений). </w:t>
      </w:r>
    </w:p>
    <w:p w:rsidR="002C2E9A" w:rsidRPr="002C2E9A" w:rsidRDefault="002C2E9A" w:rsidP="002C2E9A">
      <w:pPr>
        <w:spacing w:before="0" w:after="0"/>
        <w:ind w:firstLine="709"/>
        <w:rPr>
          <w:szCs w:val="26"/>
        </w:rPr>
      </w:pPr>
      <w:r w:rsidRPr="002C2E9A">
        <w:rPr>
          <w:szCs w:val="26"/>
        </w:rPr>
        <w:t>Определяющим условием минимизации загрязнения атмосферы отработавшими газами автомобильного транспорта является организация системы действенного контроля эксплуатации и технического состояния автотранспорта, использование на автозаправочных станциях высококачественных видов топлива, оборудование существующих и проектируемых автозаправочных станций системой закольцовки паров бензина.</w:t>
      </w:r>
    </w:p>
    <w:p w:rsidR="002C2E9A" w:rsidRPr="002C2E9A" w:rsidRDefault="002C2E9A" w:rsidP="002C2E9A">
      <w:pPr>
        <w:spacing w:before="0" w:after="0"/>
        <w:ind w:firstLine="709"/>
        <w:rPr>
          <w:szCs w:val="26"/>
        </w:rPr>
      </w:pPr>
      <w:r w:rsidRPr="002C2E9A">
        <w:rPr>
          <w:szCs w:val="26"/>
        </w:rPr>
        <w:t>Все действующие производственные и коммунально-складские предприятия, расположенные в пределах селитебных зон и неудовлетворяющие санитарным нормам, данным проектом генерального плана предусмотрены к перепрофилированию, реконструкции и модернизации с целью сокращения размеров санитарно-защитных зон до нормативных. Данное решение принято исходя из условий невозможности либо сложности процедуры переселения жителей из санитарно-защитных зон предприятий.</w:t>
      </w:r>
    </w:p>
    <w:p w:rsidR="002C2E9A" w:rsidRPr="002C2E9A" w:rsidRDefault="002C2E9A" w:rsidP="002C2E9A">
      <w:pPr>
        <w:spacing w:before="0" w:after="0"/>
        <w:ind w:firstLine="709"/>
        <w:rPr>
          <w:szCs w:val="26"/>
        </w:rPr>
      </w:pPr>
      <w:r w:rsidRPr="002C2E9A">
        <w:rPr>
          <w:szCs w:val="26"/>
        </w:rPr>
        <w:t>На территории Рудьевского сельского поселения расположено 2 котельные, работающие на жидком топливе. Санитарные разрывы до жилых строений соблюдаются. В процессе развития территорий на воздушный бассейн населенных пунктов поселения будет оказываться дополнительное негативное воздействие существующими и вновь вводимыми в эксплуатацию объектами теплоснабжения. Для уменьшения негативного влияния необходимо произвести ремонт и замену устаревшего оборудования на действующих котельных. Проектирование новых котельных вести исключительно с газовым оборудованием с учетом соблюдения нормативных санитарных разрывов.</w:t>
      </w:r>
    </w:p>
    <w:p w:rsidR="002C2E9A" w:rsidRPr="002C2E9A" w:rsidRDefault="002C2E9A" w:rsidP="002C2E9A">
      <w:pPr>
        <w:spacing w:before="0" w:after="0"/>
        <w:ind w:firstLine="709"/>
        <w:rPr>
          <w:szCs w:val="26"/>
        </w:rPr>
      </w:pPr>
      <w:r w:rsidRPr="002C2E9A">
        <w:rPr>
          <w:szCs w:val="26"/>
        </w:rPr>
        <w:t>Также необходимо предусматривать меры по внедрению альтернативных источников тепла, работающих от возобновляемых источников энергии.</w:t>
      </w:r>
    </w:p>
    <w:p w:rsidR="002C2E9A" w:rsidRPr="002C2E9A" w:rsidRDefault="002C2E9A" w:rsidP="002C2E9A">
      <w:pPr>
        <w:spacing w:before="0" w:after="0"/>
        <w:ind w:firstLine="709"/>
        <w:rPr>
          <w:szCs w:val="26"/>
        </w:rPr>
      </w:pPr>
      <w:r w:rsidRPr="002C2E9A">
        <w:rPr>
          <w:szCs w:val="26"/>
        </w:rPr>
        <w:t>Для предотвращения загрязнения воздушного бассейна проектом генерального плана предлагается:</w:t>
      </w:r>
    </w:p>
    <w:p w:rsidR="002C2E9A" w:rsidRPr="002C2E9A" w:rsidRDefault="002C2E9A" w:rsidP="002C2E9A">
      <w:pPr>
        <w:spacing w:before="0" w:after="0"/>
        <w:ind w:firstLine="709"/>
        <w:rPr>
          <w:szCs w:val="26"/>
        </w:rPr>
      </w:pPr>
      <w:r w:rsidRPr="002C2E9A">
        <w:rPr>
          <w:szCs w:val="26"/>
        </w:rPr>
        <w:t>соответствующим службам осуществлять постоянный надзор над уровнем загрязнения вредными веществами атмосферы населенных мест и промышленных зон с целью проведения сравнительных характеристик и обобщений для принятия мер по улучшению обстановки;</w:t>
      </w:r>
    </w:p>
    <w:p w:rsidR="002C2E9A" w:rsidRPr="002C2E9A" w:rsidRDefault="002C2E9A" w:rsidP="002C2E9A">
      <w:pPr>
        <w:spacing w:before="0" w:after="0"/>
        <w:ind w:firstLine="709"/>
        <w:rPr>
          <w:szCs w:val="26"/>
        </w:rPr>
      </w:pPr>
      <w:r w:rsidRPr="002C2E9A">
        <w:rPr>
          <w:szCs w:val="26"/>
        </w:rPr>
        <w:t>на производственных предприятиях постоянно совершенствовать технологические процессы, устанавливать оборудование с меньшим уровнем выбросов примесей и отходов в окружающую среду.</w:t>
      </w:r>
    </w:p>
    <w:p w:rsidR="002C2E9A" w:rsidRPr="002C2E9A" w:rsidRDefault="002C2E9A" w:rsidP="002C2E9A">
      <w:pPr>
        <w:spacing w:before="0" w:after="0"/>
        <w:ind w:firstLine="709"/>
        <w:rPr>
          <w:szCs w:val="26"/>
        </w:rPr>
      </w:pPr>
      <w:r w:rsidRPr="002C2E9A">
        <w:rPr>
          <w:szCs w:val="26"/>
        </w:rPr>
        <w:t xml:space="preserve">Во избежание значительного загрязнения воздуха сероводородом, аммиаком, индолом, скатолом, а также микрофлорой, поступающей от животноводческих объектов, необходимо установление вентиляции с механическим побуждением воздухообмена, а также установки дезинфицирующей воздух с бактерицидными лампами. </w:t>
      </w:r>
    </w:p>
    <w:p w:rsidR="002C2E9A" w:rsidRPr="002C2E9A" w:rsidRDefault="002C2E9A" w:rsidP="002C2E9A">
      <w:pPr>
        <w:spacing w:before="0" w:after="0"/>
        <w:ind w:firstLine="709"/>
        <w:rPr>
          <w:szCs w:val="26"/>
        </w:rPr>
      </w:pPr>
      <w:r w:rsidRPr="002C2E9A">
        <w:rPr>
          <w:szCs w:val="26"/>
        </w:rPr>
        <w:t>От всех источников загрязнения атмосферы необходимо соблюдение санитарно-защитных зон СанПиН 2.2.1/2.1.1.1031-01 и норм технологического проектирования.</w:t>
      </w:r>
    </w:p>
    <w:p w:rsidR="002C2E9A" w:rsidRPr="002C2E9A" w:rsidRDefault="002C2E9A" w:rsidP="002C2E9A">
      <w:pPr>
        <w:spacing w:before="0" w:after="0"/>
        <w:ind w:firstLine="709"/>
        <w:rPr>
          <w:szCs w:val="26"/>
        </w:rPr>
      </w:pPr>
      <w:r w:rsidRPr="002C2E9A">
        <w:rPr>
          <w:szCs w:val="26"/>
        </w:rPr>
        <w:t>Для снижения негативного воздействия на атмосферный воздух населенных мест необходимо обеспечить выполнение следующих мероприятий:</w:t>
      </w:r>
    </w:p>
    <w:p w:rsidR="002C2E9A" w:rsidRPr="002C2E9A" w:rsidRDefault="002C2E9A" w:rsidP="002C2E9A">
      <w:pPr>
        <w:spacing w:before="0" w:after="0"/>
        <w:ind w:firstLine="709"/>
        <w:rPr>
          <w:szCs w:val="26"/>
        </w:rPr>
      </w:pPr>
      <w:r w:rsidRPr="002C2E9A">
        <w:rPr>
          <w:szCs w:val="26"/>
        </w:rPr>
        <w:t>- не осуществлять сжигания стерни и строго выполнять мероприятия по охране посевов от пожара;</w:t>
      </w:r>
    </w:p>
    <w:p w:rsidR="002C2E9A" w:rsidRPr="002C2E9A" w:rsidRDefault="002C2E9A" w:rsidP="002C2E9A">
      <w:pPr>
        <w:spacing w:before="0" w:after="0"/>
        <w:ind w:firstLine="709"/>
        <w:rPr>
          <w:szCs w:val="26"/>
        </w:rPr>
      </w:pPr>
      <w:r w:rsidRPr="002C2E9A">
        <w:rPr>
          <w:szCs w:val="26"/>
        </w:rPr>
        <w:t>- не осуществлять сжигания отходов и не допускать самовозгорания полигонов ТБО, дальнейшая их рекультивация;</w:t>
      </w:r>
    </w:p>
    <w:p w:rsidR="002C2E9A" w:rsidRPr="002C2E9A" w:rsidRDefault="002C2E9A" w:rsidP="002C2E9A">
      <w:pPr>
        <w:spacing w:before="0" w:after="0"/>
        <w:ind w:firstLine="709"/>
        <w:rPr>
          <w:szCs w:val="26"/>
        </w:rPr>
      </w:pPr>
      <w:r w:rsidRPr="002C2E9A">
        <w:rPr>
          <w:szCs w:val="26"/>
        </w:rPr>
        <w:lastRenderedPageBreak/>
        <w:t>- на элеваторах использовать эффективные способы очистки выбросов от зерновой пыли;</w:t>
      </w:r>
    </w:p>
    <w:p w:rsidR="002C2E9A" w:rsidRPr="002C2E9A" w:rsidRDefault="002C2E9A" w:rsidP="002C2E9A">
      <w:pPr>
        <w:spacing w:before="0" w:after="0"/>
        <w:ind w:firstLine="709"/>
        <w:rPr>
          <w:szCs w:val="26"/>
        </w:rPr>
      </w:pPr>
      <w:r w:rsidRPr="002C2E9A">
        <w:rPr>
          <w:szCs w:val="26"/>
        </w:rPr>
        <w:t>- пылящие материалы хранить в закрытых, защищенных от ветра складских зданиях и специальных сооружениях;</w:t>
      </w:r>
    </w:p>
    <w:p w:rsidR="002C2E9A" w:rsidRPr="002C2E9A" w:rsidRDefault="002C2E9A" w:rsidP="002C2E9A">
      <w:pPr>
        <w:spacing w:before="0" w:after="0"/>
        <w:ind w:firstLine="709"/>
        <w:rPr>
          <w:szCs w:val="26"/>
        </w:rPr>
      </w:pPr>
      <w:r w:rsidRPr="002C2E9A">
        <w:rPr>
          <w:szCs w:val="26"/>
        </w:rPr>
        <w:t>-  благоустройство, озеленение улиц и населенных пунктов, создание «зеленых» поясов;</w:t>
      </w:r>
    </w:p>
    <w:p w:rsidR="002C2E9A" w:rsidRPr="002C2E9A" w:rsidRDefault="002C2E9A" w:rsidP="002C2E9A">
      <w:pPr>
        <w:spacing w:before="0" w:after="0"/>
        <w:ind w:firstLine="709"/>
        <w:rPr>
          <w:szCs w:val="26"/>
        </w:rPr>
      </w:pPr>
      <w:r w:rsidRPr="002C2E9A">
        <w:rPr>
          <w:szCs w:val="26"/>
        </w:rPr>
        <w:t>- модеренизация и экологизация существующих предприятий производственного и коммунального назначения размещенных в пределах населенных пунктов с использованием новейших технологий очистки выбросов;</w:t>
      </w:r>
    </w:p>
    <w:p w:rsidR="002C2E9A" w:rsidRPr="002C2E9A" w:rsidRDefault="002C2E9A" w:rsidP="002C2E9A">
      <w:pPr>
        <w:spacing w:before="0" w:after="0"/>
        <w:ind w:firstLine="709"/>
        <w:rPr>
          <w:szCs w:val="26"/>
        </w:rPr>
      </w:pPr>
      <w:r w:rsidRPr="002C2E9A">
        <w:rPr>
          <w:szCs w:val="26"/>
        </w:rPr>
        <w:t>На последующих стадиях конкретного проектирования объектов необходимо соблюдать требования Федерального закона «Об охране атмосферного воздуха» от 04.05.99 г., № 96-ФЗ (ред. От 31.12.2005 г. № 199-ФЗ).</w:t>
      </w:r>
    </w:p>
    <w:p w:rsidR="002C2E9A" w:rsidRPr="002C2E9A" w:rsidRDefault="002C2E9A" w:rsidP="002C2E9A">
      <w:pPr>
        <w:spacing w:before="0" w:after="0"/>
        <w:ind w:firstLine="709"/>
        <w:rPr>
          <w:szCs w:val="26"/>
        </w:rPr>
      </w:pPr>
      <w:r w:rsidRPr="002C2E9A">
        <w:rPr>
          <w:szCs w:val="26"/>
        </w:rPr>
        <w:t>При строительстве конкретных объектов необходимо выполнять следующие требования, сформулированные в законе:</w:t>
      </w:r>
    </w:p>
    <w:p w:rsidR="002C2E9A" w:rsidRPr="002C2E9A" w:rsidRDefault="002C2E9A" w:rsidP="002C2E9A">
      <w:pPr>
        <w:spacing w:before="0" w:after="0"/>
        <w:ind w:firstLine="709"/>
        <w:rPr>
          <w:szCs w:val="26"/>
        </w:rPr>
      </w:pPr>
      <w:r w:rsidRPr="002C2E9A">
        <w:rPr>
          <w:szCs w:val="26"/>
        </w:rPr>
        <w:t>-  использовать технические, технологические установки, двигатели, транспортные и иные передвижные средства и установки, имеющие сертификаты, устанавливающие соответствие содержания вредных (загрязняющих) веществ в их выбросах техническим нормативам выбросов (п.4 ст.15);</w:t>
      </w:r>
    </w:p>
    <w:p w:rsidR="002C2E9A" w:rsidRPr="002C2E9A" w:rsidRDefault="002C2E9A" w:rsidP="002C2E9A">
      <w:pPr>
        <w:spacing w:before="0" w:after="0"/>
        <w:ind w:firstLine="709"/>
        <w:rPr>
          <w:szCs w:val="26"/>
        </w:rPr>
      </w:pPr>
      <w:r w:rsidRPr="002C2E9A">
        <w:rPr>
          <w:szCs w:val="26"/>
        </w:rPr>
        <w:t>-      обеспечить не превышение нормативов качества атмосферного воздуха в соответствии с экологическими, санитарно-гигиеническими, а так же строительными нормами и правилами в части нормативов площадей озелененных территорий (п.1 ст.16);</w:t>
      </w:r>
    </w:p>
    <w:p w:rsidR="002C2E9A" w:rsidRPr="002C2E9A" w:rsidRDefault="002C2E9A" w:rsidP="002C2E9A">
      <w:pPr>
        <w:spacing w:before="0" w:after="0"/>
        <w:ind w:firstLine="709"/>
        <w:rPr>
          <w:szCs w:val="26"/>
        </w:rPr>
      </w:pPr>
      <w:r w:rsidRPr="002C2E9A">
        <w:rPr>
          <w:szCs w:val="26"/>
        </w:rPr>
        <w:t>-    в проектной документации на строительство предусмотреть меры по уменьшению выбросов загрязняющих веществ в атмосферу и их обезвреживанию (п.4 ст.16);</w:t>
      </w:r>
    </w:p>
    <w:p w:rsidR="002C2E9A" w:rsidRPr="002C2E9A" w:rsidRDefault="002C2E9A" w:rsidP="002C2E9A">
      <w:pPr>
        <w:spacing w:before="0" w:after="0"/>
        <w:ind w:firstLine="709"/>
        <w:rPr>
          <w:szCs w:val="26"/>
        </w:rPr>
      </w:pPr>
      <w:r w:rsidRPr="002C2E9A">
        <w:rPr>
          <w:szCs w:val="26"/>
        </w:rPr>
        <w:t>-  при использовании транспортных и иных передвижных средств обеспечивать соответствие выбросов загрязняющих веществ техническим нормативам (ст.17).</w:t>
      </w:r>
    </w:p>
    <w:p w:rsidR="002C2E9A" w:rsidRPr="002C2E9A" w:rsidRDefault="002C2E9A" w:rsidP="002C2E9A">
      <w:pPr>
        <w:spacing w:before="0" w:after="0"/>
        <w:ind w:firstLine="709"/>
        <w:rPr>
          <w:szCs w:val="26"/>
        </w:rPr>
      </w:pPr>
      <w:r w:rsidRPr="002C2E9A">
        <w:rPr>
          <w:szCs w:val="26"/>
        </w:rPr>
        <w:t>В ст. 20 Федерального закона «О санитарно-эпидемиологическом благополучии населения» от 30.03.99 г., № 52-ФЗ (ред. От 30.12.2006 г. №266-ФЗ, от 26.06.2007 г. № 118-ФЗ) сформулированы санитарно-эпидемиологические требования к атмосферному воздуху. Атмосферный воздух в городских и сельских поселениях, на территориях промышленных организаций, а также воздух в рабочих зонах производственных помещений, жилых и других помещениях не должен оказывать вредное воздействие на человека.</w:t>
      </w:r>
    </w:p>
    <w:p w:rsidR="002C2E9A" w:rsidRPr="002C2E9A" w:rsidRDefault="002C2E9A" w:rsidP="002C2E9A">
      <w:pPr>
        <w:spacing w:before="0" w:after="0"/>
        <w:ind w:firstLine="709"/>
        <w:rPr>
          <w:szCs w:val="26"/>
        </w:rPr>
      </w:pPr>
      <w:r w:rsidRPr="002C2E9A">
        <w:rPr>
          <w:szCs w:val="26"/>
        </w:rPr>
        <w:t>В соответствии с этим требованием, при строительстве объектов должны соблюдаться установленные санитарными правилами ПДК химических, биологических веществ и микроорганизмов в воздухе утверждаются при наличии санитарно-эпидемиологического заключения о соответствии их санитарным правилам.</w:t>
      </w:r>
    </w:p>
    <w:p w:rsidR="004B40B0" w:rsidRPr="002C2E9A" w:rsidRDefault="002C2E9A" w:rsidP="002C2E9A">
      <w:pPr>
        <w:spacing w:before="0" w:after="0"/>
        <w:ind w:firstLine="709"/>
        <w:rPr>
          <w:szCs w:val="26"/>
        </w:rPr>
      </w:pPr>
      <w:r w:rsidRPr="002C2E9A">
        <w:rPr>
          <w:szCs w:val="26"/>
        </w:rPr>
        <w:t>Качество воздуха за пределами строительной площадки должно соответствовать требованиям к воздуху населенных мест.</w:t>
      </w:r>
    </w:p>
    <w:p w:rsidR="002C2E9A" w:rsidRPr="00C02FB9" w:rsidRDefault="002C2E9A" w:rsidP="002C2E9A">
      <w:pPr>
        <w:spacing w:before="0" w:after="0"/>
        <w:ind w:firstLine="567"/>
        <w:rPr>
          <w:highlight w:val="yellow"/>
        </w:rPr>
      </w:pPr>
    </w:p>
    <w:p w:rsidR="004B40B0" w:rsidRDefault="00674FF4" w:rsidP="00D13D5B">
      <w:pPr>
        <w:spacing w:before="0" w:after="0"/>
        <w:ind w:firstLine="567"/>
        <w:rPr>
          <w:b/>
          <w:sz w:val="26"/>
          <w:szCs w:val="26"/>
        </w:rPr>
      </w:pPr>
      <w:r w:rsidRPr="002C2E9A">
        <w:rPr>
          <w:b/>
          <w:sz w:val="26"/>
          <w:szCs w:val="26"/>
        </w:rPr>
        <w:t>2.</w:t>
      </w:r>
      <w:r w:rsidR="00295ACA" w:rsidRPr="002C2E9A">
        <w:rPr>
          <w:b/>
          <w:sz w:val="26"/>
          <w:szCs w:val="26"/>
        </w:rPr>
        <w:t>3</w:t>
      </w:r>
      <w:r w:rsidRPr="002C2E9A">
        <w:rPr>
          <w:b/>
          <w:sz w:val="26"/>
          <w:szCs w:val="26"/>
        </w:rPr>
        <w:t>.</w:t>
      </w:r>
      <w:bookmarkEnd w:id="27"/>
      <w:bookmarkEnd w:id="28"/>
      <w:bookmarkEnd w:id="29"/>
      <w:bookmarkEnd w:id="30"/>
      <w:bookmarkEnd w:id="31"/>
      <w:r w:rsidR="00DC572A" w:rsidRPr="002C2E9A">
        <w:rPr>
          <w:b/>
        </w:rPr>
        <w:t xml:space="preserve"> </w:t>
      </w:r>
      <w:r w:rsidR="002C2E9A" w:rsidRPr="002C2E9A">
        <w:rPr>
          <w:b/>
          <w:sz w:val="26"/>
          <w:szCs w:val="26"/>
        </w:rPr>
        <w:t>ОХРАНА ОКРУЖАЮЩЕЙ СРЕДЫ ОТ ВОЗДЕЙСТВИЯ ШУМА И ЭЛЕКТРОМАГНИТНЫХ КОЛЕБАНИЙ.</w:t>
      </w:r>
    </w:p>
    <w:p w:rsidR="002C2E9A" w:rsidRPr="00C02FB9" w:rsidRDefault="002C2E9A" w:rsidP="00D13D5B">
      <w:pPr>
        <w:spacing w:before="0" w:after="0"/>
        <w:ind w:firstLine="567"/>
        <w:rPr>
          <w:b/>
          <w:sz w:val="26"/>
          <w:szCs w:val="26"/>
          <w:highlight w:val="yellow"/>
        </w:rPr>
      </w:pPr>
    </w:p>
    <w:p w:rsidR="002C2E9A" w:rsidRDefault="002C2E9A" w:rsidP="002C2E9A">
      <w:pPr>
        <w:spacing w:before="0" w:after="0"/>
        <w:ind w:firstLine="709"/>
        <w:jc w:val="left"/>
      </w:pPr>
      <w:bookmarkStart w:id="32" w:name="_Toc261417894"/>
      <w:bookmarkStart w:id="33" w:name="_Toc261444092"/>
      <w:bookmarkStart w:id="34" w:name="_Toc263952157"/>
      <w:bookmarkStart w:id="35" w:name="_Toc264653958"/>
      <w:bookmarkStart w:id="36" w:name="_Toc265049365"/>
      <w:r>
        <w:t>Основными источниками шума в Рудьевском сельском поселении являются:</w:t>
      </w:r>
    </w:p>
    <w:p w:rsidR="002C2E9A" w:rsidRDefault="002C2E9A" w:rsidP="002C2E9A">
      <w:pPr>
        <w:spacing w:before="0" w:after="0"/>
        <w:ind w:firstLine="709"/>
        <w:jc w:val="left"/>
      </w:pPr>
      <w:r>
        <w:t>транспортное движение на автомобильных дорогах регионального и местного значения;</w:t>
      </w:r>
    </w:p>
    <w:p w:rsidR="002C2E9A" w:rsidRDefault="002C2E9A" w:rsidP="002C2E9A">
      <w:pPr>
        <w:spacing w:before="0" w:after="0"/>
        <w:ind w:firstLine="709"/>
        <w:jc w:val="left"/>
      </w:pPr>
      <w:r>
        <w:t>производственные зоны сельскохозяйственных предприятий.</w:t>
      </w:r>
    </w:p>
    <w:p w:rsidR="002C2E9A" w:rsidRDefault="002C2E9A" w:rsidP="002C2E9A">
      <w:pPr>
        <w:spacing w:before="0" w:after="0"/>
        <w:ind w:firstLine="709"/>
        <w:jc w:val="left"/>
      </w:pPr>
      <w:r>
        <w:t>Необходимо отметить, что в целом по поселению источники шума незначительны, поскольку поток автотранспорта небольшой (т. к. поселение является тупиковым в районе, отсутствует сквозное прохождение крупных автомагистралей через населённые пункты), крупных промышленных предприятий нет, производственные сельскохозяйственные предприятия рассредоточены и малой мощности, поэтому не создают серьезного шумового воздействия на жилую среду.</w:t>
      </w:r>
    </w:p>
    <w:p w:rsidR="002C2E9A" w:rsidRDefault="002C2E9A" w:rsidP="002C2E9A">
      <w:pPr>
        <w:spacing w:before="0" w:after="0"/>
        <w:ind w:firstLine="709"/>
        <w:jc w:val="left"/>
      </w:pPr>
      <w:r>
        <w:t xml:space="preserve">В период строительства объектов на отдельные территории будет производиться дополнительное шумовое воздействие, при котором возможно превышение уровня предельно-допустимых уровней шума. Все строительно-монтажные работы в период строительства должны проводиться с учетом требований действующих правил и нормативов, в том числе СанПиН </w:t>
      </w:r>
      <w:r>
        <w:lastRenderedPageBreak/>
        <w:t>2.2.3.1384-03 «Гигиенические требования к организации строительного производства и строительных работ».</w:t>
      </w:r>
    </w:p>
    <w:p w:rsidR="002C2E9A" w:rsidRDefault="002C2E9A" w:rsidP="002C2E9A">
      <w:pPr>
        <w:spacing w:before="0" w:after="0"/>
        <w:ind w:firstLine="709"/>
        <w:jc w:val="left"/>
      </w:pPr>
      <w:r>
        <w:t>Для обеспечения нормативных показателей акустического режима селитебных территорий необходимо выполнение предусмотренных данным проектом мероприятий по территориальному планированию, а именно:</w:t>
      </w:r>
    </w:p>
    <w:p w:rsidR="002C2E9A" w:rsidRDefault="002C2E9A" w:rsidP="002C2E9A">
      <w:pPr>
        <w:spacing w:before="0" w:after="0"/>
        <w:ind w:firstLine="709"/>
        <w:jc w:val="left"/>
      </w:pPr>
      <w:r>
        <w:t xml:space="preserve">- строительство автомобильных развязок, удовлетворяющих современным требованиям; </w:t>
      </w:r>
    </w:p>
    <w:p w:rsidR="002C2E9A" w:rsidRDefault="002C2E9A" w:rsidP="002C2E9A">
      <w:pPr>
        <w:spacing w:before="0" w:after="0"/>
        <w:ind w:firstLine="709"/>
        <w:jc w:val="left"/>
      </w:pPr>
      <w:r>
        <w:t>- создание санитарно-защитных полос озеленения и шумозащитных барьеров вдоль автодорог;</w:t>
      </w:r>
    </w:p>
    <w:p w:rsidR="002C2E9A" w:rsidRDefault="002C2E9A" w:rsidP="002C2E9A">
      <w:pPr>
        <w:spacing w:before="0" w:after="0"/>
        <w:ind w:firstLine="709"/>
        <w:jc w:val="left"/>
      </w:pPr>
      <w:r>
        <w:t>- создание нормативных санитарно-защитных зон производственных и агропромышленных предприятий;</w:t>
      </w:r>
    </w:p>
    <w:p w:rsidR="002C2E9A" w:rsidRDefault="002C2E9A" w:rsidP="002C2E9A">
      <w:pPr>
        <w:spacing w:before="0" w:after="0"/>
        <w:ind w:firstLine="709"/>
        <w:jc w:val="left"/>
      </w:pPr>
      <w:r>
        <w:t>- модернизация производственных предприятий – источников шума, с заменой оборудования и правильной ориентацией источника шума к жилой застройке.</w:t>
      </w:r>
    </w:p>
    <w:p w:rsidR="00DC572A" w:rsidRPr="00C02FB9" w:rsidRDefault="00DC572A" w:rsidP="00BC3E72">
      <w:pPr>
        <w:spacing w:before="0" w:after="0"/>
        <w:ind w:firstLine="709"/>
        <w:jc w:val="left"/>
        <w:rPr>
          <w:highlight w:val="yellow"/>
        </w:rPr>
      </w:pPr>
    </w:p>
    <w:p w:rsidR="00DC572A" w:rsidRPr="00C02FB9" w:rsidRDefault="00DC572A" w:rsidP="00DC572A">
      <w:pPr>
        <w:spacing w:before="0" w:after="0"/>
        <w:jc w:val="left"/>
        <w:rPr>
          <w:highlight w:val="yellow"/>
        </w:rPr>
      </w:pPr>
    </w:p>
    <w:p w:rsidR="00197D64" w:rsidRDefault="002C3B42" w:rsidP="00197D64">
      <w:pPr>
        <w:spacing w:before="0" w:after="0"/>
        <w:ind w:firstLine="709"/>
        <w:rPr>
          <w:b/>
          <w:sz w:val="26"/>
          <w:szCs w:val="26"/>
        </w:rPr>
      </w:pPr>
      <w:r w:rsidRPr="002C2E9A">
        <w:rPr>
          <w:b/>
          <w:sz w:val="26"/>
          <w:szCs w:val="26"/>
        </w:rPr>
        <w:t>2.4.</w:t>
      </w:r>
      <w:bookmarkEnd w:id="32"/>
      <w:bookmarkEnd w:id="33"/>
      <w:bookmarkEnd w:id="34"/>
      <w:bookmarkEnd w:id="35"/>
      <w:bookmarkEnd w:id="36"/>
      <w:r w:rsidR="00DC572A" w:rsidRPr="002C2E9A">
        <w:rPr>
          <w:b/>
          <w:sz w:val="26"/>
          <w:szCs w:val="26"/>
        </w:rPr>
        <w:t xml:space="preserve"> </w:t>
      </w:r>
      <w:bookmarkStart w:id="37" w:name="_Toc261417895"/>
      <w:bookmarkStart w:id="38" w:name="_Toc261444093"/>
      <w:r w:rsidR="002C2E9A" w:rsidRPr="002C2E9A">
        <w:rPr>
          <w:b/>
          <w:sz w:val="26"/>
          <w:szCs w:val="26"/>
        </w:rPr>
        <w:t>МЕРОПРИЯТИЯ ПО ОХРАНЕ И РАЦИОНАЛЬНОМУ ИСПОЛЬЗОВАНИЮ ВОДНЫХ РЕСУРСОВ.</w:t>
      </w:r>
    </w:p>
    <w:p w:rsidR="002C2E9A" w:rsidRPr="00C02FB9" w:rsidRDefault="002C2E9A" w:rsidP="00197D64">
      <w:pPr>
        <w:spacing w:before="0" w:after="0"/>
        <w:ind w:firstLine="709"/>
        <w:rPr>
          <w:sz w:val="26"/>
          <w:szCs w:val="26"/>
          <w:highlight w:val="yellow"/>
        </w:rPr>
      </w:pPr>
    </w:p>
    <w:p w:rsidR="002C2E9A" w:rsidRDefault="002C2E9A" w:rsidP="002C2E9A">
      <w:pPr>
        <w:spacing w:before="0" w:after="0"/>
        <w:ind w:firstLine="709"/>
      </w:pPr>
      <w:r>
        <w:t>Водоемы Рудьевского поселения в настоящее время испытывают высокую антропогенную нагрузку. Воды рек загрязнены органическими веществами, солями тяжелых металлов, нитратами, пестицидами. Основными факторами загрязнения водоемов являются:</w:t>
      </w:r>
    </w:p>
    <w:p w:rsidR="002C2E9A" w:rsidRDefault="002C2E9A" w:rsidP="002C2E9A">
      <w:pPr>
        <w:spacing w:before="0" w:after="0"/>
        <w:ind w:firstLine="709"/>
      </w:pPr>
      <w:r>
        <w:t>- сброс сточных вод без очистки из-за отсутствия очистных сооружений;</w:t>
      </w:r>
    </w:p>
    <w:p w:rsidR="002C2E9A" w:rsidRDefault="002C2E9A" w:rsidP="002C2E9A">
      <w:pPr>
        <w:spacing w:before="0" w:after="0"/>
        <w:ind w:firstLine="709"/>
      </w:pPr>
      <w:r>
        <w:t>- отсутствие канализационных сетей;</w:t>
      </w:r>
    </w:p>
    <w:p w:rsidR="002C2E9A" w:rsidRDefault="002C2E9A" w:rsidP="002C2E9A">
      <w:pPr>
        <w:spacing w:before="0" w:after="0"/>
        <w:ind w:firstLine="709"/>
      </w:pPr>
      <w:r>
        <w:t>- аварийные ситуации</w:t>
      </w:r>
      <w:r>
        <w:tab/>
        <w:t>и стихийные бедствия;</w:t>
      </w:r>
    </w:p>
    <w:p w:rsidR="002C2E9A" w:rsidRDefault="002C2E9A" w:rsidP="002C2E9A">
      <w:pPr>
        <w:spacing w:before="0" w:after="0"/>
        <w:ind w:firstLine="709"/>
      </w:pPr>
      <w:r>
        <w:t>- поступление загрязненного поверхностного стока с площадей водосбора;</w:t>
      </w:r>
    </w:p>
    <w:p w:rsidR="002C2E9A" w:rsidRDefault="002C2E9A" w:rsidP="002C2E9A">
      <w:pPr>
        <w:spacing w:before="0" w:after="0"/>
        <w:ind w:firstLine="709"/>
      </w:pPr>
      <w:r>
        <w:t>- использование производственных технологий, не отвечающих современным требованиям в части</w:t>
      </w:r>
      <w:r>
        <w:tab/>
        <w:t xml:space="preserve"> их</w:t>
      </w:r>
      <w:r>
        <w:tab/>
        <w:t>экологической безопасности, особенно в животноводстве.</w:t>
      </w:r>
    </w:p>
    <w:p w:rsidR="002C2E9A" w:rsidRDefault="002C2E9A" w:rsidP="002C2E9A">
      <w:pPr>
        <w:spacing w:before="0" w:after="0"/>
        <w:ind w:firstLine="709"/>
      </w:pPr>
      <w:r>
        <w:t>Для обеспечения режима охраны водных объектов в данном проекте указаны границы водоохранных зон.</w:t>
      </w:r>
    </w:p>
    <w:p w:rsidR="002C2E9A" w:rsidRDefault="002C2E9A" w:rsidP="002C2E9A">
      <w:pPr>
        <w:spacing w:before="0" w:after="0"/>
        <w:ind w:firstLine="709"/>
      </w:pPr>
      <w:r>
        <w:t>Для предотвращения загрязнения водных объектов, устанавливаются прибрежные защитные полосы и водоохранные зоны.</w:t>
      </w:r>
    </w:p>
    <w:p w:rsidR="002C2E9A" w:rsidRDefault="002C2E9A" w:rsidP="002C2E9A">
      <w:pPr>
        <w:spacing w:before="0" w:after="0"/>
        <w:ind w:firstLine="709"/>
      </w:pPr>
      <w: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C2E9A" w:rsidRDefault="002C2E9A" w:rsidP="002C2E9A">
      <w:pPr>
        <w:spacing w:before="0" w:after="0"/>
        <w:ind w:firstLine="709"/>
      </w:pPr>
      <w:r>
        <w:t>Ширина водоохранной зоны рек или ручьев устанавливается согласно Водному Кодексу Российской Федерации № 74-ФЗ от 3июня 2006г.</w:t>
      </w:r>
    </w:p>
    <w:p w:rsidR="002C2E9A" w:rsidRDefault="002C2E9A" w:rsidP="002C2E9A">
      <w:pPr>
        <w:spacing w:before="0" w:after="0"/>
        <w:ind w:firstLine="709"/>
      </w:pPr>
      <w:r>
        <w:t>Постановлением ЗСК № 1492-П от 15 июля 2009г. установлены размеры водоохранных зон для рек р. Грязнуха, р. Синюха, балка Азиатская, р. Грязнушка ширина водоохраной зоны составляет для всех перечисленных рек 100 м.</w:t>
      </w:r>
    </w:p>
    <w:p w:rsidR="002C2E9A" w:rsidRDefault="002C2E9A" w:rsidP="002C2E9A">
      <w:pPr>
        <w:spacing w:before="0" w:after="0"/>
        <w:ind w:firstLine="709"/>
      </w:pPr>
      <w:r>
        <w:t xml:space="preserve">В границах водоохранных зон устанавливаются прибрежные защитные полосы, шириной 50 м на территориях которых вводятся дополнительные ограничения хозяйственной и иной деятельности. </w:t>
      </w:r>
    </w:p>
    <w:p w:rsidR="002C2E9A" w:rsidRDefault="002C2E9A" w:rsidP="002C2E9A">
      <w:pPr>
        <w:spacing w:before="0" w:after="0"/>
        <w:ind w:firstLine="709"/>
      </w:pPr>
      <w:r>
        <w:t>В данном проекте предусматривается сохранение, реконструкция и модернизация существующих производственных и сельскохозяйственных предприятий частично или полностью размещенных в пределах границ нормативной водоохраной зоны с обязательным оборудованием таких объектов сооружениями, обеспечивающими охрану водных объектов от загрязнения, засорения и истощения вод. Размещение новых предприятий в пределах водоохранных зон схемой территориального планирования не предусмотрено.</w:t>
      </w:r>
    </w:p>
    <w:p w:rsidR="002C2E9A" w:rsidRDefault="002C2E9A" w:rsidP="002C2E9A">
      <w:pPr>
        <w:spacing w:before="0" w:after="0"/>
        <w:ind w:firstLine="709"/>
      </w:pPr>
    </w:p>
    <w:p w:rsidR="002C2E9A" w:rsidRDefault="002C2E9A" w:rsidP="002C2E9A">
      <w:pPr>
        <w:spacing w:before="0" w:after="0"/>
        <w:ind w:firstLine="709"/>
      </w:pPr>
      <w:r>
        <w:t>В границах водоохранных зон запрещаются:</w:t>
      </w:r>
    </w:p>
    <w:p w:rsidR="002C2E9A" w:rsidRDefault="002C2E9A" w:rsidP="002C2E9A">
      <w:pPr>
        <w:spacing w:before="0" w:after="0"/>
        <w:ind w:firstLine="709"/>
      </w:pPr>
      <w:r>
        <w:t>использование сточных вод для удобрения почв;</w:t>
      </w:r>
    </w:p>
    <w:p w:rsidR="002C2E9A" w:rsidRDefault="002C2E9A" w:rsidP="002C2E9A">
      <w:pPr>
        <w:spacing w:before="0" w:after="0"/>
        <w:ind w:firstLine="709"/>
      </w:pPr>
      <w:r>
        <w:lastRenderedPageBreak/>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C2E9A" w:rsidRDefault="002C2E9A" w:rsidP="002C2E9A">
      <w:pPr>
        <w:spacing w:before="0" w:after="0"/>
        <w:ind w:firstLine="709"/>
      </w:pPr>
      <w:r>
        <w:t>осуществление авиационных мер по борьбе с вредителями и болезнями растений;</w:t>
      </w:r>
    </w:p>
    <w:p w:rsidR="002C2E9A" w:rsidRDefault="002C2E9A" w:rsidP="002C2E9A">
      <w:pPr>
        <w:spacing w:before="0" w:after="0"/>
        <w:ind w:firstLine="709"/>
      </w:pPr>
      <w: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C2E9A" w:rsidRDefault="002C2E9A" w:rsidP="002C2E9A">
      <w:pPr>
        <w:spacing w:before="0" w:after="0"/>
        <w:ind w:firstLine="709"/>
      </w:pPr>
      <w:r>
        <w:t xml:space="preserve">В границах водоохранных зон допускаются проектирование,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w:t>
      </w:r>
    </w:p>
    <w:p w:rsidR="002C2E9A" w:rsidRDefault="002C2E9A" w:rsidP="002C2E9A">
      <w:pPr>
        <w:spacing w:before="0" w:after="0"/>
        <w:ind w:firstLine="709"/>
      </w:pPr>
      <w:r>
        <w:t>В границах прибрежных защитных полос наряду с установленными ограничениями запрещаются:</w:t>
      </w:r>
    </w:p>
    <w:p w:rsidR="002C2E9A" w:rsidRDefault="002C2E9A" w:rsidP="002C2E9A">
      <w:pPr>
        <w:spacing w:before="0" w:after="0"/>
        <w:ind w:firstLine="709"/>
      </w:pPr>
      <w:r>
        <w:t>распашка земель;</w:t>
      </w:r>
    </w:p>
    <w:p w:rsidR="002C2E9A" w:rsidRDefault="002C2E9A" w:rsidP="002C2E9A">
      <w:pPr>
        <w:spacing w:before="0" w:after="0"/>
        <w:ind w:firstLine="709"/>
      </w:pPr>
      <w:r>
        <w:t xml:space="preserve">размещение отвалов размываемых грунтов; </w:t>
      </w:r>
    </w:p>
    <w:p w:rsidR="002C2E9A" w:rsidRDefault="002C2E9A" w:rsidP="002C2E9A">
      <w:pPr>
        <w:spacing w:before="0" w:after="0"/>
        <w:ind w:firstLine="709"/>
      </w:pPr>
      <w:r>
        <w:t>выпас сельскохозяйственных животных и организация для них летних лагерей, ванн.</w:t>
      </w:r>
    </w:p>
    <w:p w:rsidR="002C2E9A" w:rsidRDefault="002C2E9A" w:rsidP="002C2E9A">
      <w:pPr>
        <w:spacing w:before="0" w:after="0"/>
        <w:ind w:firstLine="709"/>
      </w:pPr>
      <w:r>
        <w:t>В целях снижения негативного воздействия на поверхностные и подземные воды при проведении строительных работ необходимо выполнить устройство ловчих каналов ниже уровня выполняемых работ, которые по окончанию работ, после определения степени загрязнения зачищаются.</w:t>
      </w:r>
    </w:p>
    <w:p w:rsidR="002C2E9A" w:rsidRDefault="002C2E9A" w:rsidP="002C2E9A">
      <w:pPr>
        <w:spacing w:before="0" w:after="0"/>
        <w:ind w:firstLine="709"/>
      </w:pPr>
      <w:r>
        <w:t>На строительной площадке должны быть предусмотрены в достаточном количестве средства для оперативного сбора и удаления загрязненного грунта.</w:t>
      </w:r>
    </w:p>
    <w:p w:rsidR="002C2E9A" w:rsidRDefault="002C2E9A" w:rsidP="002C2E9A">
      <w:pPr>
        <w:spacing w:before="0" w:after="0"/>
        <w:ind w:firstLine="709"/>
      </w:pPr>
      <w:r>
        <w:t>Захоронение отходов на территории строительной площадки категорически запрещается.</w:t>
      </w:r>
    </w:p>
    <w:p w:rsidR="002C2E9A" w:rsidRDefault="002C2E9A" w:rsidP="002C2E9A">
      <w:pPr>
        <w:spacing w:before="0" w:after="0"/>
        <w:ind w:firstLine="709"/>
      </w:pPr>
      <w: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2C2E9A" w:rsidRDefault="002C2E9A" w:rsidP="002C2E9A">
      <w:pPr>
        <w:spacing w:before="0" w:after="0"/>
        <w:ind w:firstLine="709"/>
      </w:pPr>
      <w: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2C2E9A" w:rsidRDefault="002C2E9A" w:rsidP="002C2E9A">
      <w:pPr>
        <w:spacing w:before="0" w:after="0"/>
        <w:ind w:firstLine="709"/>
      </w:pPr>
      <w:r>
        <w:t>При отсутствии централизованных систем водоснабжения и канализации на первоначальном этапе освоения новых территорий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2C2E9A" w:rsidRDefault="002C2E9A" w:rsidP="002C2E9A">
      <w:pPr>
        <w:spacing w:before="0" w:after="0"/>
        <w:ind w:firstLine="709"/>
      </w:pPr>
      <w:r>
        <w:t>Для предотвращения загрязнения поверхностных вод на последующих стадиях проектирования необходимо предусматривать мероприятия по становлению современной системы канализования населенных мест, в том числе ливневой канализации, и реконструкцию и модернизацию существующих систем с учетом произведенных расчетов.</w:t>
      </w:r>
    </w:p>
    <w:p w:rsidR="002C2E9A" w:rsidRDefault="002C2E9A" w:rsidP="002C2E9A">
      <w:pPr>
        <w:spacing w:before="0" w:after="0"/>
        <w:ind w:firstLine="709"/>
      </w:pPr>
      <w:r>
        <w:t xml:space="preserve">Учитывая современное состояние инженерного обеспечения населенных пунктов района, а также возможности современного оборудования и технологий, может быть использован принцип децентрализации инженерного обеспечения, т.е. строительство локальных систем водоотведения для одного или нескольких объединенных населенных пунктов в зависимости от их территориального расположения и численности населения. Это позволит исключить протяженные инженерные коммуникации, КНС и другие сооружения, позволит улучшить степень благоустройства населенных пунктов и санитарно-экологическое состояние территории. </w:t>
      </w:r>
    </w:p>
    <w:p w:rsidR="002C2E9A" w:rsidRDefault="002C2E9A" w:rsidP="002C2E9A">
      <w:pPr>
        <w:spacing w:before="0" w:after="0"/>
        <w:ind w:firstLine="709"/>
      </w:pPr>
      <w:r>
        <w:t>Также генеральным планом поселения предусмотрены мероприятия по отводу поверхностных сточных вод, их сбору и очистке перед сбросом в поверхностные водоемы.</w:t>
      </w:r>
    </w:p>
    <w:p w:rsidR="002C2E9A" w:rsidRDefault="002C2E9A" w:rsidP="002C2E9A">
      <w:pPr>
        <w:spacing w:before="0" w:after="0"/>
        <w:ind w:firstLine="709"/>
      </w:pPr>
      <w:r>
        <w:t xml:space="preserve">Основными мероприятиями по улучшению состояния водных объектов поселения являются: </w:t>
      </w:r>
    </w:p>
    <w:p w:rsidR="002C2E9A" w:rsidRDefault="002C2E9A" w:rsidP="002C2E9A">
      <w:pPr>
        <w:spacing w:before="0" w:after="0"/>
        <w:ind w:firstLine="709"/>
      </w:pPr>
      <w:r>
        <w:lastRenderedPageBreak/>
        <w:t>1. Для снижения загрязнения поверхностных водоемов веществами, поступающими с поверхностным стоком, необходимо предусмотреть локальные очистные сооружения.</w:t>
      </w:r>
    </w:p>
    <w:p w:rsidR="002C2E9A" w:rsidRDefault="002C2E9A" w:rsidP="002C2E9A">
      <w:pPr>
        <w:spacing w:before="0" w:after="0"/>
        <w:ind w:firstLine="709"/>
      </w:pPr>
      <w:r>
        <w:t>2.   Обеспечить системой канализации населенные пункты.</w:t>
      </w:r>
    </w:p>
    <w:p w:rsidR="002C2E9A" w:rsidRDefault="002C2E9A" w:rsidP="002C2E9A">
      <w:pPr>
        <w:spacing w:before="0" w:after="0"/>
        <w:ind w:firstLine="709"/>
      </w:pPr>
      <w:r>
        <w:t xml:space="preserve">3. Осуществить мероприятия по обеспечению режима хозяйственной деятельности в водоохранных зонах рек, произвести вынос объектов, размещение которых в водоохраннных зонах запрещено.  </w:t>
      </w:r>
    </w:p>
    <w:p w:rsidR="002C2E9A" w:rsidRDefault="002C2E9A" w:rsidP="002C2E9A">
      <w:pPr>
        <w:spacing w:before="0" w:after="0"/>
        <w:ind w:firstLine="709"/>
      </w:pPr>
      <w:r>
        <w:t>4.    Для снижения негативного воздействия животноводческих предприятий, деятельность по обращению с отходами животноводства необходимо осуществлять в соответствии с «Технологическим регламентом подготовки и использования отходов животноводства», разработанного в строгом соответствии с требованиями природоохранного законодательства.</w:t>
      </w:r>
    </w:p>
    <w:p w:rsidR="002C2E9A" w:rsidRDefault="002C2E9A" w:rsidP="002C2E9A">
      <w:pPr>
        <w:spacing w:before="0" w:after="0"/>
        <w:ind w:firstLine="709"/>
      </w:pPr>
      <w:r>
        <w:t xml:space="preserve">  5. Для производственных и сельскохозяйственных предприятий размещенных в пределах водоохраной зоны первоочередными мероприятиями для дальнейшего функционирования необходимо обязательное оборудование таких объектов сооружениями, обеспечивающими охрану водных объектов от загрязнения, засорения и истощения вод. </w:t>
      </w:r>
    </w:p>
    <w:p w:rsidR="002C2E9A" w:rsidRDefault="002C2E9A" w:rsidP="002C2E9A">
      <w:pPr>
        <w:spacing w:before="0" w:after="0"/>
        <w:ind w:firstLine="709"/>
      </w:pPr>
      <w:r>
        <w:t xml:space="preserve"> 6. Для уменьшения поступления биогенов в поверхностные воды при возделывании сельскохозяйственных культур использовать подходы адаптивно-ландшафтного земледелия, предусматривающего, с одной стороны, максимальный учет и сохранение природных ресурсов, с другой - ограничение антропогенного воздействия, негативно влияющего на состояние окружающей среды.</w:t>
      </w:r>
    </w:p>
    <w:p w:rsidR="002C2E9A" w:rsidRDefault="002C2E9A" w:rsidP="002C2E9A">
      <w:pPr>
        <w:spacing w:before="0" w:after="0"/>
        <w:ind w:firstLine="709"/>
      </w:pPr>
      <w:r>
        <w:t>Для стабилизации экологической ситуации и ее улучшения в дальнейшем в бассейнах рек необходимо разработать систему мероприятий по облесению берегов рек и их притоков, провести мероприятия по расчистке русел рек.</w:t>
      </w:r>
    </w:p>
    <w:p w:rsidR="002C2E9A" w:rsidRDefault="002C2E9A" w:rsidP="002C2E9A">
      <w:pPr>
        <w:spacing w:before="0" w:after="0"/>
        <w:ind w:firstLine="709"/>
      </w:pPr>
      <w:r>
        <w:t>Соблюдение специального режима на территории водоохранной зоны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2C2E9A" w:rsidRDefault="002C2E9A" w:rsidP="002C2E9A">
      <w:pPr>
        <w:spacing w:before="0" w:after="0"/>
        <w:ind w:firstLine="709"/>
      </w:pPr>
      <w:r>
        <w:t>На расчетный срок генеральным планом определено территориальное размещение водозаборных сооружений.</w:t>
      </w:r>
    </w:p>
    <w:p w:rsidR="00DC572A" w:rsidRDefault="002C2E9A" w:rsidP="002C2E9A">
      <w:pPr>
        <w:spacing w:before="0" w:after="0"/>
        <w:ind w:firstLine="709"/>
      </w:pPr>
      <w:r>
        <w:t>Для улучшения санитарно-охранного режима необходимо разработать силами специализированных организаций на последующих стадиях проектирования проекты санитарно-защитных зон водозаборов I-II-III пояса. В I и II поясе санитарной охраны источников водоснабжения, в том числе водозаборов, выдерживать правила санитарной охраны. В I поясе запретить: все виды строительства, проживание людей, выпуск стоков, применение ядохимикатов, органических и минеральных удобрений. Во втором поясе санитарной охраны все виды строительной и производственной деятельности согласовать с органами охраны природы и роспотребнадзора.</w:t>
      </w:r>
    </w:p>
    <w:p w:rsidR="002C2E9A" w:rsidRPr="00C02FB9" w:rsidRDefault="002C2E9A" w:rsidP="002C2E9A">
      <w:pPr>
        <w:spacing w:before="0" w:after="0"/>
        <w:ind w:firstLine="709"/>
        <w:rPr>
          <w:highlight w:val="yellow"/>
        </w:rPr>
      </w:pPr>
    </w:p>
    <w:bookmarkEnd w:id="37"/>
    <w:bookmarkEnd w:id="38"/>
    <w:p w:rsidR="00CF33A8" w:rsidRPr="00C02FB9" w:rsidRDefault="00CF33A8" w:rsidP="00CF33A8">
      <w:pPr>
        <w:pStyle w:val="affff1"/>
        <w:ind w:firstLine="709"/>
        <w:rPr>
          <w:rFonts w:ascii="Times New Roman" w:eastAsia="Arial Unicode MS" w:hAnsi="Times New Roman" w:cs="Times New Roman"/>
          <w:b/>
          <w:sz w:val="26"/>
          <w:szCs w:val="26"/>
          <w:highlight w:val="yellow"/>
        </w:rPr>
      </w:pPr>
    </w:p>
    <w:p w:rsidR="00674FF4" w:rsidRPr="00C02FB9" w:rsidRDefault="00674FF4" w:rsidP="000E1E0D">
      <w:pPr>
        <w:spacing w:before="0" w:after="0"/>
        <w:ind w:firstLine="567"/>
        <w:rPr>
          <w:b/>
          <w:sz w:val="28"/>
          <w:szCs w:val="28"/>
          <w:highlight w:val="yellow"/>
        </w:rPr>
      </w:pPr>
    </w:p>
    <w:p w:rsidR="00A608DA" w:rsidRPr="00C02FB9" w:rsidRDefault="004B40B0" w:rsidP="005C49DD">
      <w:pPr>
        <w:spacing w:before="0" w:after="0"/>
        <w:ind w:firstLine="709"/>
        <w:rPr>
          <w:b/>
          <w:sz w:val="32"/>
          <w:szCs w:val="32"/>
        </w:rPr>
      </w:pPr>
      <w:r w:rsidRPr="00C02FB9">
        <w:rPr>
          <w:b/>
          <w:sz w:val="32"/>
          <w:szCs w:val="32"/>
        </w:rPr>
        <w:t>3.</w:t>
      </w:r>
      <w:r w:rsidR="00346518" w:rsidRPr="00C02FB9">
        <w:rPr>
          <w:b/>
          <w:sz w:val="32"/>
          <w:szCs w:val="32"/>
        </w:rPr>
        <w:t xml:space="preserve"> </w:t>
      </w:r>
      <w:r w:rsidRPr="00C02FB9">
        <w:rPr>
          <w:b/>
          <w:sz w:val="32"/>
          <w:szCs w:val="32"/>
        </w:rPr>
        <w:t>Памятники истории и культуры</w:t>
      </w:r>
      <w:r w:rsidR="00346518" w:rsidRPr="00C02FB9">
        <w:rPr>
          <w:b/>
          <w:sz w:val="32"/>
          <w:szCs w:val="32"/>
        </w:rPr>
        <w:t>.</w:t>
      </w:r>
    </w:p>
    <w:p w:rsidR="00B853FC" w:rsidRPr="00C02FB9" w:rsidRDefault="00B853FC" w:rsidP="000E1E0D">
      <w:pPr>
        <w:spacing w:before="0" w:after="0"/>
        <w:ind w:firstLine="567"/>
        <w:rPr>
          <w:b/>
          <w:highlight w:val="yellow"/>
        </w:rPr>
      </w:pPr>
    </w:p>
    <w:p w:rsidR="00C02FB9" w:rsidRPr="00C02FB9" w:rsidRDefault="00C02FB9" w:rsidP="00C02FB9">
      <w:pPr>
        <w:widowControl w:val="0"/>
        <w:suppressAutoHyphens/>
        <w:overflowPunct w:val="0"/>
        <w:autoSpaceDE w:val="0"/>
        <w:autoSpaceDN w:val="0"/>
        <w:adjustRightInd w:val="0"/>
        <w:spacing w:before="0" w:after="0"/>
        <w:ind w:firstLine="709"/>
        <w:textAlignment w:val="baseline"/>
        <w:rPr>
          <w:szCs w:val="20"/>
        </w:rPr>
      </w:pPr>
      <w:r w:rsidRPr="00C02FB9">
        <w:rPr>
          <w:sz w:val="22"/>
          <w:szCs w:val="20"/>
        </w:rPr>
        <w:t xml:space="preserve">ВРЕМЕННЫЕ ГРАНИЦЫ ЗОН ОХРАНЫ ОБЪЕКТОВ ИСТОРИКО-КУЛЬТУРНОГО НАСЛЕДИЯ </w:t>
      </w:r>
      <w:r w:rsidRPr="00C02FB9">
        <w:rPr>
          <w:szCs w:val="20"/>
        </w:rPr>
        <w:t xml:space="preserve">устанавливаются в целях обеспечения сохранности объектов культурного наследия в его исторической среде на сопряженной с ним территории. Необходимый состав зон охраны объекта культурного наследия определяется проектом зон охраны. </w:t>
      </w:r>
    </w:p>
    <w:p w:rsidR="00C02FB9" w:rsidRPr="00C02FB9" w:rsidRDefault="00C02FB9" w:rsidP="00C02FB9">
      <w:pPr>
        <w:widowControl w:val="0"/>
        <w:suppressAutoHyphens/>
        <w:overflowPunct w:val="0"/>
        <w:autoSpaceDE w:val="0"/>
        <w:autoSpaceDN w:val="0"/>
        <w:adjustRightInd w:val="0"/>
        <w:spacing w:before="0" w:after="0"/>
        <w:ind w:firstLine="709"/>
        <w:textAlignment w:val="baseline"/>
        <w:rPr>
          <w:szCs w:val="20"/>
        </w:rPr>
      </w:pPr>
      <w:r w:rsidRPr="00C02FB9">
        <w:rPr>
          <w:szCs w:val="20"/>
        </w:rPr>
        <w:t>На стадии генеральных планов определяются временные границы зон  охраны.</w:t>
      </w:r>
    </w:p>
    <w:p w:rsidR="00C02FB9" w:rsidRPr="00C02FB9" w:rsidRDefault="00C02FB9" w:rsidP="00C02FB9">
      <w:pPr>
        <w:widowControl w:val="0"/>
        <w:suppressAutoHyphens/>
        <w:overflowPunct w:val="0"/>
        <w:autoSpaceDE w:val="0"/>
        <w:autoSpaceDN w:val="0"/>
        <w:adjustRightInd w:val="0"/>
        <w:spacing w:before="0" w:after="0"/>
        <w:ind w:firstLine="709"/>
        <w:textAlignment w:val="baseline"/>
        <w:rPr>
          <w:szCs w:val="20"/>
        </w:rPr>
      </w:pPr>
      <w:r w:rsidRPr="00C02FB9">
        <w:rPr>
          <w:szCs w:val="20"/>
        </w:rPr>
        <w:t xml:space="preserve">В соответствии с Законом Краснодарского края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установлены размеры временных охранных зон памятников истории и культуры, в границах которых должен соблюдаться особый режим охраны, содержания и использования  земель </w:t>
      </w:r>
      <w:r w:rsidRPr="00C02FB9">
        <w:rPr>
          <w:szCs w:val="20"/>
        </w:rPr>
        <w:lastRenderedPageBreak/>
        <w:t>историко-культурного назначения, запрещающий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C02FB9" w:rsidRPr="00C02FB9" w:rsidRDefault="00C02FB9" w:rsidP="00C02FB9">
      <w:pPr>
        <w:widowControl w:val="0"/>
        <w:suppressAutoHyphens/>
        <w:overflowPunct w:val="0"/>
        <w:autoSpaceDE w:val="0"/>
        <w:autoSpaceDN w:val="0"/>
        <w:adjustRightInd w:val="0"/>
        <w:spacing w:before="0" w:after="0"/>
        <w:ind w:firstLine="709"/>
        <w:textAlignment w:val="baseline"/>
        <w:rPr>
          <w:szCs w:val="20"/>
        </w:rPr>
      </w:pPr>
      <w:r w:rsidRPr="00C02FB9">
        <w:rPr>
          <w:szCs w:val="20"/>
        </w:rPr>
        <w:t xml:space="preserve"> Режим временной охранной зоны действует до разработки в установленном порядке проекта зон охраны данного памятника. </w:t>
      </w:r>
    </w:p>
    <w:p w:rsidR="00C02FB9" w:rsidRPr="00C02FB9" w:rsidRDefault="00C02FB9" w:rsidP="00C02FB9">
      <w:pPr>
        <w:widowControl w:val="0"/>
        <w:suppressAutoHyphens/>
        <w:overflowPunct w:val="0"/>
        <w:autoSpaceDE w:val="0"/>
        <w:autoSpaceDN w:val="0"/>
        <w:adjustRightInd w:val="0"/>
        <w:spacing w:before="0" w:after="0"/>
        <w:ind w:firstLine="709"/>
        <w:textAlignment w:val="baseline"/>
        <w:rPr>
          <w:szCs w:val="20"/>
        </w:rPr>
      </w:pPr>
      <w:r w:rsidRPr="00C02FB9">
        <w:rPr>
          <w:szCs w:val="20"/>
        </w:rPr>
        <w:t>При рассмотрении вопросов нового строительства в границах временной охранной зоны необходимо проведение тщательного исторического и градостроительного анализа, на основе которого определяется система ограничений (регламентов) которые фиксируются проектом зон охраны.</w:t>
      </w:r>
    </w:p>
    <w:p w:rsidR="00C02FB9" w:rsidRPr="00C02FB9" w:rsidRDefault="00C02FB9" w:rsidP="00C02FB9">
      <w:pPr>
        <w:widowControl w:val="0"/>
        <w:suppressAutoHyphens/>
        <w:overflowPunct w:val="0"/>
        <w:autoSpaceDE w:val="0"/>
        <w:autoSpaceDN w:val="0"/>
        <w:adjustRightInd w:val="0"/>
        <w:spacing w:before="0" w:after="0"/>
        <w:ind w:firstLine="709"/>
        <w:textAlignment w:val="baseline"/>
        <w:rPr>
          <w:szCs w:val="20"/>
        </w:rPr>
      </w:pPr>
      <w:r w:rsidRPr="00C02FB9">
        <w:rPr>
          <w:szCs w:val="20"/>
        </w:rPr>
        <w:t>В границах временных охранных зон запрещается:</w:t>
      </w:r>
    </w:p>
    <w:p w:rsidR="00C02FB9" w:rsidRPr="00C02FB9" w:rsidRDefault="00C02FB9" w:rsidP="00BF4342">
      <w:pPr>
        <w:widowControl w:val="0"/>
        <w:numPr>
          <w:ilvl w:val="0"/>
          <w:numId w:val="40"/>
        </w:numPr>
        <w:tabs>
          <w:tab w:val="left" w:pos="993"/>
        </w:tabs>
        <w:overflowPunct w:val="0"/>
        <w:autoSpaceDE w:val="0"/>
        <w:autoSpaceDN w:val="0"/>
        <w:adjustRightInd w:val="0"/>
        <w:spacing w:before="0" w:after="0"/>
        <w:ind w:left="0" w:firstLine="709"/>
        <w:jc w:val="left"/>
        <w:textAlignment w:val="baseline"/>
        <w:rPr>
          <w:color w:val="000000"/>
          <w:szCs w:val="20"/>
        </w:rPr>
      </w:pPr>
      <w:r w:rsidRPr="00C02FB9">
        <w:rPr>
          <w:color w:val="000000"/>
          <w:szCs w:val="20"/>
        </w:rPr>
        <w:t>любые виды земляных, строительных и хозяйственных работ;</w:t>
      </w:r>
    </w:p>
    <w:p w:rsidR="00C02FB9" w:rsidRPr="00C02FB9" w:rsidRDefault="00C02FB9" w:rsidP="00BF4342">
      <w:pPr>
        <w:widowControl w:val="0"/>
        <w:numPr>
          <w:ilvl w:val="0"/>
          <w:numId w:val="40"/>
        </w:numPr>
        <w:tabs>
          <w:tab w:val="left" w:pos="993"/>
        </w:tabs>
        <w:overflowPunct w:val="0"/>
        <w:autoSpaceDE w:val="0"/>
        <w:autoSpaceDN w:val="0"/>
        <w:adjustRightInd w:val="0"/>
        <w:spacing w:before="0" w:after="0"/>
        <w:ind w:left="0" w:firstLine="709"/>
        <w:jc w:val="left"/>
        <w:textAlignment w:val="baseline"/>
        <w:rPr>
          <w:color w:val="000000"/>
          <w:szCs w:val="20"/>
        </w:rPr>
      </w:pPr>
      <w:r w:rsidRPr="00C02FB9">
        <w:rPr>
          <w:color w:val="000000"/>
          <w:szCs w:val="20"/>
        </w:rPr>
        <w:t>раскопки, расчистки;</w:t>
      </w:r>
    </w:p>
    <w:p w:rsidR="00C02FB9" w:rsidRPr="00C02FB9" w:rsidRDefault="00C02FB9" w:rsidP="00BF4342">
      <w:pPr>
        <w:widowControl w:val="0"/>
        <w:numPr>
          <w:ilvl w:val="0"/>
          <w:numId w:val="40"/>
        </w:numPr>
        <w:tabs>
          <w:tab w:val="left" w:pos="993"/>
        </w:tabs>
        <w:overflowPunct w:val="0"/>
        <w:autoSpaceDE w:val="0"/>
        <w:autoSpaceDN w:val="0"/>
        <w:adjustRightInd w:val="0"/>
        <w:spacing w:before="0" w:after="0"/>
        <w:ind w:left="0" w:firstLine="709"/>
        <w:jc w:val="left"/>
        <w:textAlignment w:val="baseline"/>
        <w:rPr>
          <w:color w:val="000000"/>
          <w:szCs w:val="20"/>
        </w:rPr>
      </w:pPr>
      <w:r w:rsidRPr="00C02FB9">
        <w:rPr>
          <w:color w:val="000000"/>
          <w:szCs w:val="20"/>
        </w:rPr>
        <w:t>посадка деревьев;</w:t>
      </w:r>
    </w:p>
    <w:p w:rsidR="00C02FB9" w:rsidRPr="00C02FB9" w:rsidRDefault="00C02FB9" w:rsidP="00BF4342">
      <w:pPr>
        <w:widowControl w:val="0"/>
        <w:numPr>
          <w:ilvl w:val="0"/>
          <w:numId w:val="40"/>
        </w:numPr>
        <w:tabs>
          <w:tab w:val="left" w:pos="993"/>
        </w:tabs>
        <w:overflowPunct w:val="0"/>
        <w:autoSpaceDE w:val="0"/>
        <w:autoSpaceDN w:val="0"/>
        <w:adjustRightInd w:val="0"/>
        <w:spacing w:before="0" w:after="0"/>
        <w:ind w:left="0" w:firstLine="709"/>
        <w:jc w:val="left"/>
        <w:textAlignment w:val="baseline"/>
        <w:rPr>
          <w:color w:val="000000"/>
          <w:szCs w:val="20"/>
        </w:rPr>
      </w:pPr>
      <w:r w:rsidRPr="00C02FB9">
        <w:rPr>
          <w:color w:val="000000"/>
          <w:szCs w:val="20"/>
        </w:rPr>
        <w:t>рытье ям для хозяйственных и иных целей;</w:t>
      </w:r>
    </w:p>
    <w:p w:rsidR="00C02FB9" w:rsidRPr="00C02FB9" w:rsidRDefault="00C02FB9" w:rsidP="00BF4342">
      <w:pPr>
        <w:widowControl w:val="0"/>
        <w:numPr>
          <w:ilvl w:val="0"/>
          <w:numId w:val="40"/>
        </w:numPr>
        <w:tabs>
          <w:tab w:val="left" w:pos="993"/>
        </w:tabs>
        <w:overflowPunct w:val="0"/>
        <w:autoSpaceDE w:val="0"/>
        <w:autoSpaceDN w:val="0"/>
        <w:adjustRightInd w:val="0"/>
        <w:spacing w:before="0" w:after="0"/>
        <w:ind w:left="0" w:firstLine="709"/>
        <w:jc w:val="left"/>
        <w:textAlignment w:val="baseline"/>
        <w:rPr>
          <w:color w:val="000000"/>
          <w:szCs w:val="20"/>
        </w:rPr>
      </w:pPr>
      <w:r w:rsidRPr="00C02FB9">
        <w:rPr>
          <w:color w:val="000000"/>
          <w:szCs w:val="20"/>
        </w:rPr>
        <w:t>устройство дорог и коммуникаций;</w:t>
      </w:r>
    </w:p>
    <w:p w:rsidR="00C02FB9" w:rsidRPr="00C02FB9" w:rsidRDefault="00C02FB9" w:rsidP="00BF4342">
      <w:pPr>
        <w:widowControl w:val="0"/>
        <w:numPr>
          <w:ilvl w:val="0"/>
          <w:numId w:val="40"/>
        </w:numPr>
        <w:tabs>
          <w:tab w:val="left" w:pos="993"/>
        </w:tabs>
        <w:overflowPunct w:val="0"/>
        <w:autoSpaceDE w:val="0"/>
        <w:autoSpaceDN w:val="0"/>
        <w:adjustRightInd w:val="0"/>
        <w:spacing w:before="0" w:after="0"/>
        <w:ind w:left="0" w:firstLine="709"/>
        <w:jc w:val="left"/>
        <w:textAlignment w:val="baseline"/>
        <w:rPr>
          <w:color w:val="000000"/>
          <w:szCs w:val="20"/>
        </w:rPr>
      </w:pPr>
      <w:r w:rsidRPr="00C02FB9">
        <w:rPr>
          <w:color w:val="000000"/>
          <w:szCs w:val="20"/>
        </w:rPr>
        <w:t>использование территории памятников и их охранных зон под свалку мусора.</w:t>
      </w:r>
    </w:p>
    <w:p w:rsidR="00C02FB9" w:rsidRPr="00C02FB9" w:rsidRDefault="00C02FB9" w:rsidP="00C02FB9">
      <w:pPr>
        <w:widowControl w:val="0"/>
        <w:overflowPunct w:val="0"/>
        <w:autoSpaceDE w:val="0"/>
        <w:autoSpaceDN w:val="0"/>
        <w:adjustRightInd w:val="0"/>
        <w:spacing w:before="0" w:after="0"/>
        <w:ind w:firstLine="709"/>
        <w:textAlignment w:val="baseline"/>
        <w:rPr>
          <w:szCs w:val="20"/>
        </w:rPr>
      </w:pPr>
      <w:r w:rsidRPr="00C02FB9">
        <w:rPr>
          <w:szCs w:val="20"/>
        </w:rPr>
        <w:t xml:space="preserve">Разрешается </w:t>
      </w:r>
      <w:r w:rsidRPr="00C02FB9">
        <w:rPr>
          <w:color w:val="000000"/>
          <w:szCs w:val="20"/>
        </w:rPr>
        <w:t xml:space="preserve">использовать территорию памятников и их охранных зон под сельскохозяйственные нужды со вспашкой на глубину не более 0,35м. </w:t>
      </w:r>
    </w:p>
    <w:p w:rsidR="00C02FB9" w:rsidRPr="00C02FB9" w:rsidRDefault="00C02FB9" w:rsidP="00C02FB9">
      <w:pPr>
        <w:widowControl w:val="0"/>
        <w:tabs>
          <w:tab w:val="left" w:pos="780"/>
          <w:tab w:val="left" w:pos="1288"/>
        </w:tabs>
        <w:overflowPunct w:val="0"/>
        <w:autoSpaceDE w:val="0"/>
        <w:autoSpaceDN w:val="0"/>
        <w:adjustRightInd w:val="0"/>
        <w:spacing w:before="0" w:after="0"/>
        <w:ind w:firstLine="709"/>
        <w:textAlignment w:val="baseline"/>
        <w:rPr>
          <w:b/>
          <w:color w:val="000000"/>
          <w:szCs w:val="20"/>
          <w:u w:val="single"/>
        </w:rPr>
      </w:pPr>
      <w:r w:rsidRPr="00C02FB9">
        <w:rPr>
          <w:color w:val="000000"/>
          <w:szCs w:val="20"/>
        </w:rPr>
        <w:t xml:space="preserve">Все виды работ на памятниках истории и культуры и в их охранных зонах необходимо предварительно </w:t>
      </w:r>
      <w:r w:rsidRPr="00C02FB9">
        <w:rPr>
          <w:color w:val="000000"/>
          <w:szCs w:val="20"/>
          <w:u w:val="single"/>
        </w:rPr>
        <w:t>согласовывать с управлением по охране, реставрации и эксплуатации историко-культурных ценностей (наследия) Краснодарского края.</w:t>
      </w:r>
    </w:p>
    <w:p w:rsidR="00C02FB9" w:rsidRPr="00C02FB9" w:rsidRDefault="00C02FB9" w:rsidP="00C02FB9">
      <w:pPr>
        <w:spacing w:before="0" w:after="0" w:line="360" w:lineRule="auto"/>
        <w:jc w:val="left"/>
        <w:rPr>
          <w:i/>
        </w:rPr>
      </w:pPr>
    </w:p>
    <w:p w:rsidR="00C02FB9" w:rsidRPr="00C02FB9" w:rsidRDefault="00C02FB9" w:rsidP="00C02FB9">
      <w:pPr>
        <w:spacing w:before="0" w:after="0" w:line="360" w:lineRule="auto"/>
        <w:jc w:val="left"/>
        <w:rPr>
          <w:i/>
        </w:rPr>
        <w:sectPr w:rsidR="00C02FB9" w:rsidRPr="00C02FB9" w:rsidSect="00C02FB9">
          <w:pgSz w:w="11906" w:h="16838"/>
          <w:pgMar w:top="1134" w:right="567" w:bottom="1134" w:left="1260" w:header="709" w:footer="709" w:gutter="0"/>
          <w:cols w:space="708"/>
          <w:docGrid w:linePitch="360"/>
        </w:sectPr>
      </w:pPr>
    </w:p>
    <w:p w:rsidR="00C02FB9" w:rsidRDefault="00C02FB9" w:rsidP="00C02FB9">
      <w:pPr>
        <w:spacing w:before="0" w:after="0" w:line="360" w:lineRule="auto"/>
        <w:jc w:val="center"/>
        <w:rPr>
          <w:b/>
        </w:rPr>
      </w:pPr>
      <w:r w:rsidRPr="00C02FB9">
        <w:rPr>
          <w:b/>
        </w:rPr>
        <w:lastRenderedPageBreak/>
        <w:t>Список объектов археологического наследия, расположенных на территории поселения</w:t>
      </w:r>
    </w:p>
    <w:p w:rsidR="00C907EC" w:rsidRPr="00C02FB9" w:rsidRDefault="00C907EC" w:rsidP="00C907EC">
      <w:pPr>
        <w:spacing w:before="0" w:after="0" w:line="360" w:lineRule="auto"/>
        <w:jc w:val="right"/>
        <w:rPr>
          <w:b/>
        </w:rPr>
      </w:pPr>
      <w:r>
        <w:rPr>
          <w:b/>
        </w:rPr>
        <w:t>Таблица 3.1</w:t>
      </w:r>
    </w:p>
    <w:tbl>
      <w:tblPr>
        <w:tblpPr w:leftFromText="180" w:rightFromText="180" w:vertAnchor="text" w:tblpX="39" w:tblpY="1"/>
        <w:tblOverlap w:val="never"/>
        <w:tblW w:w="15065" w:type="dxa"/>
        <w:tblLayout w:type="fixed"/>
        <w:tblCellMar>
          <w:left w:w="40" w:type="dxa"/>
          <w:right w:w="40" w:type="dxa"/>
        </w:tblCellMar>
        <w:tblLook w:val="0000" w:firstRow="0" w:lastRow="0" w:firstColumn="0" w:lastColumn="0" w:noHBand="0" w:noVBand="0"/>
      </w:tblPr>
      <w:tblGrid>
        <w:gridCol w:w="466"/>
        <w:gridCol w:w="1275"/>
        <w:gridCol w:w="2268"/>
        <w:gridCol w:w="1418"/>
        <w:gridCol w:w="1275"/>
        <w:gridCol w:w="993"/>
        <w:gridCol w:w="992"/>
        <w:gridCol w:w="1033"/>
        <w:gridCol w:w="1377"/>
        <w:gridCol w:w="1134"/>
        <w:gridCol w:w="1417"/>
        <w:gridCol w:w="1417"/>
      </w:tblGrid>
      <w:tr w:rsidR="00C02FB9" w:rsidRPr="00C02FB9" w:rsidTr="00C02FB9">
        <w:trPr>
          <w:cantSplit/>
          <w:trHeight w:val="840"/>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spacing w:val="85"/>
              </w:rPr>
              <w:t>№ п</w:t>
            </w:r>
            <w:r w:rsidRPr="00C02FB9">
              <w:rPr>
                <w:snapToGrid w:val="0"/>
                <w:spacing w:val="2"/>
              </w:rPr>
              <w:t>п</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Наименование объекта</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Местонахождение объек</w:t>
            </w:r>
            <w:r w:rsidRPr="00C02FB9">
              <w:rPr>
                <w:snapToGrid w:val="0"/>
              </w:rPr>
              <w:softHyphen/>
              <w:t>та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left"/>
            </w:pPr>
            <w:r w:rsidRPr="00C02FB9">
              <w:t>Располо-жение памятника</w:t>
            </w:r>
          </w:p>
          <w:p w:rsidR="00C02FB9" w:rsidRPr="00C02FB9" w:rsidRDefault="00C02FB9" w:rsidP="00C02FB9">
            <w:pPr>
              <w:spacing w:before="0" w:after="0"/>
              <w:jc w:val="left"/>
            </w:pPr>
            <w:r w:rsidRPr="00C02FB9">
              <w:t xml:space="preserve"> на схеме</w:t>
            </w:r>
          </w:p>
          <w:p w:rsidR="00C02FB9" w:rsidRPr="00C02FB9" w:rsidRDefault="00C02FB9" w:rsidP="00C02FB9">
            <w:pPr>
              <w:spacing w:before="0" w:after="0"/>
              <w:jc w:val="left"/>
            </w:pPr>
            <w:r w:rsidRPr="00C02FB9">
              <w:t>(№ лис-та)</w:t>
            </w:r>
          </w:p>
          <w:p w:rsidR="00C02FB9" w:rsidRPr="00C02FB9" w:rsidRDefault="00C02FB9" w:rsidP="00C02FB9">
            <w:pPr>
              <w:spacing w:before="0" w:after="0"/>
              <w:jc w:val="left"/>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Но-мер по госу</w:t>
            </w:r>
            <w:r w:rsidRPr="00C02FB9">
              <w:rPr>
                <w:snapToGrid w:val="0"/>
              </w:rPr>
              <w:softHyphen/>
              <w:t>дарст</w:t>
            </w:r>
            <w:r w:rsidRPr="00C02FB9">
              <w:rPr>
                <w:snapToGrid w:val="0"/>
              </w:rPr>
              <w:softHyphen/>
              <w:t>венному спис-ку</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t>№ кур-га-на в группе</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napToGrid w:val="0"/>
              <w:spacing w:before="0" w:after="0"/>
              <w:jc w:val="center"/>
            </w:pPr>
            <w:r w:rsidRPr="00C02FB9">
              <w:t>Высота</w:t>
            </w:r>
          </w:p>
          <w:p w:rsidR="00C02FB9" w:rsidRPr="00C02FB9" w:rsidRDefault="00C02FB9" w:rsidP="00C02FB9">
            <w:pPr>
              <w:spacing w:before="0" w:after="0"/>
              <w:jc w:val="center"/>
            </w:pPr>
            <w:r w:rsidRPr="00C02FB9">
              <w:t>кургана,</w:t>
            </w:r>
          </w:p>
          <w:p w:rsidR="00C02FB9" w:rsidRPr="00C02FB9" w:rsidRDefault="00C02FB9" w:rsidP="00C02FB9">
            <w:pPr>
              <w:spacing w:before="0" w:after="0"/>
              <w:jc w:val="center"/>
              <w:rPr>
                <w:snapToGrid w:val="0"/>
              </w:rPr>
            </w:pPr>
            <w:r w:rsidRPr="00C02FB9">
              <w:t>м</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napToGrid w:val="0"/>
              <w:spacing w:before="0" w:after="0"/>
              <w:jc w:val="left"/>
            </w:pPr>
            <w:r w:rsidRPr="00C02FB9">
              <w:t>Диаметр</w:t>
            </w:r>
          </w:p>
          <w:p w:rsidR="00C02FB9" w:rsidRPr="00C02FB9" w:rsidRDefault="00C02FB9" w:rsidP="00C02FB9">
            <w:pPr>
              <w:spacing w:before="0" w:after="0"/>
              <w:jc w:val="center"/>
            </w:pPr>
            <w:r w:rsidRPr="00C02FB9">
              <w:t>кургана,</w:t>
            </w:r>
          </w:p>
          <w:p w:rsidR="00C02FB9" w:rsidRPr="00C02FB9" w:rsidRDefault="00C02FB9" w:rsidP="00C02FB9">
            <w:pPr>
              <w:spacing w:before="0" w:after="0"/>
              <w:jc w:val="center"/>
              <w:rPr>
                <w:snapToGrid w:val="0"/>
              </w:rPr>
            </w:pPr>
            <w:r w:rsidRPr="00C02FB9">
              <w:t>м</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napToGrid w:val="0"/>
              <w:spacing w:before="0" w:after="0"/>
              <w:jc w:val="center"/>
            </w:pPr>
            <w:r w:rsidRPr="00C02FB9">
              <w:t>Охранная зона</w:t>
            </w:r>
          </w:p>
          <w:p w:rsidR="00C02FB9" w:rsidRPr="00C02FB9" w:rsidRDefault="00C02FB9" w:rsidP="00C02FB9">
            <w:pPr>
              <w:spacing w:before="0" w:after="0"/>
              <w:jc w:val="center"/>
            </w:pPr>
            <w:r w:rsidRPr="00C02FB9">
              <w:t>Кургана,</w:t>
            </w:r>
          </w:p>
          <w:p w:rsidR="00C02FB9" w:rsidRPr="00C02FB9" w:rsidRDefault="00C02FB9" w:rsidP="00C02FB9">
            <w:pPr>
              <w:spacing w:before="0" w:after="0"/>
              <w:jc w:val="center"/>
              <w:rPr>
                <w:snapToGrid w:val="0"/>
              </w:rPr>
            </w:pPr>
            <w:r w:rsidRPr="00C02FB9">
              <w:t>м</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Реше</w:t>
            </w:r>
            <w:r w:rsidRPr="00C02FB9">
              <w:rPr>
                <w:snapToGrid w:val="0"/>
              </w:rPr>
              <w:softHyphen/>
              <w:t>ние о поста-новке на гос. охрану</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ind w:right="-40"/>
              <w:jc w:val="center"/>
              <w:rPr>
                <w:snapToGrid w:val="0"/>
              </w:rPr>
            </w:pPr>
            <w:r w:rsidRPr="00C02FB9">
              <w:rPr>
                <w:snapToGrid w:val="0"/>
              </w:rPr>
              <w:t>Катего</w:t>
            </w:r>
            <w:r w:rsidRPr="00C02FB9">
              <w:rPr>
                <w:snapToGrid w:val="0"/>
              </w:rPr>
              <w:softHyphen/>
              <w:t>рия ис</w:t>
            </w:r>
            <w:r w:rsidRPr="00C02FB9">
              <w:rPr>
                <w:snapToGrid w:val="0"/>
              </w:rPr>
              <w:softHyphen/>
              <w:t>торико - культурного значе</w:t>
            </w:r>
            <w:r w:rsidRPr="00C02FB9">
              <w:rPr>
                <w:snapToGrid w:val="0"/>
              </w:rPr>
              <w:softHyphen/>
              <w:t>ния</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Наименование пользо</w:t>
            </w:r>
            <w:r w:rsidRPr="00C02FB9">
              <w:rPr>
                <w:snapToGrid w:val="0"/>
              </w:rPr>
              <w:softHyphen/>
              <w:t>вателя</w:t>
            </w:r>
          </w:p>
          <w:p w:rsidR="00C02FB9" w:rsidRPr="00C02FB9" w:rsidRDefault="00C02FB9" w:rsidP="00C02FB9">
            <w:pPr>
              <w:spacing w:before="0" w:after="0"/>
              <w:jc w:val="center"/>
              <w:rPr>
                <w:snapToGrid w:val="0"/>
              </w:rPr>
            </w:pPr>
          </w:p>
        </w:tc>
      </w:tr>
      <w:tr w:rsidR="00C02FB9" w:rsidRPr="00C02FB9" w:rsidTr="00C02FB9">
        <w:trPr>
          <w:cantSplit/>
          <w:trHeight w:val="246"/>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ind w:left="426" w:hanging="138"/>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Изобильное,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2,6 км"/>
              </w:smartTagPr>
              <w:r w:rsidRPr="00C02FB9">
                <w:t>2,6 км</w:t>
              </w:r>
            </w:smartTag>
            <w:r w:rsidRPr="00C02FB9">
              <w:t xml:space="preserve"> к северо-востоку от Дома культуры</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80</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125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Изобильное,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9 км"/>
              </w:smartTagPr>
              <w:r w:rsidRPr="00C02FB9">
                <w:t>1,9 км</w:t>
              </w:r>
            </w:smartTag>
            <w:r w:rsidRPr="00C02FB9">
              <w:t xml:space="preserve"> к северу от Дома культуры</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1,5</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66</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240"/>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Курганная группа</w:t>
            </w:r>
          </w:p>
          <w:p w:rsidR="00C02FB9" w:rsidRPr="00C02FB9" w:rsidRDefault="00C02FB9" w:rsidP="00C02FB9">
            <w:pPr>
              <w:tabs>
                <w:tab w:val="center" w:pos="4677"/>
                <w:tab w:val="right" w:pos="9355"/>
              </w:tabs>
              <w:spacing w:before="0" w:after="0"/>
              <w:jc w:val="left"/>
            </w:pPr>
            <w:r w:rsidRPr="00C02FB9">
              <w:t>(2 насыпи)</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Изобильное,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0,5 км"/>
              </w:smartTagPr>
              <w:r w:rsidRPr="00C02FB9">
                <w:t>0,5 км</w:t>
              </w:r>
            </w:smartTag>
            <w:r w:rsidRPr="00C02FB9">
              <w:t xml:space="preserve"> к северу от Дома культуры, </w:t>
            </w:r>
          </w:p>
          <w:p w:rsidR="00C02FB9" w:rsidRPr="00C02FB9" w:rsidRDefault="00C02FB9" w:rsidP="00C02FB9">
            <w:pPr>
              <w:tabs>
                <w:tab w:val="center" w:pos="4677"/>
                <w:tab w:val="right" w:pos="9355"/>
              </w:tabs>
              <w:spacing w:before="0" w:after="0"/>
              <w:jc w:val="left"/>
            </w:pPr>
            <w:r w:rsidRPr="00C02FB9">
              <w:t>(1,2 насыпь на кладбище)</w:t>
            </w: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3,2</w:t>
            </w:r>
          </w:p>
        </w:tc>
        <w:tc>
          <w:tcPr>
            <w:tcW w:w="103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70</w:t>
            </w:r>
          </w:p>
        </w:tc>
        <w:tc>
          <w:tcPr>
            <w:tcW w:w="1377"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150</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1,8</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left"/>
              <w:rPr>
                <w:snapToGrid w:val="0"/>
              </w:rPr>
            </w:pPr>
            <w:r w:rsidRPr="00C02FB9">
              <w:rPr>
                <w:snapToGrid w:val="0"/>
              </w:rPr>
              <w:t xml:space="preserve">  48</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231"/>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Курганная группа</w:t>
            </w:r>
          </w:p>
          <w:p w:rsidR="00C02FB9" w:rsidRPr="00C02FB9" w:rsidRDefault="00C02FB9" w:rsidP="00C02FB9">
            <w:pPr>
              <w:tabs>
                <w:tab w:val="center" w:pos="4677"/>
                <w:tab w:val="right" w:pos="9355"/>
              </w:tabs>
              <w:spacing w:before="0" w:after="0"/>
              <w:jc w:val="left"/>
            </w:pPr>
            <w:r w:rsidRPr="00C02FB9">
              <w:t>(3 насыпи)</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Изобильное,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3,3 км"/>
              </w:smartTagPr>
              <w:r w:rsidRPr="00C02FB9">
                <w:t>3,3 км</w:t>
              </w:r>
            </w:smartTag>
            <w:r w:rsidRPr="00C02FB9">
              <w:t xml:space="preserve"> к северо-северо-западу от Дома культуры</w:t>
            </w: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42</w:t>
            </w:r>
          </w:p>
        </w:tc>
        <w:tc>
          <w:tcPr>
            <w:tcW w:w="1377"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220"/>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40</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220"/>
        </w:trPr>
        <w:tc>
          <w:tcPr>
            <w:tcW w:w="466" w:type="dxa"/>
            <w:vMerge/>
            <w:tcBorders>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w:t>
            </w:r>
          </w:p>
        </w:tc>
        <w:tc>
          <w:tcPr>
            <w:tcW w:w="992"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44</w:t>
            </w:r>
          </w:p>
        </w:tc>
        <w:tc>
          <w:tcPr>
            <w:tcW w:w="137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Изобильное,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2,4 км"/>
              </w:smartTagPr>
              <w:r w:rsidRPr="00C02FB9">
                <w:t>2,4 км</w:t>
              </w:r>
            </w:smartTag>
            <w:r w:rsidRPr="00C02FB9">
              <w:t xml:space="preserve"> к юго-востоку от Дома культуры</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42</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Изобильное,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4 км"/>
              </w:smartTagPr>
              <w:r w:rsidRPr="00C02FB9">
                <w:t>1,4 км</w:t>
              </w:r>
            </w:smartTag>
            <w:r w:rsidRPr="00C02FB9">
              <w:t xml:space="preserve"> к западу-юго-западу от Дома культуры</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1,3</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58</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75 км"/>
              </w:smartTagPr>
              <w:r w:rsidRPr="00C02FB9">
                <w:t>1,75 км</w:t>
              </w:r>
            </w:smartTag>
            <w:r w:rsidRPr="00C02FB9">
              <w:t xml:space="preserve"> к северо-северо-востоку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38</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7 км"/>
              </w:smartTagPr>
              <w:r w:rsidRPr="00C02FB9">
                <w:t>1,7 км</w:t>
              </w:r>
            </w:smartTag>
            <w:r w:rsidRPr="00C02FB9">
              <w:t xml:space="preserve"> к северо-востоку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74</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2 км"/>
              </w:smartTagPr>
              <w:r w:rsidRPr="00C02FB9">
                <w:t>1,2 км</w:t>
              </w:r>
            </w:smartTag>
            <w:r w:rsidRPr="00C02FB9">
              <w:t xml:space="preserve"> к северо-востоку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76</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1 км"/>
              </w:smartTagPr>
              <w:r w:rsidRPr="00C02FB9">
                <w:t>1,1 км</w:t>
              </w:r>
            </w:smartTag>
            <w:r w:rsidRPr="00C02FB9">
              <w:t xml:space="preserve"> к юго-юго-востоку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40</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227"/>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Курганная группа</w:t>
            </w:r>
          </w:p>
          <w:p w:rsidR="00C02FB9" w:rsidRPr="00C02FB9" w:rsidRDefault="00C02FB9" w:rsidP="00C02FB9">
            <w:pPr>
              <w:tabs>
                <w:tab w:val="center" w:pos="4677"/>
                <w:tab w:val="right" w:pos="9355"/>
              </w:tabs>
              <w:spacing w:before="0" w:after="0"/>
              <w:jc w:val="left"/>
            </w:pPr>
            <w:r w:rsidRPr="00C02FB9">
              <w:t>(3 насыпи)</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2,3 км"/>
              </w:smartTagPr>
              <w:r w:rsidRPr="00C02FB9">
                <w:t>2,3 км</w:t>
              </w:r>
            </w:smartTag>
            <w:r w:rsidRPr="00C02FB9">
              <w:t xml:space="preserve"> к юго-юго-западу от кладбища</w:t>
            </w: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0,7</w:t>
            </w:r>
          </w:p>
        </w:tc>
        <w:tc>
          <w:tcPr>
            <w:tcW w:w="103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34</w:t>
            </w:r>
          </w:p>
        </w:tc>
        <w:tc>
          <w:tcPr>
            <w:tcW w:w="1377"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206"/>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2,5</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74</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125</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205"/>
        </w:trPr>
        <w:tc>
          <w:tcPr>
            <w:tcW w:w="466" w:type="dxa"/>
            <w:vMerge/>
            <w:tcBorders>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w:t>
            </w:r>
          </w:p>
        </w:tc>
        <w:tc>
          <w:tcPr>
            <w:tcW w:w="992"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0,3</w:t>
            </w:r>
          </w:p>
        </w:tc>
        <w:tc>
          <w:tcPr>
            <w:tcW w:w="1033"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34</w:t>
            </w:r>
          </w:p>
        </w:tc>
        <w:tc>
          <w:tcPr>
            <w:tcW w:w="137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7 км"/>
              </w:smartTagPr>
              <w:r w:rsidRPr="00C02FB9">
                <w:t>1,7 км</w:t>
              </w:r>
            </w:smartTag>
            <w:r w:rsidRPr="00C02FB9">
              <w:t xml:space="preserve"> к юго-юго-западу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2,7</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78</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125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3 км"/>
              </w:smartTagPr>
              <w:r w:rsidRPr="00C02FB9">
                <w:t>1,3 км</w:t>
              </w:r>
            </w:smartTag>
            <w:r w:rsidRPr="00C02FB9">
              <w:t xml:space="preserve"> к юго-западу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38</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p w:rsidR="00C02FB9" w:rsidRPr="00C02FB9" w:rsidRDefault="00C02FB9" w:rsidP="00C02FB9">
            <w:pPr>
              <w:tabs>
                <w:tab w:val="center" w:pos="4677"/>
                <w:tab w:val="right" w:pos="9355"/>
              </w:tabs>
              <w:spacing w:before="0" w:after="0"/>
              <w:jc w:val="left"/>
            </w:pPr>
            <w:r w:rsidRPr="00C02FB9">
              <w:t>(не прослежи-вается)</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35 км"/>
              </w:smartTagPr>
              <w:r w:rsidRPr="00C02FB9">
                <w:t>1,35 км</w:t>
              </w:r>
            </w:smartTag>
            <w:r w:rsidRPr="00C02FB9">
              <w:t xml:space="preserve"> к юго-западу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3,85 км"/>
              </w:smartTagPr>
              <w:r w:rsidRPr="00C02FB9">
                <w:t>3,85 км</w:t>
              </w:r>
            </w:smartTag>
            <w:r w:rsidRPr="00C02FB9">
              <w:t xml:space="preserve"> к юго-юго-западу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1,2</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44</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3"/>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2,2 км"/>
              </w:smartTagPr>
              <w:r w:rsidRPr="00C02FB9">
                <w:t>2,2 км</w:t>
              </w:r>
            </w:smartTag>
            <w:r w:rsidRPr="00C02FB9">
              <w:t xml:space="preserve"> к западу-юго-западу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40</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3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3,25 км"/>
              </w:smartTagPr>
              <w:r w:rsidRPr="00C02FB9">
                <w:t>3,25 км</w:t>
              </w:r>
            </w:smartTag>
            <w:r w:rsidRPr="00C02FB9">
              <w:t xml:space="preserve"> к западу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74</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37"/>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Курганная группа</w:t>
            </w:r>
          </w:p>
          <w:p w:rsidR="00C02FB9" w:rsidRPr="00C02FB9" w:rsidRDefault="00C02FB9" w:rsidP="00C02FB9">
            <w:pPr>
              <w:tabs>
                <w:tab w:val="center" w:pos="4677"/>
                <w:tab w:val="right" w:pos="9355"/>
              </w:tabs>
              <w:spacing w:before="0" w:after="0"/>
              <w:jc w:val="left"/>
            </w:pPr>
            <w:r w:rsidRPr="00C02FB9">
              <w:t>(2 насыпи)</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2 км"/>
              </w:smartTagPr>
              <w:r w:rsidRPr="00C02FB9">
                <w:t>1,2 км</w:t>
              </w:r>
            </w:smartTag>
            <w:r w:rsidRPr="00C02FB9">
              <w:t xml:space="preserve"> к западу-северо-западу от кладбища</w:t>
            </w: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40</w:t>
            </w:r>
          </w:p>
        </w:tc>
        <w:tc>
          <w:tcPr>
            <w:tcW w:w="1377"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2"/>
        </w:trPr>
        <w:tc>
          <w:tcPr>
            <w:tcW w:w="466" w:type="dxa"/>
            <w:vMerge/>
            <w:tcBorders>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7"/>
              </w:num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w:t>
            </w:r>
          </w:p>
        </w:tc>
        <w:tc>
          <w:tcPr>
            <w:tcW w:w="1033"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76</w:t>
            </w:r>
          </w:p>
        </w:tc>
        <w:tc>
          <w:tcPr>
            <w:tcW w:w="137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125</w:t>
            </w:r>
          </w:p>
        </w:tc>
        <w:tc>
          <w:tcPr>
            <w:tcW w:w="1134"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left"/>
            </w:pPr>
          </w:p>
        </w:tc>
        <w:tc>
          <w:tcPr>
            <w:tcW w:w="141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270"/>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5 км"/>
              </w:smartTagPr>
              <w:r w:rsidRPr="00C02FB9">
                <w:t>1,5 км</w:t>
              </w:r>
            </w:smartTag>
            <w:r w:rsidRPr="00C02FB9">
              <w:t xml:space="preserve"> к северо-западу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72</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125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20"/>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Курганная группа</w:t>
            </w:r>
          </w:p>
          <w:p w:rsidR="00C02FB9" w:rsidRPr="00C02FB9" w:rsidRDefault="00C02FB9" w:rsidP="00C02FB9">
            <w:pPr>
              <w:tabs>
                <w:tab w:val="center" w:pos="4677"/>
                <w:tab w:val="right" w:pos="9355"/>
              </w:tabs>
              <w:spacing w:before="0" w:after="0"/>
              <w:jc w:val="left"/>
            </w:pPr>
            <w:r w:rsidRPr="00C02FB9">
              <w:t>(3 насыпи)</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6,0 км"/>
              </w:smartTagPr>
              <w:r w:rsidRPr="00C02FB9">
                <w:t>6,0 км</w:t>
              </w:r>
            </w:smartTag>
            <w:r w:rsidRPr="00C02FB9">
              <w:t xml:space="preserve"> к юго-юго-востоку от кладбища</w:t>
            </w: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103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98</w:t>
            </w:r>
          </w:p>
        </w:tc>
        <w:tc>
          <w:tcPr>
            <w:tcW w:w="1377"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150</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Эфир. совхоз завод Попутненский»</w:t>
            </w:r>
          </w:p>
        </w:tc>
      </w:tr>
      <w:tr w:rsidR="00C02FB9" w:rsidRPr="00C02FB9" w:rsidTr="00C02FB9">
        <w:trPr>
          <w:cantSplit/>
          <w:trHeight w:val="122"/>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0,4</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38</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10"/>
        </w:trPr>
        <w:tc>
          <w:tcPr>
            <w:tcW w:w="466" w:type="dxa"/>
            <w:vMerge/>
            <w:tcBorders>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w:t>
            </w:r>
          </w:p>
        </w:tc>
        <w:tc>
          <w:tcPr>
            <w:tcW w:w="992"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1033"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40</w:t>
            </w:r>
          </w:p>
        </w:tc>
        <w:tc>
          <w:tcPr>
            <w:tcW w:w="137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51"/>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Курганная группа</w:t>
            </w:r>
          </w:p>
          <w:p w:rsidR="00C02FB9" w:rsidRPr="00C02FB9" w:rsidRDefault="00C02FB9" w:rsidP="00C02FB9">
            <w:pPr>
              <w:tabs>
                <w:tab w:val="center" w:pos="4677"/>
                <w:tab w:val="right" w:pos="9355"/>
              </w:tabs>
              <w:spacing w:before="0" w:after="0"/>
              <w:jc w:val="left"/>
            </w:pPr>
            <w:r w:rsidRPr="00C02FB9">
              <w:t>(9 насыпей)</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6,0 км"/>
              </w:smartTagPr>
              <w:r w:rsidRPr="00C02FB9">
                <w:t>6,0 км</w:t>
              </w:r>
            </w:smartTag>
            <w:r w:rsidRPr="00C02FB9">
              <w:t xml:space="preserve"> к юго-юго-востоку от кладбища</w:t>
            </w: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0,7</w:t>
            </w:r>
          </w:p>
        </w:tc>
        <w:tc>
          <w:tcPr>
            <w:tcW w:w="103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36</w:t>
            </w:r>
          </w:p>
        </w:tc>
        <w:tc>
          <w:tcPr>
            <w:tcW w:w="1377"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5549-п</w:t>
            </w:r>
          </w:p>
        </w:tc>
        <w:tc>
          <w:tcPr>
            <w:tcW w:w="1417" w:type="dxa"/>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Эфир. совхоз завод</w:t>
            </w:r>
          </w:p>
          <w:p w:rsidR="00C02FB9" w:rsidRPr="00C02FB9" w:rsidRDefault="00C02FB9" w:rsidP="00C02FB9">
            <w:pPr>
              <w:tabs>
                <w:tab w:val="center" w:pos="4677"/>
                <w:tab w:val="right" w:pos="9355"/>
              </w:tabs>
              <w:spacing w:before="0" w:after="0"/>
              <w:jc w:val="left"/>
            </w:pPr>
            <w:r w:rsidRPr="00C02FB9">
              <w:t>«Попутненский»</w:t>
            </w:r>
          </w:p>
        </w:tc>
      </w:tr>
      <w:tr w:rsidR="00C02FB9" w:rsidRPr="00C02FB9" w:rsidTr="00C02FB9">
        <w:trPr>
          <w:cantSplit/>
          <w:trHeight w:val="174"/>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2,7</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72</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125</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78"/>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0,5</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32</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10"/>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0,3</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30</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69"/>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0,4</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36</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91"/>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6</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0,5</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38</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89"/>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0,7</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38</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35"/>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8</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0,6</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34</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08"/>
        </w:trPr>
        <w:tc>
          <w:tcPr>
            <w:tcW w:w="466" w:type="dxa"/>
            <w:vMerge/>
            <w:tcBorders>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9</w:t>
            </w:r>
          </w:p>
        </w:tc>
        <w:tc>
          <w:tcPr>
            <w:tcW w:w="992"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0,5</w:t>
            </w:r>
          </w:p>
        </w:tc>
        <w:tc>
          <w:tcPr>
            <w:tcW w:w="1033"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32</w:t>
            </w:r>
          </w:p>
        </w:tc>
        <w:tc>
          <w:tcPr>
            <w:tcW w:w="137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96"/>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Курганная группа</w:t>
            </w:r>
          </w:p>
          <w:p w:rsidR="00C02FB9" w:rsidRPr="00C02FB9" w:rsidRDefault="00C02FB9" w:rsidP="00C02FB9">
            <w:pPr>
              <w:tabs>
                <w:tab w:val="center" w:pos="4677"/>
                <w:tab w:val="right" w:pos="9355"/>
              </w:tabs>
              <w:spacing w:before="0" w:after="0"/>
              <w:jc w:val="left"/>
            </w:pPr>
            <w:r w:rsidRPr="00C02FB9">
              <w:t>(5 насыпей)</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5,8 км"/>
              </w:smartTagPr>
              <w:r w:rsidRPr="00C02FB9">
                <w:t>5,8 км</w:t>
              </w:r>
            </w:smartTag>
            <w:r w:rsidRPr="00C02FB9">
              <w:t xml:space="preserve"> к юг-востоку от кладбища, </w:t>
            </w:r>
            <w:smartTag w:uri="urn:schemas-microsoft-com:office:smarttags" w:element="metricconverter">
              <w:smartTagPr>
                <w:attr w:name="ProductID" w:val="0,3 км"/>
              </w:smartTagPr>
              <w:r w:rsidRPr="00C02FB9">
                <w:t>0,3 км</w:t>
              </w:r>
            </w:smartTag>
            <w:r w:rsidRPr="00C02FB9">
              <w:t xml:space="preserve"> к юго-востоку от полевого стана</w:t>
            </w:r>
          </w:p>
          <w:p w:rsidR="00C02FB9" w:rsidRPr="00C02FB9" w:rsidRDefault="00C02FB9" w:rsidP="00C02FB9">
            <w:pPr>
              <w:tabs>
                <w:tab w:val="center" w:pos="4677"/>
                <w:tab w:val="right" w:pos="9355"/>
              </w:tabs>
              <w:spacing w:before="0" w:after="0"/>
              <w:jc w:val="left"/>
            </w:pP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0,7</w:t>
            </w:r>
          </w:p>
        </w:tc>
        <w:tc>
          <w:tcPr>
            <w:tcW w:w="103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32</w:t>
            </w:r>
          </w:p>
        </w:tc>
        <w:tc>
          <w:tcPr>
            <w:tcW w:w="1377"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Эфир. совхоз завод</w:t>
            </w:r>
          </w:p>
          <w:p w:rsidR="00C02FB9" w:rsidRPr="00C02FB9" w:rsidRDefault="00C02FB9" w:rsidP="00C02FB9">
            <w:pPr>
              <w:tabs>
                <w:tab w:val="center" w:pos="4677"/>
                <w:tab w:val="right" w:pos="9355"/>
              </w:tabs>
              <w:spacing w:before="0" w:after="0"/>
              <w:jc w:val="left"/>
            </w:pPr>
            <w:r w:rsidRPr="00C02FB9">
              <w:t>«Попутненский»</w:t>
            </w:r>
          </w:p>
        </w:tc>
      </w:tr>
      <w:tr w:rsidR="00C02FB9" w:rsidRPr="00C02FB9" w:rsidTr="00C02FB9">
        <w:trPr>
          <w:cantSplit/>
          <w:trHeight w:val="127"/>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56</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32"/>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0,6</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34</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51"/>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0,4</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32</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20"/>
        </w:trPr>
        <w:tc>
          <w:tcPr>
            <w:tcW w:w="466" w:type="dxa"/>
            <w:vMerge/>
            <w:tcBorders>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w:t>
            </w:r>
          </w:p>
        </w:tc>
        <w:tc>
          <w:tcPr>
            <w:tcW w:w="992"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0,5</w:t>
            </w:r>
          </w:p>
        </w:tc>
        <w:tc>
          <w:tcPr>
            <w:tcW w:w="1033"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34</w:t>
            </w:r>
          </w:p>
        </w:tc>
        <w:tc>
          <w:tcPr>
            <w:tcW w:w="137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31"/>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Курганная группа</w:t>
            </w:r>
          </w:p>
          <w:p w:rsidR="00C02FB9" w:rsidRPr="00C02FB9" w:rsidRDefault="00C02FB9" w:rsidP="00C02FB9">
            <w:pPr>
              <w:tabs>
                <w:tab w:val="center" w:pos="4677"/>
                <w:tab w:val="right" w:pos="9355"/>
              </w:tabs>
              <w:spacing w:before="0" w:after="0"/>
              <w:jc w:val="left"/>
            </w:pPr>
            <w:r w:rsidRPr="00C02FB9">
              <w:t>(4 насыпи)</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4,25 км"/>
              </w:smartTagPr>
              <w:r w:rsidRPr="00C02FB9">
                <w:t>4,25 км</w:t>
              </w:r>
            </w:smartTag>
            <w:r w:rsidRPr="00C02FB9">
              <w:t xml:space="preserve"> к юго-востоку от </w:t>
            </w:r>
            <w:r w:rsidRPr="00C02FB9">
              <w:lastRenderedPageBreak/>
              <w:t xml:space="preserve">кладбища, </w:t>
            </w:r>
            <w:smartTag w:uri="urn:schemas-microsoft-com:office:smarttags" w:element="metricconverter">
              <w:smartTagPr>
                <w:attr w:name="ProductID" w:val="1,15 км"/>
              </w:smartTagPr>
              <w:r w:rsidRPr="00C02FB9">
                <w:t>1,15 км</w:t>
              </w:r>
            </w:smartTag>
            <w:r w:rsidRPr="00C02FB9">
              <w:t xml:space="preserve"> к северо-востоку от полевого стана</w:t>
            </w: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lastRenderedPageBreak/>
              <w:t>1</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103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56</w:t>
            </w:r>
          </w:p>
        </w:tc>
        <w:tc>
          <w:tcPr>
            <w:tcW w:w="1377"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Эфир. совхоз завод</w:t>
            </w:r>
          </w:p>
          <w:p w:rsidR="00C02FB9" w:rsidRPr="00C02FB9" w:rsidRDefault="00C02FB9" w:rsidP="00C02FB9">
            <w:pPr>
              <w:tabs>
                <w:tab w:val="center" w:pos="4677"/>
                <w:tab w:val="right" w:pos="9355"/>
              </w:tabs>
              <w:spacing w:before="0" w:after="0"/>
              <w:jc w:val="left"/>
            </w:pPr>
            <w:r w:rsidRPr="00C02FB9">
              <w:t>«Попутненс</w:t>
            </w:r>
            <w:r w:rsidRPr="00C02FB9">
              <w:lastRenderedPageBreak/>
              <w:t>кий»</w:t>
            </w:r>
          </w:p>
        </w:tc>
      </w:tr>
      <w:tr w:rsidR="00C02FB9" w:rsidRPr="00C02FB9" w:rsidTr="00C02FB9">
        <w:trPr>
          <w:cantSplit/>
          <w:trHeight w:val="179"/>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58</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83"/>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0,2</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32</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34"/>
        </w:trPr>
        <w:tc>
          <w:tcPr>
            <w:tcW w:w="466" w:type="dxa"/>
            <w:vMerge/>
            <w:tcBorders>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992"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0,3</w:t>
            </w:r>
          </w:p>
        </w:tc>
        <w:tc>
          <w:tcPr>
            <w:tcW w:w="1033"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34</w:t>
            </w:r>
          </w:p>
        </w:tc>
        <w:tc>
          <w:tcPr>
            <w:tcW w:w="137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76"/>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Курганная группа</w:t>
            </w:r>
          </w:p>
          <w:p w:rsidR="00C02FB9" w:rsidRPr="00C02FB9" w:rsidRDefault="00C02FB9" w:rsidP="00C02FB9">
            <w:pPr>
              <w:tabs>
                <w:tab w:val="center" w:pos="4677"/>
                <w:tab w:val="right" w:pos="9355"/>
              </w:tabs>
              <w:spacing w:before="0" w:after="0"/>
              <w:jc w:val="left"/>
            </w:pPr>
            <w:r w:rsidRPr="00C02FB9">
              <w:t>(3 насыпи)</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4,0 км"/>
              </w:smartTagPr>
              <w:r w:rsidRPr="00C02FB9">
                <w:t>4,0 км</w:t>
              </w:r>
            </w:smartTag>
            <w:r w:rsidRPr="00C02FB9">
              <w:t xml:space="preserve"> к юго-востоку от кладбища, </w:t>
            </w:r>
            <w:smartTag w:uri="urn:schemas-microsoft-com:office:smarttags" w:element="metricconverter">
              <w:smartTagPr>
                <w:attr w:name="ProductID" w:val="1,6 км"/>
              </w:smartTagPr>
              <w:r w:rsidRPr="00C02FB9">
                <w:t>1,6 км</w:t>
              </w:r>
            </w:smartTag>
            <w:r w:rsidRPr="00C02FB9">
              <w:t xml:space="preserve"> к северо-востоку от полевого стана</w:t>
            </w: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103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60</w:t>
            </w:r>
          </w:p>
        </w:tc>
        <w:tc>
          <w:tcPr>
            <w:tcW w:w="1377"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Эфир. совхоз завод</w:t>
            </w:r>
          </w:p>
          <w:p w:rsidR="00C02FB9" w:rsidRPr="00C02FB9" w:rsidRDefault="00C02FB9" w:rsidP="00C02FB9">
            <w:pPr>
              <w:tabs>
                <w:tab w:val="center" w:pos="4677"/>
                <w:tab w:val="right" w:pos="9355"/>
              </w:tabs>
              <w:spacing w:before="0" w:after="0"/>
              <w:jc w:val="left"/>
            </w:pPr>
            <w:r w:rsidRPr="00C02FB9">
              <w:t>«Попутненский»</w:t>
            </w:r>
          </w:p>
        </w:tc>
      </w:tr>
      <w:tr w:rsidR="00C02FB9" w:rsidRPr="00C02FB9" w:rsidTr="00C02FB9">
        <w:trPr>
          <w:cantSplit/>
          <w:trHeight w:val="136"/>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40</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51"/>
        </w:trPr>
        <w:tc>
          <w:tcPr>
            <w:tcW w:w="466" w:type="dxa"/>
            <w:vMerge/>
            <w:tcBorders>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w:t>
            </w:r>
          </w:p>
        </w:tc>
        <w:tc>
          <w:tcPr>
            <w:tcW w:w="992"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38</w:t>
            </w:r>
          </w:p>
        </w:tc>
        <w:tc>
          <w:tcPr>
            <w:tcW w:w="137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99"/>
        </w:trPr>
        <w:tc>
          <w:tcPr>
            <w:tcW w:w="466" w:type="dxa"/>
            <w:tcBorders>
              <w:top w:val="single" w:sz="4" w:space="0" w:color="auto"/>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3,75 км"/>
              </w:smartTagPr>
              <w:r w:rsidRPr="00C02FB9">
                <w:t>3,75 км</w:t>
              </w:r>
            </w:smartTag>
            <w:r w:rsidRPr="00C02FB9">
              <w:t xml:space="preserve"> к юго-востоку от кладбища, </w:t>
            </w:r>
            <w:smartTag w:uri="urn:schemas-microsoft-com:office:smarttags" w:element="metricconverter">
              <w:smartTagPr>
                <w:attr w:name="ProductID" w:val="2,25 км"/>
              </w:smartTagPr>
              <w:r w:rsidRPr="00C02FB9">
                <w:t>2,25 км</w:t>
              </w:r>
            </w:smartTag>
            <w:r w:rsidRPr="00C02FB9">
              <w:t xml:space="preserve"> к востоку от ОТФ</w:t>
            </w:r>
          </w:p>
        </w:tc>
        <w:tc>
          <w:tcPr>
            <w:tcW w:w="1418"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w:t>
            </w:r>
          </w:p>
        </w:tc>
        <w:tc>
          <w:tcPr>
            <w:tcW w:w="103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78</w:t>
            </w:r>
          </w:p>
        </w:tc>
        <w:tc>
          <w:tcPr>
            <w:tcW w:w="1377"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125</w:t>
            </w:r>
          </w:p>
        </w:tc>
        <w:tc>
          <w:tcPr>
            <w:tcW w:w="1134" w:type="dxa"/>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Эфир. совхоз завод</w:t>
            </w:r>
          </w:p>
          <w:p w:rsidR="00C02FB9" w:rsidRPr="00C02FB9" w:rsidRDefault="00C02FB9" w:rsidP="00C02FB9">
            <w:pPr>
              <w:tabs>
                <w:tab w:val="center" w:pos="4677"/>
                <w:tab w:val="right" w:pos="9355"/>
              </w:tabs>
              <w:spacing w:before="0" w:after="0"/>
              <w:jc w:val="left"/>
            </w:pPr>
            <w:r w:rsidRPr="00C02FB9">
              <w:t>«Попутненский»</w:t>
            </w:r>
          </w:p>
        </w:tc>
      </w:tr>
      <w:tr w:rsidR="00C02FB9" w:rsidRPr="00C02FB9" w:rsidTr="00C02FB9">
        <w:trPr>
          <w:cantSplit/>
          <w:trHeight w:val="223"/>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Курганная группа</w:t>
            </w:r>
          </w:p>
          <w:p w:rsidR="00C02FB9" w:rsidRPr="00C02FB9" w:rsidRDefault="00C02FB9" w:rsidP="00C02FB9">
            <w:pPr>
              <w:tabs>
                <w:tab w:val="center" w:pos="4677"/>
                <w:tab w:val="right" w:pos="9355"/>
              </w:tabs>
              <w:spacing w:before="0" w:after="0"/>
              <w:jc w:val="left"/>
            </w:pPr>
            <w:r w:rsidRPr="00C02FB9">
              <w:t>(2 насыпи)</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4,0 км"/>
              </w:smartTagPr>
              <w:r w:rsidRPr="00C02FB9">
                <w:t>4,0 км</w:t>
              </w:r>
            </w:smartTag>
            <w:r w:rsidRPr="00C02FB9">
              <w:t xml:space="preserve"> к востоку-северо-востоку от кладбища</w:t>
            </w: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1,7</w:t>
            </w:r>
          </w:p>
        </w:tc>
        <w:tc>
          <w:tcPr>
            <w:tcW w:w="103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58</w:t>
            </w:r>
          </w:p>
        </w:tc>
        <w:tc>
          <w:tcPr>
            <w:tcW w:w="1377"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Эфир. совхоз завод</w:t>
            </w:r>
          </w:p>
          <w:p w:rsidR="00C02FB9" w:rsidRPr="00C02FB9" w:rsidRDefault="00C02FB9" w:rsidP="00C02FB9">
            <w:pPr>
              <w:tabs>
                <w:tab w:val="center" w:pos="4677"/>
                <w:tab w:val="right" w:pos="9355"/>
              </w:tabs>
              <w:spacing w:before="0" w:after="0"/>
              <w:jc w:val="left"/>
            </w:pPr>
            <w:r w:rsidRPr="00C02FB9">
              <w:t>«Попутненский»</w:t>
            </w:r>
          </w:p>
        </w:tc>
      </w:tr>
      <w:tr w:rsidR="00C02FB9" w:rsidRPr="00C02FB9" w:rsidTr="00C02FB9">
        <w:trPr>
          <w:cantSplit/>
          <w:trHeight w:val="52"/>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38</w:t>
            </w:r>
          </w:p>
        </w:tc>
        <w:tc>
          <w:tcPr>
            <w:tcW w:w="1377" w:type="dxa"/>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28"/>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27</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Курганная группа</w:t>
            </w:r>
          </w:p>
          <w:p w:rsidR="00C02FB9" w:rsidRPr="00C02FB9" w:rsidRDefault="00C02FB9" w:rsidP="00C02FB9">
            <w:pPr>
              <w:tabs>
                <w:tab w:val="center" w:pos="4677"/>
                <w:tab w:val="right" w:pos="9355"/>
              </w:tabs>
              <w:spacing w:before="0" w:after="0"/>
              <w:jc w:val="left"/>
            </w:pPr>
            <w:r w:rsidRPr="00C02FB9">
              <w:t>(2 насыпи)</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4,7 км"/>
              </w:smartTagPr>
              <w:r w:rsidRPr="00C02FB9">
                <w:t>4,7 км</w:t>
              </w:r>
            </w:smartTag>
            <w:r w:rsidRPr="00C02FB9">
              <w:t xml:space="preserve"> к северо-востоку от кладбища</w:t>
            </w: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0,6</w:t>
            </w:r>
          </w:p>
        </w:tc>
        <w:tc>
          <w:tcPr>
            <w:tcW w:w="1033"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34</w:t>
            </w:r>
          </w:p>
        </w:tc>
        <w:tc>
          <w:tcPr>
            <w:tcW w:w="1377" w:type="dxa"/>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Эфир. совхоз завод</w:t>
            </w:r>
          </w:p>
          <w:p w:rsidR="00C02FB9" w:rsidRPr="00C02FB9" w:rsidRDefault="00C02FB9" w:rsidP="00C02FB9">
            <w:pPr>
              <w:tabs>
                <w:tab w:val="center" w:pos="4677"/>
                <w:tab w:val="right" w:pos="9355"/>
              </w:tabs>
              <w:spacing w:before="0" w:after="0"/>
              <w:jc w:val="left"/>
            </w:pPr>
            <w:r w:rsidRPr="00C02FB9">
              <w:t>«Попутненский»</w:t>
            </w:r>
          </w:p>
        </w:tc>
      </w:tr>
      <w:tr w:rsidR="00C02FB9" w:rsidRPr="00C02FB9" w:rsidTr="00C02FB9">
        <w:trPr>
          <w:cantSplit/>
          <w:trHeight w:val="210"/>
        </w:trPr>
        <w:tc>
          <w:tcPr>
            <w:tcW w:w="466" w:type="dxa"/>
            <w:vMerge/>
            <w:tcBorders>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8"/>
              </w:num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0,7</w:t>
            </w:r>
          </w:p>
        </w:tc>
        <w:tc>
          <w:tcPr>
            <w:tcW w:w="1033"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38</w:t>
            </w:r>
          </w:p>
        </w:tc>
        <w:tc>
          <w:tcPr>
            <w:tcW w:w="137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widowControl w:val="0"/>
              <w:spacing w:before="0" w:after="0"/>
              <w:jc w:val="center"/>
              <w:rPr>
                <w:snapToGrid w:val="0"/>
              </w:rPr>
            </w:pPr>
            <w:r w:rsidRPr="00C02FB9">
              <w:rPr>
                <w:snapToGrid w:val="0"/>
              </w:rPr>
              <w:t>28</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Новосинюхинское,</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4,2 км"/>
              </w:smartTagPr>
              <w:r w:rsidRPr="00C02FB9">
                <w:t>4,2 км</w:t>
              </w:r>
            </w:smartTag>
            <w:r w:rsidRPr="00C02FB9">
              <w:t xml:space="preserve"> к северо-востоку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56</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Эфир. совхоз завод «Попутненский»</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29</w:t>
            </w:r>
          </w:p>
          <w:p w:rsidR="00C02FB9" w:rsidRPr="00C02FB9" w:rsidRDefault="00C02FB9" w:rsidP="00C02FB9">
            <w:p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Рудь,</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2,9 км"/>
              </w:smartTagPr>
              <w:r w:rsidRPr="00C02FB9">
                <w:t>2,9 км</w:t>
              </w:r>
            </w:smartTag>
            <w:r w:rsidRPr="00C02FB9">
              <w:t xml:space="preserve"> к югу от Дома культуры, бугор Генеральский</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42</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30</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 xml:space="preserve">Курганная </w:t>
            </w:r>
            <w:r w:rsidRPr="00C02FB9">
              <w:lastRenderedPageBreak/>
              <w:t>группа</w:t>
            </w:r>
          </w:p>
          <w:p w:rsidR="00C02FB9" w:rsidRPr="00C02FB9" w:rsidRDefault="00C02FB9" w:rsidP="00C02FB9">
            <w:pPr>
              <w:tabs>
                <w:tab w:val="center" w:pos="4677"/>
                <w:tab w:val="right" w:pos="9355"/>
              </w:tabs>
              <w:spacing w:before="0" w:after="0"/>
              <w:jc w:val="left"/>
            </w:pPr>
            <w:r w:rsidRPr="00C02FB9">
              <w:t>(2 насыпи)</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lastRenderedPageBreak/>
              <w:t>с. Рудь,</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2,6 км"/>
              </w:smartTagPr>
              <w:r w:rsidRPr="00C02FB9">
                <w:lastRenderedPageBreak/>
                <w:t>2,6 км</w:t>
              </w:r>
            </w:smartTag>
            <w:r w:rsidRPr="00C02FB9">
              <w:t xml:space="preserve"> к северо-востоку от Дома культуры, у автодороги</w:t>
            </w: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lastRenderedPageBreak/>
              <w:t>1</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0,3</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38</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 xml:space="preserve">АКФХ </w:t>
            </w:r>
            <w:r w:rsidRPr="00C02FB9">
              <w:lastRenderedPageBreak/>
              <w:t>«Родник»</w:t>
            </w:r>
          </w:p>
        </w:tc>
      </w:tr>
      <w:tr w:rsidR="00C02FB9" w:rsidRPr="00C02FB9" w:rsidTr="00C02FB9">
        <w:trPr>
          <w:cantSplit/>
          <w:trHeight w:val="144"/>
        </w:trPr>
        <w:tc>
          <w:tcPr>
            <w:tcW w:w="466"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42</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lastRenderedPageBreak/>
              <w:t>31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Рудь,</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2,25 км"/>
              </w:smartTagPr>
              <w:r w:rsidRPr="00C02FB9">
                <w:t>2,25 км</w:t>
              </w:r>
            </w:smartTag>
            <w:r w:rsidRPr="00C02FB9">
              <w:t xml:space="preserve"> к северо-востоку от Дома культуры</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44</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498"/>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32</w:t>
            </w:r>
          </w:p>
          <w:p w:rsidR="00C02FB9" w:rsidRPr="00C02FB9" w:rsidRDefault="00C02FB9" w:rsidP="00C02FB9">
            <w:pPr>
              <w:spacing w:before="0" w:after="0"/>
              <w:jc w:val="center"/>
              <w:rPr>
                <w:snapToGrid w:val="0"/>
              </w:rPr>
            </w:pP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Курганная</w:t>
            </w:r>
          </w:p>
          <w:p w:rsidR="00C02FB9" w:rsidRPr="00C02FB9" w:rsidRDefault="00C02FB9" w:rsidP="00C02FB9">
            <w:pPr>
              <w:tabs>
                <w:tab w:val="center" w:pos="4677"/>
                <w:tab w:val="right" w:pos="9355"/>
              </w:tabs>
              <w:spacing w:before="0" w:after="0"/>
              <w:jc w:val="left"/>
            </w:pPr>
            <w:r w:rsidRPr="00C02FB9">
              <w:t>группа</w:t>
            </w:r>
          </w:p>
          <w:p w:rsidR="00C02FB9" w:rsidRPr="00C02FB9" w:rsidRDefault="00C02FB9" w:rsidP="00C02FB9">
            <w:pPr>
              <w:tabs>
                <w:tab w:val="center" w:pos="4677"/>
                <w:tab w:val="right" w:pos="9355"/>
              </w:tabs>
              <w:spacing w:before="0" w:after="0"/>
              <w:jc w:val="left"/>
            </w:pPr>
            <w:r w:rsidRPr="00C02FB9">
              <w:t>(2 насыпи)</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Рудь,</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3 км"/>
              </w:smartTagPr>
              <w:r w:rsidRPr="00C02FB9">
                <w:t>1,3 км</w:t>
              </w:r>
            </w:smartTag>
            <w:r w:rsidRPr="00C02FB9">
              <w:t xml:space="preserve"> к юго-юго-востоку от Дома культуры, </w:t>
            </w:r>
            <w:smartTag w:uri="urn:schemas-microsoft-com:office:smarttags" w:element="metricconverter">
              <w:smartTagPr>
                <w:attr w:name="ProductID" w:val="0,1 км"/>
              </w:smartTagPr>
              <w:r w:rsidRPr="00C02FB9">
                <w:t>0,1 км</w:t>
              </w:r>
            </w:smartTag>
            <w:r w:rsidRPr="00C02FB9">
              <w:t xml:space="preserve"> к западу от левого берега р. Малая Синюха, </w:t>
            </w:r>
            <w:smartTag w:uri="urn:schemas-microsoft-com:office:smarttags" w:element="metricconverter">
              <w:smartTagPr>
                <w:attr w:name="ProductID" w:val="0,45 км"/>
              </w:smartTagPr>
              <w:r w:rsidRPr="00C02FB9">
                <w:t>0,45 км</w:t>
              </w:r>
            </w:smartTag>
            <w:r w:rsidRPr="00C02FB9">
              <w:t xml:space="preserve"> к востоку от МТФ</w:t>
            </w: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42</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44</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33</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Рудь,</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3,9 км"/>
              </w:smartTagPr>
              <w:r w:rsidRPr="00C02FB9">
                <w:t>3,9 км</w:t>
              </w:r>
            </w:smartTag>
            <w:r w:rsidRPr="00C02FB9">
              <w:t xml:space="preserve"> к юго-юго-востоку от Дома культуры</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44</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34</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Рудь,</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2,25 км"/>
              </w:smartTagPr>
              <w:r w:rsidRPr="00C02FB9">
                <w:t>2,25 км</w:t>
              </w:r>
            </w:smartTag>
            <w:r w:rsidRPr="00C02FB9">
              <w:t xml:space="preserve"> к юго-востоку от Дома культуры</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42</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35</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Рудь,</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4 км"/>
              </w:smartTagPr>
              <w:r w:rsidRPr="00C02FB9">
                <w:t>1,4 км</w:t>
              </w:r>
            </w:smartTag>
            <w:r w:rsidRPr="00C02FB9">
              <w:t xml:space="preserve"> к востоку от Дома культуры, у МТФ</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40</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36</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Рудь,</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55 км"/>
              </w:smartTagPr>
              <w:r w:rsidRPr="00C02FB9">
                <w:t>1,55 км</w:t>
              </w:r>
            </w:smartTag>
            <w:r w:rsidRPr="00C02FB9">
              <w:t xml:space="preserve"> к северо-востоку от Дома культуры</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40</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lastRenderedPageBreak/>
              <w:t>37</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p w:rsidR="00C02FB9" w:rsidRPr="00C02FB9" w:rsidRDefault="00C02FB9" w:rsidP="00C02FB9">
            <w:pPr>
              <w:tabs>
                <w:tab w:val="center" w:pos="4677"/>
                <w:tab w:val="right" w:pos="9355"/>
              </w:tabs>
              <w:spacing w:before="0" w:after="0"/>
              <w:jc w:val="left"/>
            </w:pPr>
            <w:r w:rsidRPr="00C02FB9">
              <w:t>(не прослежи-вается)</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Рудь,</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2,6 км"/>
              </w:smartTagPr>
              <w:r w:rsidRPr="00C02FB9">
                <w:t>2,6 км</w:t>
              </w:r>
            </w:smartTag>
            <w:r w:rsidRPr="00C02FB9">
              <w:t xml:space="preserve"> к северо-востоку от Дома культуры, у автодороги</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38</w:t>
            </w:r>
          </w:p>
          <w:p w:rsidR="00C02FB9" w:rsidRPr="00C02FB9" w:rsidRDefault="00C02FB9" w:rsidP="00C02FB9">
            <w:p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Рудь,</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2,4 км"/>
              </w:smartTagPr>
              <w:r w:rsidRPr="00C02FB9">
                <w:t>2,4 км</w:t>
              </w:r>
            </w:smartTag>
            <w:r w:rsidRPr="00C02FB9">
              <w:t xml:space="preserve"> к юго-западу от Дома культуры</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62</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39</w:t>
            </w:r>
          </w:p>
          <w:p w:rsidR="00C02FB9" w:rsidRPr="00C02FB9" w:rsidRDefault="00C02FB9" w:rsidP="00C02FB9">
            <w:p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Рудь,</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8 км"/>
              </w:smartTagPr>
              <w:r w:rsidRPr="00C02FB9">
                <w:t>1,8 км</w:t>
              </w:r>
            </w:smartTag>
            <w:r w:rsidRPr="00C02FB9">
              <w:t xml:space="preserve"> к западу-юго-западу от Дома культуры</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40</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40</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Рудь,</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55 км"/>
              </w:smartTagPr>
              <w:r w:rsidRPr="00C02FB9">
                <w:t>1,55 км</w:t>
              </w:r>
            </w:smartTag>
            <w:r w:rsidRPr="00C02FB9">
              <w:t xml:space="preserve"> к западу-северо-западу от Дома культуры</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1,5</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54</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41</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Курганная группа</w:t>
            </w:r>
          </w:p>
          <w:p w:rsidR="00C02FB9" w:rsidRPr="00C02FB9" w:rsidRDefault="00C02FB9" w:rsidP="00C02FB9">
            <w:pPr>
              <w:tabs>
                <w:tab w:val="center" w:pos="4677"/>
                <w:tab w:val="right" w:pos="9355"/>
              </w:tabs>
              <w:spacing w:before="0" w:after="0"/>
              <w:jc w:val="left"/>
            </w:pPr>
            <w:r w:rsidRPr="00C02FB9">
              <w:t>(2 насыпи)</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Рудь,</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25 км"/>
              </w:smartTagPr>
              <w:r w:rsidRPr="00C02FB9">
                <w:t>1,25 км</w:t>
              </w:r>
            </w:smartTag>
            <w:r w:rsidRPr="00C02FB9">
              <w:t xml:space="preserve"> к северо-западу от Дома культуры</w:t>
            </w: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42</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52</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42</w:t>
            </w:r>
          </w:p>
          <w:p w:rsidR="00C02FB9" w:rsidRPr="00C02FB9" w:rsidRDefault="00C02FB9" w:rsidP="00C02FB9">
            <w:p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с. Рудь,</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6 км"/>
              </w:smartTagPr>
              <w:r w:rsidRPr="00C02FB9">
                <w:t>1,6 км</w:t>
              </w:r>
            </w:smartTag>
            <w:r w:rsidRPr="00C02FB9">
              <w:t xml:space="preserve"> к северо-западу от Дома культуры</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44</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BF4342">
            <w:pPr>
              <w:widowControl w:val="0"/>
              <w:numPr>
                <w:ilvl w:val="0"/>
                <w:numId w:val="49"/>
              </w:numPr>
              <w:spacing w:before="0" w:after="0"/>
              <w:jc w:val="center"/>
              <w:rPr>
                <w:snapToGrid w:val="0"/>
              </w:rPr>
            </w:pP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Курганная группа</w:t>
            </w:r>
          </w:p>
          <w:p w:rsidR="00C02FB9" w:rsidRPr="00C02FB9" w:rsidRDefault="00C02FB9" w:rsidP="00C02FB9">
            <w:pPr>
              <w:tabs>
                <w:tab w:val="center" w:pos="4677"/>
                <w:tab w:val="right" w:pos="9355"/>
              </w:tabs>
              <w:spacing w:before="0" w:after="0"/>
              <w:jc w:val="left"/>
            </w:pPr>
            <w:r w:rsidRPr="00C02FB9">
              <w:t>(2 насыпи)</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х. Хорин,</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25 км"/>
              </w:smartTagPr>
              <w:r w:rsidRPr="00C02FB9">
                <w:t>1,25 км</w:t>
              </w:r>
            </w:smartTag>
            <w:r w:rsidRPr="00C02FB9">
              <w:t xml:space="preserve"> к юго-востоку от кладбища</w:t>
            </w: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42</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vMerge/>
            <w:tcBorders>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9"/>
              </w:num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1,7</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48</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44"/>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BF4342">
            <w:pPr>
              <w:widowControl w:val="0"/>
              <w:numPr>
                <w:ilvl w:val="0"/>
                <w:numId w:val="49"/>
              </w:numPr>
              <w:spacing w:before="0" w:after="0"/>
              <w:jc w:val="center"/>
              <w:rPr>
                <w:snapToGrid w:val="0"/>
              </w:rPr>
            </w:pP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Курганная группа</w:t>
            </w:r>
          </w:p>
          <w:p w:rsidR="00C02FB9" w:rsidRPr="00C02FB9" w:rsidRDefault="00C02FB9" w:rsidP="00C02FB9">
            <w:pPr>
              <w:tabs>
                <w:tab w:val="center" w:pos="4677"/>
                <w:tab w:val="right" w:pos="9355"/>
              </w:tabs>
              <w:spacing w:before="0" w:after="0"/>
              <w:jc w:val="left"/>
            </w:pPr>
            <w:r w:rsidRPr="00C02FB9">
              <w:t>(3 насыпи)</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х. Хорин,</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0 км"/>
              </w:smartTagPr>
              <w:r w:rsidRPr="00C02FB9">
                <w:t>1,0 км</w:t>
              </w:r>
            </w:smartTag>
            <w:r w:rsidRPr="00C02FB9">
              <w:t xml:space="preserve"> к западу-юго-западу от ладбища</w:t>
            </w: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1,2</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40</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9"/>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0,6</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36</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44"/>
        </w:trPr>
        <w:tc>
          <w:tcPr>
            <w:tcW w:w="466" w:type="dxa"/>
            <w:vMerge/>
            <w:tcBorders>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9"/>
              </w:num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0,7</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38</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44"/>
        </w:trPr>
        <w:tc>
          <w:tcPr>
            <w:tcW w:w="466"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BF4342">
            <w:pPr>
              <w:widowControl w:val="0"/>
              <w:numPr>
                <w:ilvl w:val="0"/>
                <w:numId w:val="49"/>
              </w:numPr>
              <w:spacing w:before="0" w:after="0"/>
              <w:jc w:val="center"/>
              <w:rPr>
                <w:snapToGrid w:val="0"/>
              </w:rPr>
            </w:pP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Курганная группа</w:t>
            </w:r>
          </w:p>
          <w:p w:rsidR="00C02FB9" w:rsidRPr="00C02FB9" w:rsidRDefault="00C02FB9" w:rsidP="00C02FB9">
            <w:pPr>
              <w:tabs>
                <w:tab w:val="center" w:pos="4677"/>
                <w:tab w:val="right" w:pos="9355"/>
              </w:tabs>
              <w:spacing w:before="0" w:after="0"/>
              <w:jc w:val="left"/>
            </w:pPr>
            <w:r w:rsidRPr="00C02FB9">
              <w:t>(4 насыпи)</w:t>
            </w:r>
          </w:p>
        </w:tc>
        <w:tc>
          <w:tcPr>
            <w:tcW w:w="226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х. Хорин,</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2 км"/>
              </w:smartTagPr>
              <w:r w:rsidRPr="00C02FB9">
                <w:t>1,2 км</w:t>
              </w:r>
            </w:smartTag>
            <w:r w:rsidRPr="00C02FB9">
              <w:t xml:space="preserve"> к западу-юго-западу от кладбища</w:t>
            </w:r>
          </w:p>
        </w:tc>
        <w:tc>
          <w:tcPr>
            <w:tcW w:w="1418"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1275"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1,3</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44</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val="restart"/>
            <w:tcBorders>
              <w:top w:val="single" w:sz="4" w:space="0" w:color="auto"/>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9"/>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0,8</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38</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44"/>
        </w:trPr>
        <w:tc>
          <w:tcPr>
            <w:tcW w:w="466" w:type="dxa"/>
            <w:vMerge/>
            <w:tcBorders>
              <w:left w:val="single" w:sz="4" w:space="0" w:color="auto"/>
              <w:right w:val="single" w:sz="4" w:space="0" w:color="auto"/>
            </w:tcBorders>
            <w:shd w:val="solid" w:color="FFFFFF" w:fill="auto"/>
          </w:tcPr>
          <w:p w:rsidR="00C02FB9" w:rsidRPr="00C02FB9" w:rsidRDefault="00C02FB9" w:rsidP="00BF4342">
            <w:pPr>
              <w:widowControl w:val="0"/>
              <w:numPr>
                <w:ilvl w:val="0"/>
                <w:numId w:val="49"/>
              </w:num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0,7</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36</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44"/>
        </w:trPr>
        <w:tc>
          <w:tcPr>
            <w:tcW w:w="466" w:type="dxa"/>
            <w:vMerge/>
            <w:tcBorders>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9"/>
              </w:num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226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8"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1275"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0,6</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32</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vMerge/>
            <w:tcBorders>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9"/>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х. Хорин,</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7 км"/>
              </w:smartTagPr>
              <w:r w:rsidRPr="00C02FB9">
                <w:t>1,7 км</w:t>
              </w:r>
            </w:smartTag>
            <w:r w:rsidRPr="00C02FB9">
              <w:t xml:space="preserve"> к юго-западу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40</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9"/>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х. Хорин,</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2,45 км"/>
              </w:smartTagPr>
              <w:r w:rsidRPr="00C02FB9">
                <w:t>2,45 км</w:t>
              </w:r>
            </w:smartTag>
            <w:r w:rsidRPr="00C02FB9">
              <w:t xml:space="preserve"> к юго-западу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42</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9"/>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х. Хорин,</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2,0 км"/>
              </w:smartTagPr>
              <w:r w:rsidRPr="00C02FB9">
                <w:t>2,0 км</w:t>
              </w:r>
            </w:smartTag>
            <w:r w:rsidRPr="00C02FB9">
              <w:t xml:space="preserve"> к юго-юго-западу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80</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125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9"/>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х. Хорин,</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3,6 км"/>
              </w:smartTagPr>
              <w:r w:rsidRPr="00C02FB9">
                <w:t>3,6 км</w:t>
              </w:r>
            </w:smartTag>
            <w:r w:rsidRPr="00C02FB9">
              <w:t xml:space="preserve"> к западу-юго-западу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1,2</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68</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9"/>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х. Хорин,</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3,6 км"/>
              </w:smartTagPr>
              <w:r w:rsidRPr="00C02FB9">
                <w:t>3,6 км</w:t>
              </w:r>
            </w:smartTag>
            <w:r w:rsidRPr="00C02FB9">
              <w:t xml:space="preserve"> к западу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78</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125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9"/>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х. Хорин,</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1,8 км"/>
              </w:smartTagPr>
              <w:r w:rsidRPr="00C02FB9">
                <w:t>1,8 км</w:t>
              </w:r>
            </w:smartTag>
            <w:r w:rsidRPr="00C02FB9">
              <w:t xml:space="preserve"> к северо-северо-западу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2</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72</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BF4342">
            <w:pPr>
              <w:widowControl w:val="0"/>
              <w:numPr>
                <w:ilvl w:val="0"/>
                <w:numId w:val="49"/>
              </w:numPr>
              <w:spacing w:before="0" w:after="0"/>
              <w:jc w:val="center"/>
              <w:rPr>
                <w:snapToGrid w:val="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х. Хорин,</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3,0 км"/>
              </w:smartTagPr>
              <w:r w:rsidRPr="00C02FB9">
                <w:t>3,0 км</w:t>
              </w:r>
            </w:smartTag>
            <w:r w:rsidRPr="00C02FB9">
              <w:t xml:space="preserve"> к северо-северо-западу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3,5</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86</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r w:rsidR="00C02FB9" w:rsidRPr="00C02FB9" w:rsidTr="00C02FB9">
        <w:trPr>
          <w:cantSplit/>
          <w:trHeight w:val="144"/>
        </w:trPr>
        <w:tc>
          <w:tcPr>
            <w:tcW w:w="466"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54</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Курган</w:t>
            </w:r>
          </w:p>
        </w:tc>
        <w:tc>
          <w:tcPr>
            <w:tcW w:w="226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х. Хорин,</w:t>
            </w:r>
          </w:p>
          <w:p w:rsidR="00C02FB9" w:rsidRPr="00C02FB9" w:rsidRDefault="00C02FB9" w:rsidP="00C02FB9">
            <w:pPr>
              <w:tabs>
                <w:tab w:val="center" w:pos="4677"/>
                <w:tab w:val="right" w:pos="9355"/>
              </w:tabs>
              <w:spacing w:before="0" w:after="0"/>
              <w:jc w:val="left"/>
            </w:pPr>
            <w:smartTag w:uri="urn:schemas-microsoft-com:office:smarttags" w:element="metricconverter">
              <w:smartTagPr>
                <w:attr w:name="ProductID" w:val="3,75 км"/>
              </w:smartTagPr>
              <w:r w:rsidRPr="00C02FB9">
                <w:t>3,75 км</w:t>
              </w:r>
            </w:smartTag>
            <w:r w:rsidRPr="00C02FB9">
              <w:t xml:space="preserve"> к северо-западу от кладбища</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В</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1</w:t>
            </w:r>
          </w:p>
        </w:tc>
        <w:tc>
          <w:tcPr>
            <w:tcW w:w="1033"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40</w:t>
            </w:r>
          </w:p>
        </w:tc>
        <w:tc>
          <w:tcPr>
            <w:tcW w:w="137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spacing w:before="0" w:after="0"/>
              <w:jc w:val="center"/>
              <w:rPr>
                <w:snapToGrid w:val="0"/>
              </w:rPr>
            </w:pPr>
            <w:r w:rsidRPr="00C02FB9">
              <w:rPr>
                <w:snapToGrid w:val="0"/>
              </w:rPr>
              <w:t>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549-п</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p>
        </w:tc>
        <w:tc>
          <w:tcPr>
            <w:tcW w:w="1417" w:type="dxa"/>
            <w:tcBorders>
              <w:top w:val="single" w:sz="4" w:space="0" w:color="auto"/>
              <w:left w:val="single" w:sz="4" w:space="0" w:color="auto"/>
              <w:bottom w:val="single" w:sz="4" w:space="0" w:color="auto"/>
              <w:right w:val="single" w:sz="4" w:space="0" w:color="auto"/>
            </w:tcBorders>
            <w:shd w:val="solid" w:color="FFFFFF" w:fill="auto"/>
          </w:tcPr>
          <w:p w:rsidR="00C02FB9" w:rsidRPr="00C02FB9" w:rsidRDefault="00C02FB9" w:rsidP="00C02FB9">
            <w:pPr>
              <w:tabs>
                <w:tab w:val="center" w:pos="4677"/>
                <w:tab w:val="right" w:pos="9355"/>
              </w:tabs>
              <w:spacing w:before="0" w:after="0"/>
              <w:jc w:val="left"/>
            </w:pPr>
            <w:r w:rsidRPr="00C02FB9">
              <w:t>АКФХ «Родник»</w:t>
            </w:r>
          </w:p>
        </w:tc>
      </w:tr>
    </w:tbl>
    <w:p w:rsidR="00C02FB9" w:rsidRPr="00C02FB9" w:rsidRDefault="00C02FB9" w:rsidP="00C02FB9">
      <w:pPr>
        <w:spacing w:before="0" w:line="360" w:lineRule="auto"/>
        <w:rPr>
          <w:sz w:val="20"/>
          <w:szCs w:val="20"/>
        </w:rPr>
        <w:sectPr w:rsidR="00C02FB9" w:rsidRPr="00C02FB9" w:rsidSect="00C02FB9">
          <w:pgSz w:w="16838" w:h="11906" w:orient="landscape"/>
          <w:pgMar w:top="1260" w:right="1134" w:bottom="567" w:left="1134" w:header="709" w:footer="709" w:gutter="0"/>
          <w:cols w:space="708"/>
          <w:docGrid w:linePitch="360"/>
        </w:sectPr>
      </w:pPr>
    </w:p>
    <w:p w:rsidR="00C02FB9" w:rsidRPr="00C02FB9" w:rsidRDefault="00C02FB9" w:rsidP="00C02FB9">
      <w:pPr>
        <w:spacing w:before="0" w:after="0"/>
        <w:ind w:firstLine="709"/>
        <w:rPr>
          <w:szCs w:val="20"/>
        </w:rPr>
      </w:pPr>
      <w:r w:rsidRPr="00C02FB9">
        <w:rPr>
          <w:sz w:val="20"/>
          <w:szCs w:val="20"/>
        </w:rPr>
        <w:lastRenderedPageBreak/>
        <w:t> </w:t>
      </w:r>
      <w:r w:rsidRPr="00C02FB9">
        <w:rPr>
          <w:szCs w:val="20"/>
        </w:rPr>
        <w:t>Для памятников археологии (первое тысячелетие до н.э. - IV век н.э.) в зависимости от типа памятника устанавливаются следующие временные границы зон охраны:</w:t>
      </w:r>
    </w:p>
    <w:p w:rsidR="00C02FB9" w:rsidRPr="00C02FB9" w:rsidRDefault="00C02FB9" w:rsidP="00C02FB9">
      <w:pPr>
        <w:spacing w:before="0" w:after="0"/>
        <w:ind w:firstLine="709"/>
        <w:rPr>
          <w:szCs w:val="20"/>
        </w:rPr>
      </w:pPr>
      <w:r w:rsidRPr="00C02FB9">
        <w:rPr>
          <w:szCs w:val="20"/>
        </w:rPr>
        <w:t>- для курганов высотой:</w:t>
      </w:r>
    </w:p>
    <w:p w:rsidR="00C02FB9" w:rsidRPr="00C02FB9" w:rsidRDefault="00C02FB9" w:rsidP="00BF4342">
      <w:pPr>
        <w:widowControl w:val="0"/>
        <w:numPr>
          <w:ilvl w:val="0"/>
          <w:numId w:val="41"/>
        </w:numPr>
        <w:suppressAutoHyphens/>
        <w:overflowPunct w:val="0"/>
        <w:autoSpaceDE w:val="0"/>
        <w:autoSpaceDN w:val="0"/>
        <w:adjustRightInd w:val="0"/>
        <w:spacing w:before="0" w:after="0"/>
        <w:ind w:left="0" w:firstLine="709"/>
        <w:jc w:val="left"/>
        <w:textAlignment w:val="baseline"/>
        <w:rPr>
          <w:szCs w:val="20"/>
        </w:rPr>
      </w:pPr>
      <w:r w:rsidRPr="00C02FB9">
        <w:rPr>
          <w:szCs w:val="20"/>
        </w:rPr>
        <w:t xml:space="preserve">до </w:t>
      </w:r>
      <w:smartTag w:uri="urn:schemas-microsoft-com:office:smarttags" w:element="metricconverter">
        <w:smartTagPr>
          <w:attr w:name="ProductID" w:val="1 метра"/>
        </w:smartTagPr>
        <w:r w:rsidRPr="00C02FB9">
          <w:rPr>
            <w:szCs w:val="20"/>
          </w:rPr>
          <w:t>1 метра</w:t>
        </w:r>
      </w:smartTag>
      <w:r w:rsidRPr="00C02FB9">
        <w:rPr>
          <w:szCs w:val="20"/>
        </w:rPr>
        <w:t xml:space="preserve"> - </w:t>
      </w:r>
      <w:smartTag w:uri="urn:schemas-microsoft-com:office:smarttags" w:element="metricconverter">
        <w:smartTagPr>
          <w:attr w:name="ProductID" w:val="50 метров"/>
        </w:smartTagPr>
        <w:r w:rsidRPr="00C02FB9">
          <w:rPr>
            <w:szCs w:val="20"/>
          </w:rPr>
          <w:t>50 метров</w:t>
        </w:r>
      </w:smartTag>
      <w:r w:rsidRPr="00C02FB9">
        <w:rPr>
          <w:szCs w:val="20"/>
        </w:rPr>
        <w:t xml:space="preserve"> от подошвы кургана по всему его периметру;</w:t>
      </w:r>
    </w:p>
    <w:p w:rsidR="00C02FB9" w:rsidRPr="00C02FB9" w:rsidRDefault="00C02FB9" w:rsidP="00BF4342">
      <w:pPr>
        <w:widowControl w:val="0"/>
        <w:numPr>
          <w:ilvl w:val="0"/>
          <w:numId w:val="41"/>
        </w:numPr>
        <w:suppressAutoHyphens/>
        <w:overflowPunct w:val="0"/>
        <w:autoSpaceDE w:val="0"/>
        <w:autoSpaceDN w:val="0"/>
        <w:adjustRightInd w:val="0"/>
        <w:spacing w:before="0" w:after="0"/>
        <w:ind w:left="0" w:firstLine="709"/>
        <w:jc w:val="left"/>
        <w:textAlignment w:val="baseline"/>
        <w:rPr>
          <w:szCs w:val="20"/>
        </w:rPr>
      </w:pPr>
      <w:r w:rsidRPr="00C02FB9">
        <w:rPr>
          <w:szCs w:val="20"/>
        </w:rPr>
        <w:t xml:space="preserve">до </w:t>
      </w:r>
      <w:smartTag w:uri="urn:schemas-microsoft-com:office:smarttags" w:element="metricconverter">
        <w:smartTagPr>
          <w:attr w:name="ProductID" w:val="2 метров"/>
        </w:smartTagPr>
        <w:r w:rsidRPr="00C02FB9">
          <w:rPr>
            <w:szCs w:val="20"/>
          </w:rPr>
          <w:t>2 метров</w:t>
        </w:r>
      </w:smartTag>
      <w:r w:rsidRPr="00C02FB9">
        <w:rPr>
          <w:szCs w:val="20"/>
        </w:rPr>
        <w:t xml:space="preserve"> - </w:t>
      </w:r>
      <w:smartTag w:uri="urn:schemas-microsoft-com:office:smarttags" w:element="metricconverter">
        <w:smartTagPr>
          <w:attr w:name="ProductID" w:val="75 метров"/>
        </w:smartTagPr>
        <w:r w:rsidRPr="00C02FB9">
          <w:rPr>
            <w:szCs w:val="20"/>
          </w:rPr>
          <w:t>75 метров</w:t>
        </w:r>
      </w:smartTag>
      <w:r w:rsidRPr="00C02FB9">
        <w:rPr>
          <w:szCs w:val="20"/>
        </w:rPr>
        <w:t xml:space="preserve"> от подошвы кургана по всему его периметру;</w:t>
      </w:r>
    </w:p>
    <w:p w:rsidR="00C02FB9" w:rsidRPr="00C02FB9" w:rsidRDefault="00C02FB9" w:rsidP="00BF4342">
      <w:pPr>
        <w:widowControl w:val="0"/>
        <w:numPr>
          <w:ilvl w:val="0"/>
          <w:numId w:val="41"/>
        </w:numPr>
        <w:suppressAutoHyphens/>
        <w:overflowPunct w:val="0"/>
        <w:autoSpaceDE w:val="0"/>
        <w:autoSpaceDN w:val="0"/>
        <w:adjustRightInd w:val="0"/>
        <w:spacing w:before="0" w:after="0"/>
        <w:ind w:left="0" w:firstLine="709"/>
        <w:jc w:val="left"/>
        <w:textAlignment w:val="baseline"/>
        <w:rPr>
          <w:szCs w:val="20"/>
        </w:rPr>
      </w:pPr>
      <w:r w:rsidRPr="00C02FB9">
        <w:rPr>
          <w:szCs w:val="20"/>
        </w:rPr>
        <w:t xml:space="preserve">до </w:t>
      </w:r>
      <w:smartTag w:uri="urn:schemas-microsoft-com:office:smarttags" w:element="metricconverter">
        <w:smartTagPr>
          <w:attr w:name="ProductID" w:val="3 метров"/>
        </w:smartTagPr>
        <w:r w:rsidRPr="00C02FB9">
          <w:rPr>
            <w:szCs w:val="20"/>
          </w:rPr>
          <w:t>3 метров</w:t>
        </w:r>
      </w:smartTag>
      <w:r w:rsidRPr="00C02FB9">
        <w:rPr>
          <w:szCs w:val="20"/>
        </w:rPr>
        <w:t xml:space="preserve"> - </w:t>
      </w:r>
      <w:smartTag w:uri="urn:schemas-microsoft-com:office:smarttags" w:element="metricconverter">
        <w:smartTagPr>
          <w:attr w:name="ProductID" w:val="125 метров"/>
        </w:smartTagPr>
        <w:r w:rsidRPr="00C02FB9">
          <w:rPr>
            <w:szCs w:val="20"/>
          </w:rPr>
          <w:t>125 метров</w:t>
        </w:r>
      </w:smartTag>
      <w:r w:rsidRPr="00C02FB9">
        <w:rPr>
          <w:szCs w:val="20"/>
        </w:rPr>
        <w:t xml:space="preserve"> от подошвы кургана по всему его периметру;</w:t>
      </w:r>
    </w:p>
    <w:p w:rsidR="00C02FB9" w:rsidRPr="00C02FB9" w:rsidRDefault="00C02FB9" w:rsidP="00BF4342">
      <w:pPr>
        <w:widowControl w:val="0"/>
        <w:numPr>
          <w:ilvl w:val="0"/>
          <w:numId w:val="41"/>
        </w:numPr>
        <w:suppressAutoHyphens/>
        <w:overflowPunct w:val="0"/>
        <w:autoSpaceDE w:val="0"/>
        <w:autoSpaceDN w:val="0"/>
        <w:adjustRightInd w:val="0"/>
        <w:spacing w:before="0" w:after="0"/>
        <w:ind w:left="0" w:firstLine="709"/>
        <w:jc w:val="left"/>
        <w:textAlignment w:val="baseline"/>
        <w:rPr>
          <w:szCs w:val="20"/>
        </w:rPr>
      </w:pPr>
      <w:r w:rsidRPr="00C02FB9">
        <w:rPr>
          <w:szCs w:val="20"/>
        </w:rPr>
        <w:t xml:space="preserve">свыше </w:t>
      </w:r>
      <w:smartTag w:uri="urn:schemas-microsoft-com:office:smarttags" w:element="metricconverter">
        <w:smartTagPr>
          <w:attr w:name="ProductID" w:val="3 метров"/>
        </w:smartTagPr>
        <w:r w:rsidRPr="00C02FB9">
          <w:rPr>
            <w:szCs w:val="20"/>
          </w:rPr>
          <w:t>3 метров</w:t>
        </w:r>
      </w:smartTag>
      <w:r w:rsidRPr="00C02FB9">
        <w:rPr>
          <w:szCs w:val="20"/>
        </w:rPr>
        <w:t xml:space="preserve"> - </w:t>
      </w:r>
      <w:smartTag w:uri="urn:schemas-microsoft-com:office:smarttags" w:element="metricconverter">
        <w:smartTagPr>
          <w:attr w:name="ProductID" w:val="150 метров"/>
        </w:smartTagPr>
        <w:r w:rsidRPr="00C02FB9">
          <w:rPr>
            <w:szCs w:val="20"/>
          </w:rPr>
          <w:t>150 метров</w:t>
        </w:r>
      </w:smartTag>
      <w:r w:rsidRPr="00C02FB9">
        <w:rPr>
          <w:szCs w:val="20"/>
        </w:rPr>
        <w:t xml:space="preserve"> от подошвы кургана по всему его периметру;</w:t>
      </w:r>
    </w:p>
    <w:p w:rsidR="00C02FB9" w:rsidRPr="00C02FB9" w:rsidRDefault="00C02FB9" w:rsidP="00C02FB9">
      <w:pPr>
        <w:spacing w:before="0" w:after="0"/>
        <w:ind w:firstLine="709"/>
        <w:rPr>
          <w:szCs w:val="20"/>
        </w:rPr>
      </w:pPr>
      <w:r w:rsidRPr="00C02FB9">
        <w:rPr>
          <w:szCs w:val="20"/>
        </w:rPr>
        <w:t xml:space="preserve">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 - археологами, а при определении границ древних поселений, городищ и грунтовых могильников - путем визуального обследования территории и (или) закладки разведочных шурфов специалистами - археологами и оформляются в установленном порядке землеустроительной документацией. </w:t>
      </w:r>
    </w:p>
    <w:p w:rsidR="00C02FB9" w:rsidRPr="00C02FB9" w:rsidRDefault="00C02FB9" w:rsidP="00C02FB9">
      <w:pPr>
        <w:spacing w:before="0" w:after="0"/>
        <w:ind w:firstLine="709"/>
        <w:rPr>
          <w:szCs w:val="20"/>
        </w:rPr>
      </w:pPr>
      <w:r w:rsidRPr="00C02FB9">
        <w:rPr>
          <w:szCs w:val="20"/>
        </w:rPr>
        <w:t>Временные границы зон охраны памятников являются предупредительной мерой по обеспечению сохранности памятников  истории и культуры до разработки и утверждения проектов зон охраны.</w:t>
      </w:r>
    </w:p>
    <w:p w:rsidR="00C02FB9" w:rsidRPr="00C02FB9" w:rsidRDefault="00C02FB9" w:rsidP="00C02FB9">
      <w:pPr>
        <w:spacing w:before="0" w:after="0"/>
        <w:ind w:firstLine="709"/>
        <w:rPr>
          <w:szCs w:val="20"/>
        </w:rPr>
      </w:pPr>
      <w:r w:rsidRPr="00C02FB9">
        <w:rPr>
          <w:szCs w:val="20"/>
        </w:rPr>
        <w:t>При разработке проектов детальной планировки и проектов строительства отдельных объектов, при отводе земельных участков под строительство учесть необходимость обеспечения сохранности объектов культурного наследия в соответствии со ст. 35,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rsidR="00C02FB9" w:rsidRPr="00C02FB9" w:rsidRDefault="00C02FB9" w:rsidP="00C02FB9">
      <w:pPr>
        <w:spacing w:before="0" w:after="0"/>
        <w:ind w:firstLine="709"/>
        <w:rPr>
          <w:szCs w:val="20"/>
        </w:rPr>
      </w:pPr>
      <w:r w:rsidRPr="00C02FB9">
        <w:rPr>
          <w:szCs w:val="20"/>
        </w:rPr>
        <w:t>Проведение любых видов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(по согласованию с управлением по охране, реставрации и эксплуатации историко-культурных ценностей (наследия) Краснодарского края).</w:t>
      </w:r>
    </w:p>
    <w:p w:rsidR="00C02FB9" w:rsidRPr="00C02FB9" w:rsidRDefault="00C02FB9" w:rsidP="00C02FB9">
      <w:pPr>
        <w:spacing w:before="0" w:after="0"/>
        <w:ind w:firstLine="709"/>
        <w:rPr>
          <w:szCs w:val="20"/>
        </w:rPr>
      </w:pPr>
      <w:r w:rsidRPr="00C02FB9">
        <w:rPr>
          <w:szCs w:val="20"/>
        </w:rPr>
        <w:t xml:space="preserve">В настоящее время на территории Рудьевского сельского поселения располагается также 3 объекта культурного наследия (без учета памятников археологии), которые включены в государственный список памятников истории и культуры, список выявленных объектов культурного наследия Краснодарского края, и стоят на государственной охране согласно действующему законодательству. </w:t>
      </w:r>
    </w:p>
    <w:p w:rsidR="00C02FB9" w:rsidRDefault="00C02FB9" w:rsidP="002F2A70">
      <w:pPr>
        <w:spacing w:before="0" w:after="0" w:line="360" w:lineRule="auto"/>
        <w:ind w:firstLine="567"/>
        <w:jc w:val="center"/>
        <w:rPr>
          <w:b/>
        </w:rPr>
      </w:pPr>
      <w:r w:rsidRPr="002F2A70">
        <w:rPr>
          <w:b/>
        </w:rPr>
        <w:t>Список памятников истории, стоящих на государственной охране</w:t>
      </w:r>
    </w:p>
    <w:p w:rsidR="00C907EC" w:rsidRPr="002F2A70" w:rsidRDefault="00C907EC" w:rsidP="00C907EC">
      <w:pPr>
        <w:spacing w:before="0" w:after="0" w:line="360" w:lineRule="auto"/>
        <w:ind w:firstLine="567"/>
        <w:jc w:val="right"/>
        <w:rPr>
          <w:b/>
          <w:sz w:val="28"/>
          <w:szCs w:val="28"/>
        </w:rPr>
      </w:pPr>
      <w:r>
        <w:rPr>
          <w:b/>
        </w:rPr>
        <w:t>Таблица 3.2</w:t>
      </w:r>
    </w:p>
    <w:tbl>
      <w:tblPr>
        <w:tblW w:w="10204" w:type="dxa"/>
        <w:tblInd w:w="-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2410"/>
        <w:gridCol w:w="1560"/>
        <w:gridCol w:w="1419"/>
        <w:gridCol w:w="990"/>
        <w:gridCol w:w="1134"/>
        <w:gridCol w:w="1135"/>
        <w:gridCol w:w="989"/>
      </w:tblGrid>
      <w:tr w:rsidR="00C02FB9" w:rsidRPr="00C02FB9" w:rsidTr="00C02FB9">
        <w:trPr>
          <w:cantSplit/>
          <w:trHeight w:val="1302"/>
        </w:trPr>
        <w:tc>
          <w:tcPr>
            <w:tcW w:w="567" w:type="dxa"/>
            <w:shd w:val="solid" w:color="D9D9D9" w:fill="D9D9D9"/>
            <w:vAlign w:val="center"/>
          </w:tcPr>
          <w:p w:rsidR="00C02FB9" w:rsidRPr="00C02FB9" w:rsidRDefault="00C02FB9" w:rsidP="00C02FB9">
            <w:pPr>
              <w:spacing w:before="0" w:after="0"/>
              <w:jc w:val="center"/>
              <w:rPr>
                <w:i/>
                <w:snapToGrid w:val="0"/>
              </w:rPr>
            </w:pPr>
            <w:r w:rsidRPr="00C02FB9">
              <w:rPr>
                <w:i/>
                <w:snapToGrid w:val="0"/>
              </w:rPr>
              <w:t>№ пп</w:t>
            </w:r>
          </w:p>
        </w:tc>
        <w:tc>
          <w:tcPr>
            <w:tcW w:w="2410" w:type="dxa"/>
            <w:shd w:val="solid" w:color="D9D9D9" w:fill="D9D9D9"/>
            <w:vAlign w:val="center"/>
          </w:tcPr>
          <w:p w:rsidR="00C02FB9" w:rsidRPr="00C02FB9" w:rsidRDefault="00C02FB9" w:rsidP="00C02FB9">
            <w:pPr>
              <w:spacing w:before="0" w:after="0"/>
              <w:jc w:val="center"/>
              <w:rPr>
                <w:i/>
                <w:snapToGrid w:val="0"/>
              </w:rPr>
            </w:pPr>
            <w:r w:rsidRPr="00C02FB9">
              <w:rPr>
                <w:i/>
                <w:snapToGrid w:val="0"/>
              </w:rPr>
              <w:t>Наименование объекта</w:t>
            </w:r>
          </w:p>
        </w:tc>
        <w:tc>
          <w:tcPr>
            <w:tcW w:w="1560" w:type="dxa"/>
            <w:shd w:val="solid" w:color="D9D9D9" w:fill="D9D9D9"/>
            <w:vAlign w:val="center"/>
          </w:tcPr>
          <w:p w:rsidR="00C02FB9" w:rsidRPr="00C02FB9" w:rsidRDefault="00C02FB9" w:rsidP="00C02FB9">
            <w:pPr>
              <w:spacing w:before="0" w:after="0"/>
              <w:jc w:val="center"/>
              <w:rPr>
                <w:i/>
                <w:snapToGrid w:val="0"/>
              </w:rPr>
            </w:pPr>
            <w:r w:rsidRPr="00C02FB9">
              <w:rPr>
                <w:i/>
                <w:snapToGrid w:val="0"/>
              </w:rPr>
              <w:t>Местонахожде-ние объек</w:t>
            </w:r>
            <w:r w:rsidRPr="00C02FB9">
              <w:rPr>
                <w:i/>
                <w:snapToGrid w:val="0"/>
              </w:rPr>
              <w:softHyphen/>
              <w:t>та</w:t>
            </w:r>
          </w:p>
        </w:tc>
        <w:tc>
          <w:tcPr>
            <w:tcW w:w="1419" w:type="dxa"/>
            <w:shd w:val="solid" w:color="D9D9D9" w:fill="D9D9D9"/>
            <w:vAlign w:val="center"/>
          </w:tcPr>
          <w:p w:rsidR="00C02FB9" w:rsidRPr="00C02FB9" w:rsidRDefault="00C02FB9" w:rsidP="00C02FB9">
            <w:pPr>
              <w:spacing w:before="0" w:after="0"/>
              <w:jc w:val="center"/>
              <w:rPr>
                <w:i/>
                <w:snapToGrid w:val="0"/>
              </w:rPr>
            </w:pPr>
            <w:r w:rsidRPr="00C02FB9">
              <w:rPr>
                <w:i/>
                <w:snapToGrid w:val="0"/>
              </w:rPr>
              <w:t>Номер по госу</w:t>
            </w:r>
            <w:r w:rsidRPr="00C02FB9">
              <w:rPr>
                <w:i/>
                <w:snapToGrid w:val="0"/>
              </w:rPr>
              <w:softHyphen/>
              <w:t>дарст</w:t>
            </w:r>
            <w:r w:rsidRPr="00C02FB9">
              <w:rPr>
                <w:i/>
                <w:snapToGrid w:val="0"/>
              </w:rPr>
              <w:softHyphen/>
              <w:t>венному списку</w:t>
            </w:r>
          </w:p>
        </w:tc>
        <w:tc>
          <w:tcPr>
            <w:tcW w:w="990" w:type="dxa"/>
            <w:shd w:val="solid" w:color="D9D9D9" w:fill="D9D9D9"/>
            <w:vAlign w:val="center"/>
          </w:tcPr>
          <w:p w:rsidR="00C02FB9" w:rsidRPr="00C02FB9" w:rsidRDefault="00C02FB9" w:rsidP="00C02FB9">
            <w:pPr>
              <w:spacing w:before="0" w:after="0"/>
              <w:jc w:val="center"/>
              <w:rPr>
                <w:i/>
              </w:rPr>
            </w:pPr>
            <w:r w:rsidRPr="00C02FB9">
              <w:rPr>
                <w:i/>
              </w:rPr>
              <w:t>Вид памят-ника</w:t>
            </w:r>
          </w:p>
        </w:tc>
        <w:tc>
          <w:tcPr>
            <w:tcW w:w="1134" w:type="dxa"/>
            <w:shd w:val="solid" w:color="D9D9D9" w:fill="D9D9D9"/>
            <w:vAlign w:val="center"/>
          </w:tcPr>
          <w:p w:rsidR="00C02FB9" w:rsidRPr="00C02FB9" w:rsidRDefault="00C02FB9" w:rsidP="00C02FB9">
            <w:pPr>
              <w:snapToGrid w:val="0"/>
              <w:spacing w:before="0" w:after="0"/>
              <w:jc w:val="center"/>
              <w:rPr>
                <w:i/>
              </w:rPr>
            </w:pPr>
            <w:r w:rsidRPr="00C02FB9">
              <w:rPr>
                <w:i/>
              </w:rPr>
              <w:t>Категория ист-культ. значения</w:t>
            </w:r>
          </w:p>
        </w:tc>
        <w:tc>
          <w:tcPr>
            <w:tcW w:w="1135" w:type="dxa"/>
            <w:shd w:val="solid" w:color="D9D9D9" w:fill="D9D9D9"/>
            <w:vAlign w:val="center"/>
          </w:tcPr>
          <w:p w:rsidR="00C02FB9" w:rsidRPr="00C02FB9" w:rsidRDefault="00C02FB9" w:rsidP="00C02FB9">
            <w:pPr>
              <w:spacing w:before="0" w:after="0"/>
              <w:jc w:val="center"/>
              <w:rPr>
                <w:i/>
                <w:snapToGrid w:val="0"/>
              </w:rPr>
            </w:pPr>
            <w:r w:rsidRPr="00C02FB9">
              <w:rPr>
                <w:i/>
                <w:snapToGrid w:val="0"/>
              </w:rPr>
              <w:t>Документ о пост. на гос. охр.</w:t>
            </w:r>
          </w:p>
        </w:tc>
        <w:tc>
          <w:tcPr>
            <w:tcW w:w="989" w:type="dxa"/>
            <w:shd w:val="solid" w:color="D9D9D9" w:fill="D9D9D9"/>
            <w:vAlign w:val="center"/>
          </w:tcPr>
          <w:p w:rsidR="00C02FB9" w:rsidRPr="00C02FB9" w:rsidRDefault="00C02FB9" w:rsidP="00C02FB9">
            <w:pPr>
              <w:snapToGrid w:val="0"/>
              <w:spacing w:before="0" w:after="0"/>
              <w:jc w:val="center"/>
              <w:rPr>
                <w:i/>
              </w:rPr>
            </w:pPr>
            <w:r w:rsidRPr="00C02FB9">
              <w:rPr>
                <w:i/>
              </w:rPr>
              <w:t>Примеча-ние</w:t>
            </w:r>
          </w:p>
        </w:tc>
      </w:tr>
      <w:tr w:rsidR="00C02FB9" w:rsidRPr="00C02FB9" w:rsidTr="00C02FB9">
        <w:trPr>
          <w:cantSplit/>
          <w:trHeight w:val="1302"/>
        </w:trPr>
        <w:tc>
          <w:tcPr>
            <w:tcW w:w="567" w:type="dxa"/>
            <w:shd w:val="solid" w:color="FFFFFF" w:fill="auto"/>
          </w:tcPr>
          <w:p w:rsidR="00C02FB9" w:rsidRPr="00C02FB9" w:rsidRDefault="00C02FB9" w:rsidP="00C02FB9">
            <w:pPr>
              <w:widowControl w:val="0"/>
              <w:tabs>
                <w:tab w:val="left" w:pos="720"/>
              </w:tabs>
              <w:overflowPunct w:val="0"/>
              <w:autoSpaceDE w:val="0"/>
              <w:autoSpaceDN w:val="0"/>
              <w:adjustRightInd w:val="0"/>
              <w:spacing w:before="0" w:after="0"/>
              <w:textAlignment w:val="baseline"/>
              <w:rPr>
                <w:color w:val="000000"/>
              </w:rPr>
            </w:pPr>
            <w:r w:rsidRPr="00C02FB9">
              <w:rPr>
                <w:color w:val="000000"/>
              </w:rPr>
              <w:t>1</w:t>
            </w:r>
          </w:p>
        </w:tc>
        <w:tc>
          <w:tcPr>
            <w:tcW w:w="2410" w:type="dxa"/>
            <w:shd w:val="solid" w:color="FFFFFF" w:fill="auto"/>
          </w:tcPr>
          <w:p w:rsidR="00C02FB9" w:rsidRPr="00C02FB9" w:rsidRDefault="00C02FB9" w:rsidP="00C02FB9">
            <w:pPr>
              <w:spacing w:before="0" w:after="0"/>
              <w:rPr>
                <w:color w:val="000000"/>
              </w:rPr>
            </w:pPr>
            <w:r w:rsidRPr="00C02FB9">
              <w:rPr>
                <w:color w:val="000000"/>
              </w:rPr>
              <w:t>Братская могила воинов, погибших за власть Советов в годы гражданской войны,</w:t>
            </w:r>
          </w:p>
          <w:p w:rsidR="00C02FB9" w:rsidRPr="00C02FB9" w:rsidRDefault="00C02FB9" w:rsidP="00C02FB9">
            <w:pPr>
              <w:spacing w:before="0" w:after="0"/>
              <w:rPr>
                <w:color w:val="000000"/>
              </w:rPr>
            </w:pPr>
            <w:r w:rsidRPr="00C02FB9">
              <w:rPr>
                <w:color w:val="000000"/>
              </w:rPr>
              <w:t xml:space="preserve">1918-1920 гг. </w:t>
            </w:r>
          </w:p>
        </w:tc>
        <w:tc>
          <w:tcPr>
            <w:tcW w:w="1560" w:type="dxa"/>
            <w:shd w:val="solid" w:color="FFFFFF" w:fill="auto"/>
          </w:tcPr>
          <w:p w:rsidR="00C02FB9" w:rsidRPr="00C02FB9" w:rsidRDefault="00C02FB9" w:rsidP="00C02FB9">
            <w:pPr>
              <w:spacing w:before="0" w:after="0"/>
              <w:rPr>
                <w:color w:val="000000"/>
              </w:rPr>
            </w:pPr>
            <w:r w:rsidRPr="00C02FB9">
              <w:rPr>
                <w:color w:val="000000"/>
              </w:rPr>
              <w:t xml:space="preserve">с. Изобильное, </w:t>
            </w:r>
          </w:p>
          <w:p w:rsidR="00C02FB9" w:rsidRPr="00C02FB9" w:rsidRDefault="00C02FB9" w:rsidP="00C02FB9">
            <w:pPr>
              <w:spacing w:before="0" w:after="0"/>
              <w:rPr>
                <w:color w:val="000000"/>
              </w:rPr>
            </w:pPr>
            <w:r w:rsidRPr="00C02FB9">
              <w:rPr>
                <w:color w:val="000000"/>
              </w:rPr>
              <w:t>кладбище</w:t>
            </w:r>
          </w:p>
        </w:tc>
        <w:tc>
          <w:tcPr>
            <w:tcW w:w="1419" w:type="dxa"/>
            <w:shd w:val="solid" w:color="FFFFFF" w:fill="auto"/>
          </w:tcPr>
          <w:p w:rsidR="00C02FB9" w:rsidRPr="00C02FB9" w:rsidRDefault="00C02FB9" w:rsidP="00C02FB9">
            <w:pPr>
              <w:spacing w:before="0" w:after="0"/>
              <w:jc w:val="center"/>
              <w:rPr>
                <w:color w:val="000000"/>
              </w:rPr>
            </w:pPr>
            <w:r w:rsidRPr="00C02FB9">
              <w:rPr>
                <w:color w:val="000000"/>
              </w:rPr>
              <w:t>2564</w:t>
            </w:r>
          </w:p>
        </w:tc>
        <w:tc>
          <w:tcPr>
            <w:tcW w:w="990" w:type="dxa"/>
            <w:shd w:val="solid" w:color="FFFFFF" w:fill="auto"/>
          </w:tcPr>
          <w:p w:rsidR="00C02FB9" w:rsidRPr="00C02FB9" w:rsidRDefault="00C02FB9" w:rsidP="00C02FB9">
            <w:pPr>
              <w:spacing w:before="0" w:after="0"/>
              <w:jc w:val="center"/>
              <w:rPr>
                <w:color w:val="000000"/>
              </w:rPr>
            </w:pPr>
            <w:r w:rsidRPr="00C02FB9">
              <w:rPr>
                <w:color w:val="000000"/>
              </w:rPr>
              <w:t>540</w:t>
            </w:r>
          </w:p>
        </w:tc>
        <w:tc>
          <w:tcPr>
            <w:tcW w:w="1134" w:type="dxa"/>
            <w:shd w:val="solid" w:color="FFFFFF" w:fill="auto"/>
          </w:tcPr>
          <w:p w:rsidR="00C02FB9" w:rsidRPr="00C02FB9" w:rsidRDefault="00C02FB9" w:rsidP="00C02FB9">
            <w:pPr>
              <w:spacing w:before="0" w:after="0"/>
              <w:jc w:val="center"/>
              <w:rPr>
                <w:color w:val="000000"/>
              </w:rPr>
            </w:pPr>
            <w:r w:rsidRPr="00C02FB9">
              <w:rPr>
                <w:color w:val="000000"/>
              </w:rPr>
              <w:t>Р</w:t>
            </w:r>
          </w:p>
        </w:tc>
        <w:tc>
          <w:tcPr>
            <w:tcW w:w="1135" w:type="dxa"/>
            <w:shd w:val="solid" w:color="FFFFFF" w:fill="auto"/>
          </w:tcPr>
          <w:p w:rsidR="00C02FB9" w:rsidRPr="00C02FB9" w:rsidRDefault="00C02FB9" w:rsidP="00C02FB9">
            <w:pPr>
              <w:spacing w:before="0" w:after="0"/>
              <w:jc w:val="center"/>
              <w:rPr>
                <w:color w:val="000000"/>
              </w:rPr>
            </w:pPr>
            <w:r w:rsidRPr="00C02FB9">
              <w:rPr>
                <w:color w:val="000000"/>
              </w:rPr>
              <w:t>И</w:t>
            </w:r>
          </w:p>
        </w:tc>
        <w:tc>
          <w:tcPr>
            <w:tcW w:w="989" w:type="dxa"/>
            <w:shd w:val="solid" w:color="FFFFFF" w:fill="auto"/>
            <w:vAlign w:val="center"/>
          </w:tcPr>
          <w:p w:rsidR="00C02FB9" w:rsidRPr="00C02FB9" w:rsidRDefault="00C02FB9" w:rsidP="00C02FB9">
            <w:pPr>
              <w:snapToGrid w:val="0"/>
              <w:spacing w:before="0" w:after="0"/>
              <w:jc w:val="center"/>
            </w:pPr>
          </w:p>
        </w:tc>
      </w:tr>
      <w:tr w:rsidR="00C02FB9" w:rsidRPr="00C02FB9" w:rsidTr="00C02FB9">
        <w:trPr>
          <w:cantSplit/>
          <w:trHeight w:val="1302"/>
        </w:trPr>
        <w:tc>
          <w:tcPr>
            <w:tcW w:w="567" w:type="dxa"/>
            <w:shd w:val="solid" w:color="FFFFFF" w:fill="auto"/>
          </w:tcPr>
          <w:p w:rsidR="00C02FB9" w:rsidRPr="00C02FB9" w:rsidRDefault="00C02FB9" w:rsidP="00C02FB9">
            <w:pPr>
              <w:widowControl w:val="0"/>
              <w:tabs>
                <w:tab w:val="left" w:pos="720"/>
              </w:tabs>
              <w:overflowPunct w:val="0"/>
              <w:autoSpaceDE w:val="0"/>
              <w:autoSpaceDN w:val="0"/>
              <w:adjustRightInd w:val="0"/>
              <w:spacing w:before="0" w:after="0"/>
              <w:textAlignment w:val="baseline"/>
              <w:rPr>
                <w:color w:val="000000"/>
              </w:rPr>
            </w:pPr>
            <w:r w:rsidRPr="00C02FB9">
              <w:rPr>
                <w:color w:val="000000"/>
              </w:rPr>
              <w:lastRenderedPageBreak/>
              <w:t>2</w:t>
            </w:r>
          </w:p>
        </w:tc>
        <w:tc>
          <w:tcPr>
            <w:tcW w:w="2410" w:type="dxa"/>
            <w:shd w:val="solid" w:color="FFFFFF" w:fill="auto"/>
          </w:tcPr>
          <w:p w:rsidR="00C02FB9" w:rsidRPr="00C02FB9" w:rsidRDefault="00C02FB9" w:rsidP="00C02FB9">
            <w:pPr>
              <w:spacing w:before="0" w:after="0"/>
              <w:rPr>
                <w:color w:val="000000"/>
              </w:rPr>
            </w:pPr>
            <w:r w:rsidRPr="00C02FB9">
              <w:rPr>
                <w:color w:val="000000"/>
              </w:rPr>
              <w:t xml:space="preserve">Братская могила воинов погибших в годы гражданской и Великой Отечественной войн, 1918-1920 гг., 1942-1943 гг. </w:t>
            </w:r>
          </w:p>
        </w:tc>
        <w:tc>
          <w:tcPr>
            <w:tcW w:w="1560" w:type="dxa"/>
            <w:shd w:val="solid" w:color="FFFFFF" w:fill="auto"/>
          </w:tcPr>
          <w:p w:rsidR="00C02FB9" w:rsidRPr="00C02FB9" w:rsidRDefault="00C02FB9" w:rsidP="00C02FB9">
            <w:pPr>
              <w:spacing w:before="0" w:after="0"/>
              <w:rPr>
                <w:color w:val="000000"/>
              </w:rPr>
            </w:pPr>
            <w:r w:rsidRPr="00C02FB9">
              <w:rPr>
                <w:color w:val="000000"/>
              </w:rPr>
              <w:t xml:space="preserve">с. Рудь, </w:t>
            </w:r>
          </w:p>
          <w:p w:rsidR="00C02FB9" w:rsidRPr="00C02FB9" w:rsidRDefault="00C02FB9" w:rsidP="00C02FB9">
            <w:pPr>
              <w:spacing w:before="0" w:after="0"/>
              <w:rPr>
                <w:color w:val="000000"/>
              </w:rPr>
            </w:pPr>
            <w:r w:rsidRPr="00C02FB9">
              <w:rPr>
                <w:color w:val="000000"/>
              </w:rPr>
              <w:t>центр</w:t>
            </w:r>
          </w:p>
        </w:tc>
        <w:tc>
          <w:tcPr>
            <w:tcW w:w="1419" w:type="dxa"/>
            <w:shd w:val="solid" w:color="FFFFFF" w:fill="auto"/>
          </w:tcPr>
          <w:p w:rsidR="00C02FB9" w:rsidRPr="00C02FB9" w:rsidRDefault="00C02FB9" w:rsidP="00C02FB9">
            <w:pPr>
              <w:spacing w:before="0" w:after="0"/>
              <w:jc w:val="center"/>
              <w:rPr>
                <w:color w:val="000000"/>
              </w:rPr>
            </w:pPr>
            <w:r w:rsidRPr="00C02FB9">
              <w:rPr>
                <w:color w:val="000000"/>
              </w:rPr>
              <w:t>2584</w:t>
            </w:r>
          </w:p>
        </w:tc>
        <w:tc>
          <w:tcPr>
            <w:tcW w:w="990" w:type="dxa"/>
            <w:shd w:val="solid" w:color="FFFFFF" w:fill="auto"/>
          </w:tcPr>
          <w:p w:rsidR="00C02FB9" w:rsidRPr="00C02FB9" w:rsidRDefault="00C02FB9" w:rsidP="00C02FB9">
            <w:pPr>
              <w:spacing w:before="0" w:after="0"/>
              <w:jc w:val="center"/>
              <w:rPr>
                <w:color w:val="000000"/>
              </w:rPr>
            </w:pPr>
            <w:r w:rsidRPr="00C02FB9">
              <w:rPr>
                <w:color w:val="000000"/>
              </w:rPr>
              <w:t>540</w:t>
            </w:r>
          </w:p>
        </w:tc>
        <w:tc>
          <w:tcPr>
            <w:tcW w:w="1134" w:type="dxa"/>
            <w:shd w:val="solid" w:color="FFFFFF" w:fill="auto"/>
          </w:tcPr>
          <w:p w:rsidR="00C02FB9" w:rsidRPr="00C02FB9" w:rsidRDefault="00C02FB9" w:rsidP="00C02FB9">
            <w:pPr>
              <w:spacing w:before="0" w:after="0"/>
              <w:jc w:val="center"/>
              <w:rPr>
                <w:color w:val="000000"/>
              </w:rPr>
            </w:pPr>
            <w:r w:rsidRPr="00C02FB9">
              <w:rPr>
                <w:color w:val="000000"/>
              </w:rPr>
              <w:t>Р</w:t>
            </w:r>
          </w:p>
        </w:tc>
        <w:tc>
          <w:tcPr>
            <w:tcW w:w="1135" w:type="dxa"/>
            <w:shd w:val="solid" w:color="FFFFFF" w:fill="auto"/>
          </w:tcPr>
          <w:p w:rsidR="00C02FB9" w:rsidRPr="00C02FB9" w:rsidRDefault="00C02FB9" w:rsidP="00C02FB9">
            <w:pPr>
              <w:spacing w:before="0" w:after="0"/>
              <w:jc w:val="center"/>
              <w:rPr>
                <w:color w:val="000000"/>
              </w:rPr>
            </w:pPr>
            <w:r w:rsidRPr="00C02FB9">
              <w:rPr>
                <w:color w:val="000000"/>
              </w:rPr>
              <w:t>И</w:t>
            </w:r>
          </w:p>
        </w:tc>
        <w:tc>
          <w:tcPr>
            <w:tcW w:w="989" w:type="dxa"/>
            <w:shd w:val="solid" w:color="FFFFFF" w:fill="auto"/>
            <w:vAlign w:val="center"/>
          </w:tcPr>
          <w:p w:rsidR="00C02FB9" w:rsidRPr="00C02FB9" w:rsidRDefault="00C02FB9" w:rsidP="00C02FB9">
            <w:pPr>
              <w:snapToGrid w:val="0"/>
              <w:spacing w:before="0" w:after="0"/>
              <w:jc w:val="center"/>
            </w:pPr>
          </w:p>
        </w:tc>
      </w:tr>
      <w:tr w:rsidR="00C02FB9" w:rsidRPr="00C02FB9" w:rsidTr="00C02FB9">
        <w:trPr>
          <w:cantSplit/>
          <w:trHeight w:val="1302"/>
        </w:trPr>
        <w:tc>
          <w:tcPr>
            <w:tcW w:w="567" w:type="dxa"/>
            <w:shd w:val="solid" w:color="FFFFFF" w:fill="auto"/>
          </w:tcPr>
          <w:p w:rsidR="00C02FB9" w:rsidRPr="00C02FB9" w:rsidRDefault="00C02FB9" w:rsidP="00C02FB9">
            <w:pPr>
              <w:widowControl w:val="0"/>
              <w:tabs>
                <w:tab w:val="left" w:pos="720"/>
              </w:tabs>
              <w:overflowPunct w:val="0"/>
              <w:autoSpaceDE w:val="0"/>
              <w:autoSpaceDN w:val="0"/>
              <w:adjustRightInd w:val="0"/>
              <w:spacing w:before="0" w:after="0"/>
              <w:textAlignment w:val="baseline"/>
              <w:rPr>
                <w:color w:val="000000"/>
              </w:rPr>
            </w:pPr>
            <w:r w:rsidRPr="00C02FB9">
              <w:rPr>
                <w:color w:val="000000"/>
              </w:rPr>
              <w:t>3</w:t>
            </w:r>
          </w:p>
        </w:tc>
        <w:tc>
          <w:tcPr>
            <w:tcW w:w="2410" w:type="dxa"/>
            <w:shd w:val="solid" w:color="FFFFFF" w:fill="auto"/>
          </w:tcPr>
          <w:p w:rsidR="00C02FB9" w:rsidRPr="00C02FB9" w:rsidRDefault="00C02FB9" w:rsidP="00C02FB9">
            <w:pPr>
              <w:spacing w:before="0" w:after="0"/>
              <w:rPr>
                <w:color w:val="000000"/>
              </w:rPr>
            </w:pPr>
            <w:r w:rsidRPr="00C02FB9">
              <w:rPr>
                <w:color w:val="000000"/>
              </w:rPr>
              <w:t>Бюст В.И. Ленина,</w:t>
            </w:r>
          </w:p>
          <w:p w:rsidR="00C02FB9" w:rsidRPr="00C02FB9" w:rsidRDefault="00C02FB9" w:rsidP="00C02FB9">
            <w:pPr>
              <w:spacing w:before="0" w:after="0"/>
              <w:rPr>
                <w:color w:val="000000"/>
              </w:rPr>
            </w:pPr>
            <w:r w:rsidRPr="00C02FB9">
              <w:rPr>
                <w:color w:val="000000"/>
              </w:rPr>
              <w:t>1967 г.</w:t>
            </w:r>
          </w:p>
        </w:tc>
        <w:tc>
          <w:tcPr>
            <w:tcW w:w="1560" w:type="dxa"/>
            <w:shd w:val="solid" w:color="FFFFFF" w:fill="auto"/>
          </w:tcPr>
          <w:p w:rsidR="00C02FB9" w:rsidRPr="00C02FB9" w:rsidRDefault="00C02FB9" w:rsidP="00C02FB9">
            <w:pPr>
              <w:spacing w:before="0" w:after="0"/>
              <w:rPr>
                <w:color w:val="000000"/>
              </w:rPr>
            </w:pPr>
            <w:r w:rsidRPr="00C02FB9">
              <w:rPr>
                <w:color w:val="000000"/>
              </w:rPr>
              <w:t>с. Рудь, у здания Дома культуры</w:t>
            </w:r>
          </w:p>
        </w:tc>
        <w:tc>
          <w:tcPr>
            <w:tcW w:w="1419" w:type="dxa"/>
            <w:shd w:val="solid" w:color="FFFFFF" w:fill="auto"/>
          </w:tcPr>
          <w:p w:rsidR="00C02FB9" w:rsidRPr="00C02FB9" w:rsidRDefault="00C02FB9" w:rsidP="00C02FB9">
            <w:pPr>
              <w:spacing w:before="0" w:after="0"/>
              <w:jc w:val="center"/>
              <w:rPr>
                <w:color w:val="000000"/>
              </w:rPr>
            </w:pPr>
            <w:r w:rsidRPr="00C02FB9">
              <w:rPr>
                <w:color w:val="000000"/>
              </w:rPr>
              <w:t>2607</w:t>
            </w:r>
          </w:p>
        </w:tc>
        <w:tc>
          <w:tcPr>
            <w:tcW w:w="990" w:type="dxa"/>
            <w:shd w:val="solid" w:color="FFFFFF" w:fill="auto"/>
          </w:tcPr>
          <w:p w:rsidR="00C02FB9" w:rsidRPr="00C02FB9" w:rsidRDefault="00C02FB9" w:rsidP="00C02FB9">
            <w:pPr>
              <w:spacing w:before="0" w:after="0"/>
              <w:jc w:val="center"/>
              <w:rPr>
                <w:color w:val="000000"/>
              </w:rPr>
            </w:pPr>
            <w:r w:rsidRPr="00C02FB9">
              <w:rPr>
                <w:color w:val="000000"/>
              </w:rPr>
              <w:t>63</w:t>
            </w:r>
          </w:p>
        </w:tc>
        <w:tc>
          <w:tcPr>
            <w:tcW w:w="1134" w:type="dxa"/>
            <w:shd w:val="solid" w:color="FFFFFF" w:fill="auto"/>
          </w:tcPr>
          <w:p w:rsidR="00C02FB9" w:rsidRPr="00C02FB9" w:rsidRDefault="00C02FB9" w:rsidP="00C02FB9">
            <w:pPr>
              <w:spacing w:before="0" w:after="0"/>
              <w:jc w:val="center"/>
              <w:rPr>
                <w:color w:val="000000"/>
              </w:rPr>
            </w:pPr>
            <w:r w:rsidRPr="00C02FB9">
              <w:rPr>
                <w:color w:val="000000"/>
              </w:rPr>
              <w:t>Р</w:t>
            </w:r>
          </w:p>
        </w:tc>
        <w:tc>
          <w:tcPr>
            <w:tcW w:w="1135" w:type="dxa"/>
            <w:shd w:val="solid" w:color="FFFFFF" w:fill="auto"/>
          </w:tcPr>
          <w:p w:rsidR="00C02FB9" w:rsidRPr="00C02FB9" w:rsidRDefault="00C02FB9" w:rsidP="00C02FB9">
            <w:pPr>
              <w:spacing w:before="0" w:after="0"/>
              <w:jc w:val="center"/>
              <w:rPr>
                <w:color w:val="000000"/>
              </w:rPr>
            </w:pPr>
            <w:r w:rsidRPr="00C02FB9">
              <w:rPr>
                <w:color w:val="000000"/>
              </w:rPr>
              <w:t>МИ</w:t>
            </w:r>
          </w:p>
        </w:tc>
        <w:tc>
          <w:tcPr>
            <w:tcW w:w="989" w:type="dxa"/>
            <w:shd w:val="solid" w:color="FFFFFF" w:fill="auto"/>
            <w:vAlign w:val="center"/>
          </w:tcPr>
          <w:p w:rsidR="00C02FB9" w:rsidRPr="00C02FB9" w:rsidRDefault="00C02FB9" w:rsidP="00C02FB9">
            <w:pPr>
              <w:snapToGrid w:val="0"/>
              <w:spacing w:before="0" w:after="0"/>
              <w:jc w:val="center"/>
            </w:pPr>
          </w:p>
        </w:tc>
      </w:tr>
    </w:tbl>
    <w:p w:rsidR="00C02FB9" w:rsidRPr="00C02FB9" w:rsidRDefault="00C02FB9" w:rsidP="00C02FB9">
      <w:pPr>
        <w:spacing w:before="0" w:after="0"/>
        <w:rPr>
          <w:i/>
          <w:sz w:val="28"/>
          <w:szCs w:val="28"/>
        </w:rPr>
      </w:pPr>
    </w:p>
    <w:p w:rsidR="00C02FB9" w:rsidRPr="00C02FB9" w:rsidRDefault="00C02FB9" w:rsidP="00C02FB9">
      <w:pPr>
        <w:spacing w:before="0" w:after="0"/>
        <w:ind w:firstLine="709"/>
        <w:rPr>
          <w:i/>
          <w:szCs w:val="28"/>
        </w:rPr>
      </w:pPr>
      <w:r w:rsidRPr="00C02FB9">
        <w:rPr>
          <w:i/>
          <w:szCs w:val="28"/>
        </w:rPr>
        <w:t>Рекомендации по эксплуатации и сохранению объекта культурного наследия:</w:t>
      </w:r>
    </w:p>
    <w:p w:rsidR="00C02FB9" w:rsidRPr="00C02FB9" w:rsidRDefault="00C02FB9" w:rsidP="00C02FB9">
      <w:pPr>
        <w:spacing w:before="0" w:after="0"/>
        <w:ind w:firstLine="709"/>
        <w:rPr>
          <w:szCs w:val="28"/>
        </w:rPr>
      </w:pPr>
    </w:p>
    <w:p w:rsidR="00C02FB9" w:rsidRPr="00C02FB9" w:rsidRDefault="00C02FB9" w:rsidP="00BF4342">
      <w:pPr>
        <w:widowControl w:val="0"/>
        <w:numPr>
          <w:ilvl w:val="0"/>
          <w:numId w:val="42"/>
        </w:numPr>
        <w:tabs>
          <w:tab w:val="left" w:pos="720"/>
        </w:tabs>
        <w:suppressAutoHyphens/>
        <w:overflowPunct w:val="0"/>
        <w:autoSpaceDE w:val="0"/>
        <w:autoSpaceDN w:val="0"/>
        <w:adjustRightInd w:val="0"/>
        <w:spacing w:before="0" w:after="0"/>
        <w:ind w:left="0" w:firstLine="709"/>
        <w:jc w:val="left"/>
        <w:textAlignment w:val="baseline"/>
        <w:rPr>
          <w:szCs w:val="20"/>
        </w:rPr>
      </w:pPr>
      <w:r w:rsidRPr="00C02FB9">
        <w:rPr>
          <w:szCs w:val="20"/>
        </w:rPr>
        <w:t>экскурсионный показ;</w:t>
      </w:r>
    </w:p>
    <w:p w:rsidR="00C02FB9" w:rsidRPr="00C02FB9" w:rsidRDefault="00C02FB9" w:rsidP="00BF4342">
      <w:pPr>
        <w:widowControl w:val="0"/>
        <w:numPr>
          <w:ilvl w:val="0"/>
          <w:numId w:val="43"/>
        </w:numPr>
        <w:tabs>
          <w:tab w:val="left" w:pos="720"/>
        </w:tabs>
        <w:suppressAutoHyphens/>
        <w:overflowPunct w:val="0"/>
        <w:autoSpaceDE w:val="0"/>
        <w:autoSpaceDN w:val="0"/>
        <w:adjustRightInd w:val="0"/>
        <w:spacing w:before="0" w:after="0"/>
        <w:ind w:left="0" w:firstLine="709"/>
        <w:jc w:val="left"/>
        <w:textAlignment w:val="baseline"/>
        <w:rPr>
          <w:szCs w:val="20"/>
        </w:rPr>
      </w:pPr>
      <w:r w:rsidRPr="00C02FB9">
        <w:rPr>
          <w:szCs w:val="20"/>
        </w:rPr>
        <w:t>своевременное проведение ремонтно-реставрационных работ в целях обеспечения нормального технического состояния памятника;</w:t>
      </w:r>
    </w:p>
    <w:p w:rsidR="00C02FB9" w:rsidRPr="00C02FB9" w:rsidRDefault="00C02FB9" w:rsidP="00BF4342">
      <w:pPr>
        <w:widowControl w:val="0"/>
        <w:numPr>
          <w:ilvl w:val="0"/>
          <w:numId w:val="44"/>
        </w:numPr>
        <w:tabs>
          <w:tab w:val="left" w:pos="720"/>
        </w:tabs>
        <w:suppressAutoHyphens/>
        <w:overflowPunct w:val="0"/>
        <w:autoSpaceDE w:val="0"/>
        <w:autoSpaceDN w:val="0"/>
        <w:adjustRightInd w:val="0"/>
        <w:spacing w:before="0" w:after="0"/>
        <w:ind w:left="0" w:firstLine="709"/>
        <w:jc w:val="left"/>
        <w:textAlignment w:val="baseline"/>
        <w:rPr>
          <w:szCs w:val="20"/>
        </w:rPr>
      </w:pPr>
      <w:r w:rsidRPr="00C02FB9">
        <w:rPr>
          <w:szCs w:val="20"/>
        </w:rPr>
        <w:t>благоустройство и озеленение территории, не противоречащее сохранности  памятника;</w:t>
      </w:r>
    </w:p>
    <w:p w:rsidR="00C02FB9" w:rsidRPr="00C02FB9" w:rsidRDefault="00C02FB9" w:rsidP="00BF4342">
      <w:pPr>
        <w:widowControl w:val="0"/>
        <w:numPr>
          <w:ilvl w:val="0"/>
          <w:numId w:val="45"/>
        </w:numPr>
        <w:tabs>
          <w:tab w:val="left" w:pos="720"/>
        </w:tabs>
        <w:suppressAutoHyphens/>
        <w:overflowPunct w:val="0"/>
        <w:autoSpaceDE w:val="0"/>
        <w:autoSpaceDN w:val="0"/>
        <w:adjustRightInd w:val="0"/>
        <w:spacing w:before="0" w:after="0"/>
        <w:ind w:left="0" w:firstLine="709"/>
        <w:jc w:val="left"/>
        <w:textAlignment w:val="baseline"/>
        <w:rPr>
          <w:szCs w:val="20"/>
        </w:rPr>
      </w:pPr>
      <w:r w:rsidRPr="00C02FB9">
        <w:rPr>
          <w:szCs w:val="20"/>
        </w:rPr>
        <w:t>использовать преимущественно по первоначальному назначению;</w:t>
      </w:r>
    </w:p>
    <w:p w:rsidR="00C02FB9" w:rsidRPr="00C02FB9" w:rsidRDefault="00C02FB9" w:rsidP="00BF4342">
      <w:pPr>
        <w:widowControl w:val="0"/>
        <w:numPr>
          <w:ilvl w:val="0"/>
          <w:numId w:val="44"/>
        </w:numPr>
        <w:tabs>
          <w:tab w:val="left" w:pos="720"/>
        </w:tabs>
        <w:suppressAutoHyphens/>
        <w:overflowPunct w:val="0"/>
        <w:autoSpaceDE w:val="0"/>
        <w:autoSpaceDN w:val="0"/>
        <w:adjustRightInd w:val="0"/>
        <w:spacing w:before="0" w:after="0"/>
        <w:ind w:left="0" w:firstLine="709"/>
        <w:jc w:val="left"/>
        <w:textAlignment w:val="baseline"/>
        <w:rPr>
          <w:szCs w:val="20"/>
        </w:rPr>
      </w:pPr>
      <w:r w:rsidRPr="00C02FB9">
        <w:rPr>
          <w:szCs w:val="20"/>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C02FB9" w:rsidRPr="00C02FB9" w:rsidRDefault="00C02FB9" w:rsidP="00C02FB9">
      <w:pPr>
        <w:widowControl w:val="0"/>
        <w:suppressAutoHyphens/>
        <w:overflowPunct w:val="0"/>
        <w:autoSpaceDE w:val="0"/>
        <w:autoSpaceDN w:val="0"/>
        <w:adjustRightInd w:val="0"/>
        <w:spacing w:before="0" w:after="0"/>
        <w:ind w:firstLine="709"/>
        <w:textAlignment w:val="baseline"/>
        <w:rPr>
          <w:szCs w:val="20"/>
        </w:rPr>
      </w:pPr>
      <w:r w:rsidRPr="00C02FB9">
        <w:rPr>
          <w:szCs w:val="20"/>
        </w:rPr>
        <w:t xml:space="preserve">В соответствии со ст.25 Закона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для сохранения объектов культурного наследия, устанавливаются следующие временные границы зон охраны: </w:t>
      </w:r>
    </w:p>
    <w:p w:rsidR="00C02FB9" w:rsidRPr="00C02FB9" w:rsidRDefault="00C02FB9" w:rsidP="00BF4342">
      <w:pPr>
        <w:widowControl w:val="0"/>
        <w:numPr>
          <w:ilvl w:val="0"/>
          <w:numId w:val="46"/>
        </w:numPr>
        <w:tabs>
          <w:tab w:val="left" w:pos="420"/>
        </w:tabs>
        <w:suppressAutoHyphens/>
        <w:overflowPunct w:val="0"/>
        <w:autoSpaceDE w:val="0"/>
        <w:autoSpaceDN w:val="0"/>
        <w:adjustRightInd w:val="0"/>
        <w:spacing w:before="0" w:after="0"/>
        <w:ind w:left="0" w:firstLine="709"/>
        <w:jc w:val="left"/>
        <w:textAlignment w:val="baseline"/>
        <w:rPr>
          <w:szCs w:val="20"/>
        </w:rPr>
      </w:pPr>
      <w:r w:rsidRPr="00C02FB9">
        <w:rPr>
          <w:szCs w:val="20"/>
        </w:rPr>
        <w:t xml:space="preserve">для памятников архитектуры – в размере </w:t>
      </w:r>
      <w:smartTag w:uri="urn:schemas-microsoft-com:office:smarttags" w:element="metricconverter">
        <w:smartTagPr>
          <w:attr w:name="ProductID" w:val="100 метров"/>
        </w:smartTagPr>
        <w:r w:rsidRPr="00C02FB9">
          <w:rPr>
            <w:szCs w:val="20"/>
          </w:rPr>
          <w:t>100 метров</w:t>
        </w:r>
      </w:smartTag>
      <w:r w:rsidRPr="00C02FB9">
        <w:rPr>
          <w:szCs w:val="20"/>
        </w:rPr>
        <w:t xml:space="preserve"> от границ памятника по всему его периметру;</w:t>
      </w:r>
    </w:p>
    <w:p w:rsidR="00C02FB9" w:rsidRPr="00C02FB9" w:rsidRDefault="00C02FB9" w:rsidP="00BF4342">
      <w:pPr>
        <w:widowControl w:val="0"/>
        <w:numPr>
          <w:ilvl w:val="0"/>
          <w:numId w:val="46"/>
        </w:numPr>
        <w:tabs>
          <w:tab w:val="left" w:pos="420"/>
        </w:tabs>
        <w:suppressAutoHyphens/>
        <w:overflowPunct w:val="0"/>
        <w:autoSpaceDE w:val="0"/>
        <w:autoSpaceDN w:val="0"/>
        <w:adjustRightInd w:val="0"/>
        <w:spacing w:before="0" w:after="0"/>
        <w:ind w:left="0" w:firstLine="709"/>
        <w:jc w:val="left"/>
        <w:textAlignment w:val="baseline"/>
        <w:rPr>
          <w:szCs w:val="20"/>
        </w:rPr>
      </w:pPr>
      <w:r w:rsidRPr="00C02FB9">
        <w:rPr>
          <w:szCs w:val="20"/>
        </w:rPr>
        <w:t xml:space="preserve">для памятников истории – в размере </w:t>
      </w:r>
      <w:smartTag w:uri="urn:schemas-microsoft-com:office:smarttags" w:element="metricconverter">
        <w:smartTagPr>
          <w:attr w:name="ProductID" w:val="60 метров"/>
        </w:smartTagPr>
        <w:r w:rsidRPr="00C02FB9">
          <w:rPr>
            <w:b/>
            <w:szCs w:val="20"/>
          </w:rPr>
          <w:t>60 метров</w:t>
        </w:r>
      </w:smartTag>
      <w:r w:rsidRPr="00C02FB9">
        <w:rPr>
          <w:szCs w:val="20"/>
        </w:rPr>
        <w:t xml:space="preserve"> от границ памятника по всему его периметру;</w:t>
      </w:r>
    </w:p>
    <w:p w:rsidR="00F42486" w:rsidRPr="00C02FB9" w:rsidRDefault="00C02FB9" w:rsidP="00C02FB9">
      <w:pPr>
        <w:spacing w:before="0" w:after="0"/>
        <w:ind w:firstLine="709"/>
        <w:rPr>
          <w:szCs w:val="20"/>
        </w:rPr>
      </w:pPr>
      <w:r w:rsidRPr="00C02FB9">
        <w:rPr>
          <w:szCs w:val="20"/>
        </w:rPr>
        <w:t xml:space="preserve">для памятников архитектуры, не являющихся зданиями, и памятников монументального искусства – в размере </w:t>
      </w:r>
      <w:smartTag w:uri="urn:schemas-microsoft-com:office:smarttags" w:element="metricconverter">
        <w:smartTagPr>
          <w:attr w:name="ProductID" w:val="40 метров"/>
        </w:smartTagPr>
        <w:r w:rsidRPr="00C02FB9">
          <w:rPr>
            <w:b/>
            <w:szCs w:val="20"/>
          </w:rPr>
          <w:t>40 метров</w:t>
        </w:r>
      </w:smartTag>
      <w:r w:rsidRPr="00C02FB9">
        <w:rPr>
          <w:szCs w:val="20"/>
        </w:rPr>
        <w:t xml:space="preserve"> от границ памятника по всему его периметру.</w:t>
      </w:r>
    </w:p>
    <w:p w:rsidR="00C02FB9" w:rsidRPr="00C02FB9" w:rsidRDefault="00C02FB9" w:rsidP="00C02FB9">
      <w:pPr>
        <w:spacing w:before="0" w:after="0"/>
        <w:ind w:firstLine="567"/>
        <w:rPr>
          <w:highlight w:val="yellow"/>
        </w:rPr>
      </w:pPr>
    </w:p>
    <w:p w:rsidR="007F655E" w:rsidRPr="00C02FB9" w:rsidRDefault="007F655E" w:rsidP="007F655E">
      <w:pPr>
        <w:spacing w:before="0" w:after="0"/>
        <w:rPr>
          <w:b/>
          <w:sz w:val="32"/>
          <w:szCs w:val="32"/>
        </w:rPr>
      </w:pPr>
      <w:r w:rsidRPr="00C02FB9">
        <w:rPr>
          <w:b/>
          <w:sz w:val="32"/>
          <w:szCs w:val="32"/>
        </w:rPr>
        <w:t>4.</w:t>
      </w:r>
      <w:r w:rsidRPr="00C02FB9">
        <w:rPr>
          <w:b/>
          <w:i/>
          <w:sz w:val="32"/>
          <w:szCs w:val="32"/>
          <w:lang w:eastAsia="en-US" w:bidi="en-US"/>
        </w:rPr>
        <w:t xml:space="preserve"> </w:t>
      </w:r>
      <w:r w:rsidRPr="00C02FB9">
        <w:rPr>
          <w:b/>
          <w:sz w:val="32"/>
          <w:szCs w:val="32"/>
        </w:rPr>
        <w:t>Защита территорий от чрезвычайных ситуаций природного и техногенного характера</w:t>
      </w:r>
      <w:r w:rsidR="00346518" w:rsidRPr="00C02FB9">
        <w:rPr>
          <w:b/>
          <w:sz w:val="32"/>
          <w:szCs w:val="32"/>
        </w:rPr>
        <w:t>.</w:t>
      </w:r>
    </w:p>
    <w:p w:rsidR="00CA4840" w:rsidRPr="00C02FB9" w:rsidRDefault="00CA4840" w:rsidP="007F655E">
      <w:pPr>
        <w:spacing w:before="0" w:after="0"/>
        <w:rPr>
          <w:b/>
          <w:sz w:val="26"/>
          <w:szCs w:val="26"/>
          <w:highlight w:val="yellow"/>
        </w:rPr>
      </w:pPr>
    </w:p>
    <w:p w:rsidR="00CA4840" w:rsidRPr="00C02FB9" w:rsidRDefault="00CA4840" w:rsidP="00CA4840">
      <w:pPr>
        <w:spacing w:before="0" w:after="0"/>
        <w:rPr>
          <w:b/>
          <w:i/>
          <w:sz w:val="26"/>
          <w:szCs w:val="26"/>
        </w:rPr>
      </w:pPr>
      <w:r w:rsidRPr="00C02FB9">
        <w:rPr>
          <w:b/>
          <w:sz w:val="26"/>
          <w:szCs w:val="26"/>
        </w:rPr>
        <w:t>4.1</w:t>
      </w:r>
      <w:r w:rsidR="00B853FC" w:rsidRPr="00C02FB9">
        <w:rPr>
          <w:b/>
          <w:sz w:val="26"/>
          <w:szCs w:val="26"/>
        </w:rPr>
        <w:t>.</w:t>
      </w:r>
      <w:r w:rsidRPr="00C02FB9">
        <w:rPr>
          <w:i/>
          <w:lang w:eastAsia="en-US" w:bidi="en-US"/>
        </w:rPr>
        <w:t xml:space="preserve"> </w:t>
      </w:r>
      <w:r w:rsidRPr="00C02FB9">
        <w:rPr>
          <w:b/>
          <w:i/>
          <w:sz w:val="26"/>
          <w:szCs w:val="26"/>
        </w:rPr>
        <w:t xml:space="preserve"> </w:t>
      </w:r>
      <w:r w:rsidRPr="00C02FB9">
        <w:rPr>
          <w:b/>
          <w:sz w:val="26"/>
          <w:szCs w:val="26"/>
        </w:rPr>
        <w:t>Возможные последствия возникновения чрезвычайных ситуаций техногенного характера</w:t>
      </w:r>
      <w:r w:rsidR="00346518" w:rsidRPr="00C02FB9">
        <w:rPr>
          <w:b/>
          <w:sz w:val="26"/>
          <w:szCs w:val="26"/>
        </w:rPr>
        <w:t>.</w:t>
      </w:r>
    </w:p>
    <w:p w:rsidR="00CA4840" w:rsidRPr="00C02FB9" w:rsidRDefault="00CA4840" w:rsidP="007F655E">
      <w:pPr>
        <w:spacing w:before="0" w:after="0"/>
        <w:rPr>
          <w:b/>
          <w:i/>
          <w:sz w:val="26"/>
          <w:szCs w:val="26"/>
          <w:highlight w:val="yellow"/>
        </w:rPr>
      </w:pPr>
    </w:p>
    <w:p w:rsidR="00C02FB9" w:rsidRPr="00C02FB9" w:rsidRDefault="00C02FB9" w:rsidP="00C02FB9">
      <w:pPr>
        <w:suppressAutoHyphens/>
        <w:spacing w:before="0" w:after="0"/>
        <w:ind w:left="120" w:firstLine="840"/>
        <w:rPr>
          <w:szCs w:val="28"/>
        </w:rPr>
      </w:pPr>
      <w:r w:rsidRPr="00C02FB9">
        <w:rPr>
          <w:szCs w:val="28"/>
        </w:rPr>
        <w:t>Источник техногенной чрезвычайной ситуации – опасное техногенное происшествие (авария на промышленном объекте или транспорте, пожар, взрыв или высвобождение какого-либо вида энергии), в результате которого на объекте, определенной территории или акватории произошла техногенная чрезвычайная ситуация.</w:t>
      </w:r>
    </w:p>
    <w:p w:rsidR="00C02FB9" w:rsidRPr="00C02FB9" w:rsidRDefault="00C02FB9" w:rsidP="00C02FB9">
      <w:pPr>
        <w:suppressAutoHyphens/>
        <w:spacing w:before="0" w:after="0"/>
        <w:ind w:left="120" w:firstLine="840"/>
        <w:rPr>
          <w:szCs w:val="28"/>
        </w:rPr>
      </w:pPr>
      <w:r w:rsidRPr="00C02FB9">
        <w:rPr>
          <w:szCs w:val="28"/>
        </w:rPr>
        <w:lastRenderedPageBreak/>
        <w:t>Химически опасный объект (ХОО) – объект, на котором хранят, перерабатывают, используют или транспортируют опасные химические вещества, при аварии на котором или при разрушении которого, может произойти гибель или химическое заражение людей, сельскохозяйственных животных и растений, а также химическое заражение окружающей природной среды.</w:t>
      </w:r>
    </w:p>
    <w:p w:rsidR="00C02FB9" w:rsidRPr="00C02FB9" w:rsidRDefault="00C02FB9" w:rsidP="00C02FB9">
      <w:pPr>
        <w:suppressAutoHyphens/>
        <w:spacing w:before="0" w:after="0"/>
        <w:ind w:left="120" w:firstLine="840"/>
        <w:rPr>
          <w:szCs w:val="28"/>
        </w:rPr>
      </w:pPr>
      <w:r w:rsidRPr="00C02FB9">
        <w:rPr>
          <w:szCs w:val="28"/>
        </w:rPr>
        <w:t xml:space="preserve">На территории Рудьевского сельского поселения отсутствуют ХОО. </w:t>
      </w:r>
    </w:p>
    <w:p w:rsidR="00C02FB9" w:rsidRPr="00C02FB9" w:rsidRDefault="00C02FB9" w:rsidP="00C02FB9">
      <w:pPr>
        <w:suppressAutoHyphens/>
        <w:spacing w:before="0" w:after="0"/>
        <w:ind w:left="120" w:firstLine="840"/>
        <w:rPr>
          <w:szCs w:val="28"/>
        </w:rPr>
      </w:pPr>
      <w:r w:rsidRPr="00C02FB9">
        <w:rPr>
          <w:szCs w:val="28"/>
        </w:rPr>
        <w:t xml:space="preserve">Пожароопасный и взрывоопасный объект – объект, на котором производят, используют, перерабатывают, хранят или транспортируют легковоспламеняющиеся и пожаровзрывоопасные вещества, создающие реальную угрозу возникновения техногенной чрезвычайной ситуации. </w:t>
      </w:r>
    </w:p>
    <w:p w:rsidR="00C02FB9" w:rsidRPr="00C02FB9" w:rsidRDefault="00C02FB9" w:rsidP="00C02FB9">
      <w:pPr>
        <w:suppressAutoHyphens/>
        <w:spacing w:before="0" w:after="0"/>
        <w:ind w:left="120" w:firstLine="840"/>
        <w:rPr>
          <w:szCs w:val="28"/>
        </w:rPr>
      </w:pPr>
      <w:r w:rsidRPr="00C02FB9">
        <w:rPr>
          <w:szCs w:val="28"/>
        </w:rPr>
        <w:t>Из пожаровзрывоопасных объектов на территории поселения имеется автозаправочная станция с количеством опасного вещества 20 тонн (8 м3).</w:t>
      </w:r>
    </w:p>
    <w:p w:rsidR="00C02FB9" w:rsidRPr="00C02FB9" w:rsidRDefault="00C02FB9" w:rsidP="00C02FB9">
      <w:pPr>
        <w:suppressAutoHyphens/>
        <w:spacing w:before="0" w:after="0"/>
        <w:ind w:left="120" w:firstLine="840"/>
        <w:rPr>
          <w:szCs w:val="28"/>
        </w:rPr>
      </w:pPr>
      <w:r w:rsidRPr="00C02FB9">
        <w:rPr>
          <w:szCs w:val="28"/>
        </w:rPr>
        <w:t>Основными поражающими факторами в случае аварий на указанных объектах являются:</w:t>
      </w:r>
    </w:p>
    <w:p w:rsidR="00C02FB9" w:rsidRPr="00C02FB9" w:rsidRDefault="00C02FB9" w:rsidP="00C02FB9">
      <w:pPr>
        <w:suppressAutoHyphens/>
        <w:spacing w:before="0" w:after="0"/>
        <w:ind w:left="120" w:firstLine="840"/>
        <w:rPr>
          <w:szCs w:val="28"/>
        </w:rPr>
      </w:pPr>
      <w:r w:rsidRPr="00C02FB9">
        <w:rPr>
          <w:szCs w:val="28"/>
        </w:rPr>
        <w:t>- ударная волна;</w:t>
      </w:r>
    </w:p>
    <w:p w:rsidR="00C02FB9" w:rsidRPr="00C02FB9" w:rsidRDefault="00C02FB9" w:rsidP="00C02FB9">
      <w:pPr>
        <w:suppressAutoHyphens/>
        <w:spacing w:before="0" w:after="0"/>
        <w:ind w:left="120" w:firstLine="840"/>
        <w:rPr>
          <w:szCs w:val="28"/>
        </w:rPr>
      </w:pPr>
      <w:r w:rsidRPr="00C02FB9">
        <w:rPr>
          <w:szCs w:val="28"/>
        </w:rPr>
        <w:t>- тепловое излучение;</w:t>
      </w:r>
    </w:p>
    <w:p w:rsidR="00C02FB9" w:rsidRPr="00C02FB9" w:rsidRDefault="00C02FB9" w:rsidP="00C02FB9">
      <w:pPr>
        <w:suppressAutoHyphens/>
        <w:spacing w:before="0" w:after="0"/>
        <w:ind w:left="120" w:firstLine="840"/>
        <w:rPr>
          <w:szCs w:val="28"/>
        </w:rPr>
      </w:pPr>
      <w:r w:rsidRPr="00C02FB9">
        <w:rPr>
          <w:szCs w:val="28"/>
        </w:rPr>
        <w:t>- открытое пламя и горящий нефтепродукт.</w:t>
      </w:r>
    </w:p>
    <w:p w:rsidR="00C02FB9" w:rsidRPr="00C02FB9" w:rsidRDefault="00C02FB9" w:rsidP="00C02FB9">
      <w:pPr>
        <w:suppressAutoHyphens/>
        <w:spacing w:before="0" w:after="0"/>
        <w:ind w:left="120" w:firstLine="840"/>
        <w:rPr>
          <w:szCs w:val="28"/>
        </w:rPr>
      </w:pPr>
    </w:p>
    <w:p w:rsidR="00C02FB9" w:rsidRPr="00C02FB9" w:rsidRDefault="00C02FB9" w:rsidP="00C02FB9">
      <w:pPr>
        <w:suppressAutoHyphens/>
        <w:spacing w:before="0" w:after="0"/>
        <w:ind w:left="120" w:firstLine="840"/>
        <w:rPr>
          <w:szCs w:val="28"/>
        </w:rPr>
      </w:pPr>
    </w:p>
    <w:p w:rsidR="00C02FB9" w:rsidRPr="00C02FB9" w:rsidRDefault="00C02FB9" w:rsidP="00C02FB9">
      <w:pPr>
        <w:suppressAutoHyphens/>
        <w:spacing w:before="0" w:after="0"/>
        <w:ind w:left="120" w:firstLine="840"/>
        <w:rPr>
          <w:szCs w:val="28"/>
        </w:rPr>
      </w:pPr>
    </w:p>
    <w:p w:rsidR="00C02FB9" w:rsidRPr="00C02FB9" w:rsidRDefault="00C02FB9" w:rsidP="00C02FB9">
      <w:pPr>
        <w:suppressAutoHyphens/>
        <w:spacing w:before="0" w:after="0"/>
        <w:ind w:left="120" w:firstLine="840"/>
        <w:rPr>
          <w:szCs w:val="28"/>
        </w:rPr>
      </w:pPr>
    </w:p>
    <w:p w:rsidR="00C02FB9" w:rsidRPr="00C02FB9" w:rsidRDefault="00C02FB9" w:rsidP="00C02FB9">
      <w:pPr>
        <w:suppressAutoHyphens/>
        <w:spacing w:before="0" w:after="0"/>
        <w:ind w:left="120" w:firstLine="840"/>
        <w:rPr>
          <w:szCs w:val="28"/>
        </w:rPr>
      </w:pPr>
      <w:r w:rsidRPr="00C02FB9">
        <w:rPr>
          <w:szCs w:val="28"/>
        </w:rPr>
        <w:t>Гидротехнические сооружения.</w:t>
      </w:r>
    </w:p>
    <w:p w:rsidR="00C02FB9" w:rsidRPr="00C02FB9" w:rsidRDefault="00C02FB9" w:rsidP="00C02FB9">
      <w:pPr>
        <w:suppressAutoHyphens/>
        <w:spacing w:before="0" w:after="0"/>
        <w:ind w:left="120" w:firstLine="840"/>
        <w:rPr>
          <w:szCs w:val="28"/>
        </w:rPr>
      </w:pPr>
      <w:r w:rsidRPr="00C02FB9">
        <w:rPr>
          <w:szCs w:val="28"/>
        </w:rPr>
        <w:t>Гидродинамическая авария – авария на гидротехническом сооружении, связанная с распространением с большой скоростью воды и создающая угрозу возникновения техногенной ЧС.</w:t>
      </w:r>
    </w:p>
    <w:p w:rsidR="00C02FB9" w:rsidRPr="00C02FB9" w:rsidRDefault="00C02FB9" w:rsidP="00C02FB9">
      <w:pPr>
        <w:suppressAutoHyphens/>
        <w:spacing w:before="0" w:after="0"/>
        <w:ind w:left="120" w:firstLine="840"/>
        <w:rPr>
          <w:szCs w:val="28"/>
        </w:rPr>
      </w:pPr>
      <w:r w:rsidRPr="00C02FB9">
        <w:rPr>
          <w:szCs w:val="28"/>
        </w:rPr>
        <w:t>В период выпадения большого количества осадков возможно возникновение чрезвычайных ситуаций, связанных с прорывом дамб и затоплением прилегающих территорий.</w:t>
      </w:r>
    </w:p>
    <w:p w:rsidR="00C02FB9" w:rsidRPr="00C02FB9" w:rsidRDefault="00C02FB9" w:rsidP="00C02FB9">
      <w:pPr>
        <w:suppressAutoHyphens/>
        <w:spacing w:before="0" w:after="0"/>
        <w:ind w:left="120" w:firstLine="840"/>
        <w:rPr>
          <w:szCs w:val="28"/>
        </w:rPr>
      </w:pPr>
      <w:r w:rsidRPr="00C02FB9">
        <w:rPr>
          <w:szCs w:val="28"/>
        </w:rPr>
        <w:t>Гидротехнически опасных объектов в Рудьевском поселении нет.</w:t>
      </w:r>
    </w:p>
    <w:p w:rsidR="00C02FB9" w:rsidRPr="00C02FB9" w:rsidRDefault="00C02FB9" w:rsidP="00C02FB9">
      <w:pPr>
        <w:suppressAutoHyphens/>
        <w:spacing w:before="0" w:after="0"/>
        <w:ind w:left="120" w:firstLine="840"/>
        <w:rPr>
          <w:szCs w:val="28"/>
        </w:rPr>
      </w:pPr>
    </w:p>
    <w:p w:rsidR="00C02FB9" w:rsidRPr="00C02FB9" w:rsidRDefault="00C02FB9" w:rsidP="00C02FB9">
      <w:pPr>
        <w:suppressAutoHyphens/>
        <w:spacing w:before="0" w:after="0"/>
        <w:ind w:left="120" w:firstLine="840"/>
        <w:rPr>
          <w:szCs w:val="28"/>
        </w:rPr>
      </w:pPr>
      <w:r w:rsidRPr="00C02FB9">
        <w:rPr>
          <w:szCs w:val="28"/>
        </w:rPr>
        <w:t>Объекты жилищно-коммунального хозяйства.</w:t>
      </w:r>
    </w:p>
    <w:p w:rsidR="00C02FB9" w:rsidRPr="00C02FB9" w:rsidRDefault="00C02FB9" w:rsidP="00C02FB9">
      <w:pPr>
        <w:suppressAutoHyphens/>
        <w:spacing w:before="0" w:after="0"/>
        <w:ind w:left="120" w:firstLine="840"/>
        <w:rPr>
          <w:szCs w:val="28"/>
        </w:rPr>
      </w:pPr>
      <w:r w:rsidRPr="00C02FB9">
        <w:rPr>
          <w:szCs w:val="28"/>
        </w:rPr>
        <w:t>К авариям, возможным на объектах ЖКХ на территории поселения относятся:</w:t>
      </w:r>
    </w:p>
    <w:p w:rsidR="00C02FB9" w:rsidRPr="00C02FB9" w:rsidRDefault="00C02FB9" w:rsidP="00C02FB9">
      <w:pPr>
        <w:suppressAutoHyphens/>
        <w:spacing w:before="0" w:after="0"/>
        <w:ind w:left="120" w:firstLine="840"/>
        <w:rPr>
          <w:szCs w:val="28"/>
        </w:rPr>
      </w:pPr>
      <w:r w:rsidRPr="00C02FB9">
        <w:rPr>
          <w:szCs w:val="28"/>
        </w:rPr>
        <w:t>- пожары в зданиях (жилых и общественных);</w:t>
      </w:r>
    </w:p>
    <w:p w:rsidR="00C02FB9" w:rsidRPr="00C02FB9" w:rsidRDefault="00C02FB9" w:rsidP="00C02FB9">
      <w:pPr>
        <w:suppressAutoHyphens/>
        <w:spacing w:before="0" w:after="0"/>
        <w:ind w:left="120" w:firstLine="840"/>
        <w:rPr>
          <w:szCs w:val="28"/>
        </w:rPr>
      </w:pPr>
      <w:r w:rsidRPr="00C02FB9">
        <w:rPr>
          <w:szCs w:val="28"/>
        </w:rPr>
        <w:t xml:space="preserve">- аварии на сетях газо-, тепло-, водо-, электроснабжения. </w:t>
      </w:r>
    </w:p>
    <w:p w:rsidR="00C02FB9" w:rsidRPr="00C02FB9" w:rsidRDefault="00C02FB9" w:rsidP="00C02FB9">
      <w:pPr>
        <w:suppressAutoHyphens/>
        <w:spacing w:before="0" w:after="0"/>
        <w:ind w:left="120" w:firstLine="840"/>
        <w:rPr>
          <w:szCs w:val="28"/>
        </w:rPr>
      </w:pPr>
      <w:r w:rsidRPr="00C02FB9">
        <w:rPr>
          <w:szCs w:val="28"/>
        </w:rPr>
        <w:t xml:space="preserve">В соответствии с критериями для зонирования территории по степени опасности ЧС, приведенными в СП 11-112-2001 Приложение Г, рассматриваемая территория поселения в целом по опасности пожаров относится к зоне приемлемого риска, мероприятия по уменьшению риска не требуются. </w:t>
      </w:r>
    </w:p>
    <w:p w:rsidR="00C02FB9" w:rsidRPr="00C02FB9" w:rsidRDefault="00C02FB9" w:rsidP="00C02FB9">
      <w:pPr>
        <w:suppressAutoHyphens/>
        <w:spacing w:before="0" w:after="0"/>
        <w:ind w:left="120" w:firstLine="840"/>
        <w:rPr>
          <w:szCs w:val="28"/>
        </w:rPr>
      </w:pPr>
      <w:r w:rsidRPr="00C02FB9">
        <w:rPr>
          <w:szCs w:val="28"/>
        </w:rPr>
        <w:t>Аварии на сетях тепло-, водо-, электроснабжения.</w:t>
      </w:r>
    </w:p>
    <w:p w:rsidR="00C02FB9" w:rsidRPr="00C02FB9" w:rsidRDefault="00C02FB9" w:rsidP="00C02FB9">
      <w:pPr>
        <w:suppressAutoHyphens/>
        <w:spacing w:before="0" w:after="0"/>
        <w:ind w:left="120" w:firstLine="840"/>
        <w:rPr>
          <w:szCs w:val="28"/>
        </w:rPr>
      </w:pPr>
      <w:r w:rsidRPr="00C02FB9">
        <w:rPr>
          <w:szCs w:val="28"/>
        </w:rPr>
        <w:t>На тепловых сетях, проходящих по рассматриваемой территории, возможны разрывы, что может привести к прекращению подачи тепла в помещении, а в зимнее время – к размораживанию систем отопления.</w:t>
      </w:r>
    </w:p>
    <w:p w:rsidR="00C02FB9" w:rsidRPr="00C02FB9" w:rsidRDefault="00C02FB9" w:rsidP="00C02FB9">
      <w:pPr>
        <w:suppressAutoHyphens/>
        <w:spacing w:before="0" w:after="0"/>
        <w:ind w:left="120" w:firstLine="840"/>
        <w:rPr>
          <w:szCs w:val="28"/>
        </w:rPr>
      </w:pPr>
      <w:r w:rsidRPr="00C02FB9">
        <w:rPr>
          <w:szCs w:val="28"/>
        </w:rPr>
        <w:t>Аварии в водопроводных сетях приведут к затоплению проезжей части дорог, падению давления в водопроводной системе, перебоям снабжения водой проектируемых территорий.</w:t>
      </w:r>
    </w:p>
    <w:p w:rsidR="00C02FB9" w:rsidRPr="00C02FB9" w:rsidRDefault="00C02FB9" w:rsidP="00C02FB9">
      <w:pPr>
        <w:suppressAutoHyphens/>
        <w:spacing w:before="0" w:after="0"/>
        <w:ind w:left="120" w:firstLine="840"/>
        <w:rPr>
          <w:szCs w:val="28"/>
        </w:rPr>
      </w:pPr>
      <w:r w:rsidRPr="00C02FB9">
        <w:rPr>
          <w:szCs w:val="28"/>
        </w:rPr>
        <w:t xml:space="preserve">Отказы на электрических сетях могут привести к остановке подачи электроэнергии в зданиях проектируемых районов, однако не приведут к крупной аварии со взрывом или большой загазованностью. </w:t>
      </w:r>
    </w:p>
    <w:p w:rsidR="00C02FB9" w:rsidRPr="00C02FB9" w:rsidRDefault="00C02FB9" w:rsidP="00C02FB9">
      <w:pPr>
        <w:suppressAutoHyphens/>
        <w:spacing w:before="0" w:after="0"/>
        <w:ind w:left="120" w:firstLine="840"/>
        <w:rPr>
          <w:szCs w:val="28"/>
        </w:rPr>
      </w:pPr>
      <w:r w:rsidRPr="00C02FB9">
        <w:rPr>
          <w:szCs w:val="28"/>
        </w:rPr>
        <w:t>В целях предупреждения возникновения чрезвычайных ситуаций целесообразно, помимо выполнения плана превентивных мероприятий разработать целевую программу МО по строительству, реконструкции, капитальному ремонту систем жизнеобеспечения на перспективу.</w:t>
      </w:r>
    </w:p>
    <w:p w:rsidR="00C02FB9" w:rsidRPr="00C02FB9" w:rsidRDefault="00C02FB9" w:rsidP="00C02FB9">
      <w:pPr>
        <w:suppressAutoHyphens/>
        <w:spacing w:before="0" w:after="0"/>
        <w:ind w:left="120" w:firstLine="840"/>
        <w:rPr>
          <w:szCs w:val="28"/>
        </w:rPr>
      </w:pPr>
    </w:p>
    <w:p w:rsidR="00C02FB9" w:rsidRPr="00C02FB9" w:rsidRDefault="00C02FB9" w:rsidP="00C02FB9">
      <w:pPr>
        <w:suppressAutoHyphens/>
        <w:spacing w:before="0" w:after="0"/>
        <w:ind w:left="120" w:firstLine="840"/>
        <w:rPr>
          <w:szCs w:val="28"/>
        </w:rPr>
      </w:pPr>
      <w:r w:rsidRPr="00C02FB9">
        <w:rPr>
          <w:szCs w:val="28"/>
        </w:rPr>
        <w:t>Аварии на автотранспорте.</w:t>
      </w:r>
    </w:p>
    <w:p w:rsidR="00C02FB9" w:rsidRPr="00C02FB9" w:rsidRDefault="00C02FB9" w:rsidP="00C02FB9">
      <w:pPr>
        <w:suppressAutoHyphens/>
        <w:spacing w:before="0" w:after="0"/>
        <w:ind w:left="120" w:firstLine="840"/>
        <w:rPr>
          <w:szCs w:val="28"/>
        </w:rPr>
      </w:pPr>
      <w:r w:rsidRPr="00C02FB9">
        <w:rPr>
          <w:szCs w:val="28"/>
        </w:rPr>
        <w:t xml:space="preserve">Причины дорожно-транспортных происшествий различны: нарушения правил дорожного движения, техническая неисправность автомобиля, превышение скорости движения, недостаточная подготовка лиц управляющих автомобилями, их слабая реакция, низкая эмоциональная устойчивость, управление автомобилем в нетрезвом состоянии. </w:t>
      </w:r>
    </w:p>
    <w:p w:rsidR="00C02FB9" w:rsidRPr="00C02FB9" w:rsidRDefault="00C02FB9" w:rsidP="00C02FB9">
      <w:pPr>
        <w:suppressAutoHyphens/>
        <w:spacing w:before="0" w:after="0"/>
        <w:ind w:left="120" w:firstLine="840"/>
        <w:rPr>
          <w:szCs w:val="28"/>
        </w:rPr>
      </w:pPr>
      <w:r w:rsidRPr="00C02FB9">
        <w:rPr>
          <w:szCs w:val="28"/>
        </w:rPr>
        <w:t>Наиболее опасными для поселения являются аварии на автотранспорте, перевозящем ЛВЖ (бензин) и СУГ.</w:t>
      </w:r>
    </w:p>
    <w:p w:rsidR="00C02FB9" w:rsidRPr="00C02FB9" w:rsidRDefault="00C02FB9" w:rsidP="00C02FB9">
      <w:pPr>
        <w:suppressAutoHyphens/>
        <w:spacing w:before="0" w:after="0"/>
        <w:ind w:left="120" w:firstLine="840"/>
        <w:rPr>
          <w:szCs w:val="28"/>
        </w:rPr>
      </w:pPr>
      <w:r w:rsidRPr="00C02FB9">
        <w:rPr>
          <w:szCs w:val="28"/>
        </w:rPr>
        <w:t>Наиболее вероятными авариями на автотранспорте являются дорожно-транспортные происшествия, сопровождающиеся разрушением бензобака и разливом бензина с образованием облака, последующим образованием ударной волны и возможным разрушением рядом расположенных конструкций.</w:t>
      </w:r>
    </w:p>
    <w:p w:rsidR="00C02FB9" w:rsidRPr="00C02FB9" w:rsidRDefault="00C02FB9" w:rsidP="00C02FB9">
      <w:pPr>
        <w:suppressAutoHyphens/>
        <w:spacing w:before="0" w:after="0"/>
        <w:ind w:left="120" w:firstLine="840"/>
        <w:rPr>
          <w:szCs w:val="28"/>
        </w:rPr>
      </w:pPr>
    </w:p>
    <w:p w:rsidR="00C02FB9" w:rsidRPr="00C02FB9" w:rsidRDefault="00C02FB9" w:rsidP="00C02FB9">
      <w:pPr>
        <w:suppressAutoHyphens/>
        <w:spacing w:before="0" w:after="0"/>
        <w:ind w:left="120" w:firstLine="840"/>
        <w:rPr>
          <w:szCs w:val="28"/>
        </w:rPr>
      </w:pPr>
      <w:r w:rsidRPr="00C02FB9">
        <w:rPr>
          <w:szCs w:val="28"/>
        </w:rPr>
        <w:t>Терроризм.</w:t>
      </w:r>
    </w:p>
    <w:p w:rsidR="00C02FB9" w:rsidRPr="00C02FB9" w:rsidRDefault="00C02FB9" w:rsidP="00C02FB9">
      <w:pPr>
        <w:suppressAutoHyphens/>
        <w:spacing w:before="0" w:after="0"/>
        <w:ind w:left="120" w:firstLine="840"/>
        <w:rPr>
          <w:szCs w:val="28"/>
        </w:rPr>
      </w:pPr>
      <w:r w:rsidRPr="00C02FB9">
        <w:rPr>
          <w:szCs w:val="28"/>
        </w:rPr>
        <w:t xml:space="preserve">Террористические акты – техногенные чрезвычайные ситуации, вызванные преднамеренными противоправными действиями со злым умыслом. Они обычно преследуют политические, религиозные, националистические, корыстные или другие цели и направлены на устрашение людей, общества, органов власти. </w:t>
      </w:r>
    </w:p>
    <w:p w:rsidR="00C02FB9" w:rsidRPr="00C02FB9" w:rsidRDefault="00C02FB9" w:rsidP="00C02FB9">
      <w:pPr>
        <w:suppressAutoHyphens/>
        <w:spacing w:before="0" w:after="0"/>
        <w:ind w:left="120" w:firstLine="840"/>
        <w:rPr>
          <w:szCs w:val="28"/>
        </w:rPr>
      </w:pPr>
      <w:r w:rsidRPr="00C02FB9">
        <w:rPr>
          <w:szCs w:val="28"/>
        </w:rPr>
        <w:t>Объектами терактов обычно являются потенциально опасные производства, места скопления людей (особенно в замкнутых пространствах), транспортные объекты, общественные и административные здания.</w:t>
      </w:r>
    </w:p>
    <w:p w:rsidR="00C02FB9" w:rsidRPr="00C02FB9" w:rsidRDefault="00C02FB9" w:rsidP="00C02FB9">
      <w:pPr>
        <w:suppressAutoHyphens/>
        <w:spacing w:before="0" w:after="0"/>
        <w:ind w:left="120" w:firstLine="840"/>
        <w:rPr>
          <w:szCs w:val="28"/>
        </w:rPr>
      </w:pPr>
      <w:r w:rsidRPr="00C02FB9">
        <w:rPr>
          <w:szCs w:val="28"/>
        </w:rPr>
        <w:t xml:space="preserve">Результатом теракта может быть взрыв, пожар, заражение территории, воздуха, воды или продовольствия, а также эпидемия. </w:t>
      </w:r>
    </w:p>
    <w:p w:rsidR="00F42486" w:rsidRDefault="00C02FB9" w:rsidP="00C02FB9">
      <w:pPr>
        <w:suppressAutoHyphens/>
        <w:spacing w:before="0" w:after="0"/>
        <w:ind w:left="120" w:firstLine="840"/>
        <w:rPr>
          <w:szCs w:val="28"/>
        </w:rPr>
      </w:pPr>
      <w:r w:rsidRPr="00C02FB9">
        <w:rPr>
          <w:szCs w:val="28"/>
        </w:rPr>
        <w:t>В соответствии с критериями для зонирования территории по степени опасности ЧС, приведенными в СП 11-112-2001 Приложение Г, Рудьевское сельское поселение по опасности терактов относится к зоне приемлемого риска, в которой мероприятия по снижению риска не требуются.</w:t>
      </w:r>
    </w:p>
    <w:p w:rsidR="00C02FB9" w:rsidRPr="00C02FB9" w:rsidRDefault="00C02FB9" w:rsidP="00C02FB9">
      <w:pPr>
        <w:suppressAutoHyphens/>
        <w:spacing w:before="0" w:after="0"/>
        <w:ind w:left="120" w:firstLine="840"/>
        <w:rPr>
          <w:i/>
          <w:highlight w:val="yellow"/>
        </w:rPr>
      </w:pPr>
    </w:p>
    <w:p w:rsidR="00347FC8" w:rsidRPr="00C02FB9" w:rsidRDefault="00347FC8" w:rsidP="00347FC8">
      <w:pPr>
        <w:overflowPunct w:val="0"/>
        <w:autoSpaceDE w:val="0"/>
        <w:autoSpaceDN w:val="0"/>
        <w:adjustRightInd w:val="0"/>
        <w:spacing w:before="0" w:after="0"/>
        <w:ind w:firstLine="709"/>
        <w:rPr>
          <w:highlight w:val="yellow"/>
        </w:rPr>
      </w:pPr>
    </w:p>
    <w:p w:rsidR="00CA4840" w:rsidRPr="00C02FB9" w:rsidRDefault="00CA4840" w:rsidP="00CA4840">
      <w:pPr>
        <w:spacing w:before="0" w:after="0"/>
        <w:ind w:firstLine="567"/>
        <w:rPr>
          <w:highlight w:val="yellow"/>
        </w:rPr>
      </w:pPr>
    </w:p>
    <w:p w:rsidR="00CA4840" w:rsidRPr="00C02FB9" w:rsidRDefault="00CA4840" w:rsidP="00CA4840">
      <w:pPr>
        <w:spacing w:before="0" w:after="0"/>
        <w:rPr>
          <w:b/>
          <w:sz w:val="26"/>
          <w:szCs w:val="26"/>
        </w:rPr>
      </w:pPr>
      <w:r w:rsidRPr="00C02FB9">
        <w:rPr>
          <w:b/>
          <w:sz w:val="26"/>
          <w:szCs w:val="26"/>
        </w:rPr>
        <w:t>4.2</w:t>
      </w:r>
      <w:r w:rsidR="00B853FC" w:rsidRPr="00C02FB9">
        <w:rPr>
          <w:b/>
          <w:sz w:val="26"/>
          <w:szCs w:val="26"/>
        </w:rPr>
        <w:t>.</w:t>
      </w:r>
      <w:r w:rsidRPr="00C02FB9">
        <w:rPr>
          <w:i/>
          <w:lang w:eastAsia="en-US" w:bidi="en-US"/>
        </w:rPr>
        <w:t xml:space="preserve"> </w:t>
      </w:r>
      <w:r w:rsidRPr="00C02FB9">
        <w:rPr>
          <w:b/>
          <w:i/>
          <w:sz w:val="26"/>
          <w:szCs w:val="26"/>
        </w:rPr>
        <w:t xml:space="preserve"> </w:t>
      </w:r>
      <w:r w:rsidRPr="00C02FB9">
        <w:rPr>
          <w:b/>
          <w:sz w:val="26"/>
          <w:szCs w:val="26"/>
        </w:rPr>
        <w:t>Возможные последствия возникновения чрезвычайных ситуаций природного характера</w:t>
      </w:r>
      <w:r w:rsidR="00346518" w:rsidRPr="00C02FB9">
        <w:rPr>
          <w:b/>
          <w:sz w:val="26"/>
          <w:szCs w:val="26"/>
        </w:rPr>
        <w:t>.</w:t>
      </w:r>
    </w:p>
    <w:p w:rsidR="00CA4840" w:rsidRPr="00C02FB9" w:rsidRDefault="00CA4840" w:rsidP="00CA4840">
      <w:pPr>
        <w:spacing w:before="0" w:after="0"/>
        <w:rPr>
          <w:b/>
          <w:i/>
          <w:sz w:val="26"/>
          <w:szCs w:val="26"/>
          <w:highlight w:val="yellow"/>
        </w:rPr>
      </w:pPr>
    </w:p>
    <w:p w:rsidR="00C02FB9" w:rsidRPr="00C02FB9" w:rsidRDefault="00C02FB9" w:rsidP="00C02FB9">
      <w:pPr>
        <w:spacing w:before="0" w:after="0"/>
        <w:ind w:firstLine="709"/>
        <w:rPr>
          <w:szCs w:val="20"/>
        </w:rPr>
      </w:pPr>
      <w:r w:rsidRPr="00C02FB9">
        <w:rPr>
          <w:szCs w:val="20"/>
          <w:u w:val="single"/>
        </w:rPr>
        <w:t>Природная чрезвычайная ситуация</w:t>
      </w:r>
      <w:r w:rsidRPr="00C02FB9">
        <w:rPr>
          <w:szCs w:val="20"/>
        </w:rPr>
        <w:t xml:space="preserve">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и (или) окружающей природной среде, значительные материальные потери и нарушение условий жизнедеятельности людей.</w:t>
      </w:r>
    </w:p>
    <w:p w:rsidR="00C02FB9" w:rsidRPr="00C02FB9" w:rsidRDefault="00C02FB9" w:rsidP="00C02FB9">
      <w:pPr>
        <w:spacing w:before="0" w:after="0"/>
        <w:ind w:firstLine="709"/>
        <w:rPr>
          <w:szCs w:val="20"/>
        </w:rPr>
      </w:pPr>
      <w:r w:rsidRPr="00C02FB9">
        <w:rPr>
          <w:szCs w:val="20"/>
          <w:u w:val="single"/>
        </w:rPr>
        <w:t>Источник природной чрезвычайной ситуации</w:t>
      </w:r>
      <w:r w:rsidRPr="00C02FB9">
        <w:rPr>
          <w:szCs w:val="20"/>
        </w:rPr>
        <w:t xml:space="preserve"> – 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w:t>
      </w:r>
    </w:p>
    <w:p w:rsidR="00C02FB9" w:rsidRPr="00C02FB9" w:rsidRDefault="00C02FB9" w:rsidP="00C02FB9">
      <w:pPr>
        <w:spacing w:before="0" w:after="0"/>
        <w:ind w:firstLine="709"/>
        <w:rPr>
          <w:szCs w:val="20"/>
        </w:rPr>
      </w:pPr>
      <w:r w:rsidRPr="00C02FB9">
        <w:rPr>
          <w:szCs w:val="20"/>
          <w:u w:val="single"/>
        </w:rPr>
        <w:t>Опасное природное явление</w:t>
      </w:r>
      <w:r w:rsidRPr="00C02FB9">
        <w:rPr>
          <w:szCs w:val="20"/>
        </w:rPr>
        <w:t xml:space="preserve"> – событие природного происхождения (геологического, гидрологического)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w:t>
      </w:r>
    </w:p>
    <w:p w:rsidR="00C02FB9" w:rsidRPr="00C02FB9" w:rsidRDefault="00C02FB9" w:rsidP="00C02FB9">
      <w:pPr>
        <w:spacing w:before="0" w:after="0"/>
        <w:ind w:firstLine="709"/>
        <w:rPr>
          <w:szCs w:val="20"/>
          <w:highlight w:val="yellow"/>
        </w:rPr>
      </w:pPr>
      <w:r w:rsidRPr="00C02FB9">
        <w:rPr>
          <w:szCs w:val="20"/>
        </w:rPr>
        <w:t xml:space="preserve">К опасным природным явлениям, возможным на территории поселения, относятся землетрясения, эрозионно-аккумулятивные процессы постоянных водотоков (донные эрозионно-аккумулятивные процессы постоянных водотоков и береговые эрозионно-аккумулятивные процессы постоянных водотоков), эрозионно-аккумулятивные процессы временных водотоков, затопление во время паводков, селевые процессы, подтопления при </w:t>
      </w:r>
      <w:r w:rsidRPr="00C02FB9">
        <w:rPr>
          <w:szCs w:val="20"/>
        </w:rPr>
        <w:lastRenderedPageBreak/>
        <w:t>подъеме уровня грунтовых вод, заболачивание, оползни, обвально-осыпные процессы, снежные лавины, набухание и просадка грунтов.</w:t>
      </w:r>
    </w:p>
    <w:p w:rsidR="00C02FB9" w:rsidRPr="00C02FB9" w:rsidRDefault="00C02FB9" w:rsidP="00C02FB9">
      <w:pPr>
        <w:spacing w:before="0" w:after="0"/>
        <w:ind w:firstLine="709"/>
        <w:rPr>
          <w:szCs w:val="20"/>
        </w:rPr>
      </w:pPr>
      <w:r w:rsidRPr="00C02FB9">
        <w:rPr>
          <w:szCs w:val="20"/>
        </w:rPr>
        <w:t>Перечень поражающих факторов источников природных ЧС геологического и гидрологического происхождения, характер их действий и проявлений, согласно ГОСТ Р 22.0.06-95 «Источники природных чрезвычайных ситуаций. Поражающие факторы» приведен в таблице.</w:t>
      </w:r>
    </w:p>
    <w:p w:rsidR="00C02FB9" w:rsidRDefault="00C02FB9" w:rsidP="00C02FB9">
      <w:pPr>
        <w:ind w:firstLine="567"/>
        <w:jc w:val="center"/>
        <w:rPr>
          <w:b/>
        </w:rPr>
      </w:pPr>
      <w:r w:rsidRPr="00C02FB9">
        <w:rPr>
          <w:b/>
        </w:rPr>
        <w:t>Перечень поражающих факторов источников природных ЧС геологического и гидрологического происхождения</w:t>
      </w:r>
    </w:p>
    <w:p w:rsidR="00C907EC" w:rsidRPr="00C02FB9" w:rsidRDefault="00C907EC" w:rsidP="00C907EC">
      <w:pPr>
        <w:ind w:firstLine="567"/>
        <w:jc w:val="right"/>
        <w:rPr>
          <w:b/>
        </w:rPr>
      </w:pPr>
      <w:r>
        <w:rPr>
          <w:b/>
        </w:rPr>
        <w:t>Таблица 4.2.1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5" w:type="dxa"/>
          <w:right w:w="45" w:type="dxa"/>
        </w:tblCellMar>
        <w:tblLook w:val="0000" w:firstRow="0" w:lastRow="0" w:firstColumn="0" w:lastColumn="0" w:noHBand="0" w:noVBand="0"/>
      </w:tblPr>
      <w:tblGrid>
        <w:gridCol w:w="2597"/>
        <w:gridCol w:w="2193"/>
        <w:gridCol w:w="4654"/>
      </w:tblGrid>
      <w:tr w:rsidR="00C02FB9" w:rsidRPr="00C02FB9" w:rsidTr="00C02FB9">
        <w:trPr>
          <w:jc w:val="center"/>
        </w:trPr>
        <w:tc>
          <w:tcPr>
            <w:tcW w:w="2597" w:type="dxa"/>
            <w:shd w:val="clear" w:color="auto" w:fill="auto"/>
            <w:vAlign w:val="center"/>
          </w:tcPr>
          <w:p w:rsidR="00C02FB9" w:rsidRPr="00C02FB9" w:rsidRDefault="00C02FB9" w:rsidP="00C02FB9">
            <w:pPr>
              <w:spacing w:before="0" w:after="0"/>
              <w:jc w:val="center"/>
              <w:rPr>
                <w:b/>
                <w:i/>
              </w:rPr>
            </w:pPr>
            <w:r w:rsidRPr="00C02FB9">
              <w:rPr>
                <w:b/>
                <w:i/>
              </w:rPr>
              <w:t>Источник природной ЧС</w:t>
            </w:r>
          </w:p>
        </w:tc>
        <w:tc>
          <w:tcPr>
            <w:tcW w:w="2081" w:type="dxa"/>
            <w:shd w:val="clear" w:color="auto" w:fill="auto"/>
            <w:vAlign w:val="center"/>
          </w:tcPr>
          <w:p w:rsidR="00C02FB9" w:rsidRPr="00C02FB9" w:rsidRDefault="00C02FB9" w:rsidP="00C02FB9">
            <w:pPr>
              <w:spacing w:before="0" w:after="0"/>
              <w:jc w:val="center"/>
              <w:rPr>
                <w:b/>
                <w:i/>
              </w:rPr>
            </w:pPr>
            <w:r w:rsidRPr="00C02FB9">
              <w:rPr>
                <w:b/>
                <w:i/>
              </w:rPr>
              <w:t>Наименование поражающего фактора природной ЧС</w:t>
            </w:r>
          </w:p>
        </w:tc>
        <w:tc>
          <w:tcPr>
            <w:tcW w:w="0" w:type="auto"/>
            <w:shd w:val="clear" w:color="auto" w:fill="auto"/>
            <w:vAlign w:val="center"/>
          </w:tcPr>
          <w:p w:rsidR="00C02FB9" w:rsidRPr="00C02FB9" w:rsidRDefault="00C02FB9" w:rsidP="00C02FB9">
            <w:pPr>
              <w:spacing w:before="0" w:after="0"/>
              <w:jc w:val="center"/>
              <w:rPr>
                <w:b/>
                <w:i/>
              </w:rPr>
            </w:pPr>
            <w:r w:rsidRPr="00C02FB9">
              <w:rPr>
                <w:b/>
                <w:i/>
              </w:rPr>
              <w:t>Характер действия, проявления поражающего фактора источника природной ЧС</w:t>
            </w:r>
          </w:p>
        </w:tc>
      </w:tr>
      <w:tr w:rsidR="00C02FB9" w:rsidRPr="00C02FB9" w:rsidTr="00C02FB9">
        <w:trPr>
          <w:jc w:val="center"/>
        </w:trPr>
        <w:tc>
          <w:tcPr>
            <w:tcW w:w="2597" w:type="dxa"/>
            <w:vMerge w:val="restart"/>
            <w:vAlign w:val="center"/>
          </w:tcPr>
          <w:p w:rsidR="00C02FB9" w:rsidRPr="00C02FB9" w:rsidRDefault="00C02FB9" w:rsidP="00C02FB9">
            <w:pPr>
              <w:spacing w:before="0" w:after="0"/>
              <w:rPr>
                <w:i/>
                <w:u w:val="single"/>
              </w:rPr>
            </w:pPr>
            <w:r w:rsidRPr="00C02FB9">
              <w:rPr>
                <w:i/>
                <w:u w:val="single"/>
              </w:rPr>
              <w:t>Землетрясение</w:t>
            </w:r>
          </w:p>
        </w:tc>
        <w:tc>
          <w:tcPr>
            <w:tcW w:w="2081" w:type="dxa"/>
            <w:vAlign w:val="center"/>
          </w:tcPr>
          <w:p w:rsidR="00C02FB9" w:rsidRPr="00C02FB9" w:rsidRDefault="00C02FB9" w:rsidP="00C02FB9">
            <w:pPr>
              <w:spacing w:before="0" w:after="0"/>
              <w:jc w:val="left"/>
            </w:pPr>
            <w:r w:rsidRPr="00C02FB9">
              <w:t>Сейсмический</w:t>
            </w:r>
          </w:p>
        </w:tc>
        <w:tc>
          <w:tcPr>
            <w:tcW w:w="0" w:type="auto"/>
          </w:tcPr>
          <w:p w:rsidR="00C02FB9" w:rsidRPr="00C02FB9" w:rsidRDefault="00C02FB9" w:rsidP="00C02FB9">
            <w:pPr>
              <w:spacing w:before="0" w:after="0"/>
              <w:jc w:val="left"/>
            </w:pPr>
            <w:r w:rsidRPr="00C02FB9">
              <w:t>Сейсмический удар; Деформация горных 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
        </w:tc>
      </w:tr>
      <w:tr w:rsidR="00C02FB9" w:rsidRPr="00C02FB9" w:rsidTr="00C02FB9">
        <w:trPr>
          <w:jc w:val="center"/>
        </w:trPr>
        <w:tc>
          <w:tcPr>
            <w:tcW w:w="2597" w:type="dxa"/>
            <w:vMerge/>
            <w:vAlign w:val="center"/>
          </w:tcPr>
          <w:p w:rsidR="00C02FB9" w:rsidRPr="00C02FB9" w:rsidRDefault="00C02FB9" w:rsidP="00C02FB9">
            <w:pPr>
              <w:spacing w:before="0" w:after="0"/>
              <w:rPr>
                <w:i/>
                <w:color w:val="FF0000"/>
                <w:u w:val="single"/>
              </w:rPr>
            </w:pPr>
          </w:p>
        </w:tc>
        <w:tc>
          <w:tcPr>
            <w:tcW w:w="2081" w:type="dxa"/>
            <w:vAlign w:val="center"/>
          </w:tcPr>
          <w:p w:rsidR="00C02FB9" w:rsidRPr="00C02FB9" w:rsidRDefault="00C02FB9" w:rsidP="00C02FB9">
            <w:pPr>
              <w:spacing w:before="0" w:after="0"/>
              <w:jc w:val="left"/>
            </w:pPr>
            <w:r w:rsidRPr="00C02FB9">
              <w:t>Физический</w:t>
            </w:r>
          </w:p>
        </w:tc>
        <w:tc>
          <w:tcPr>
            <w:tcW w:w="0" w:type="auto"/>
          </w:tcPr>
          <w:p w:rsidR="00C02FB9" w:rsidRPr="00C02FB9" w:rsidRDefault="00C02FB9" w:rsidP="00C02FB9">
            <w:pPr>
              <w:spacing w:before="0" w:after="0"/>
              <w:jc w:val="left"/>
            </w:pPr>
            <w:r w:rsidRPr="00C02FB9">
              <w:t>Электромагнитное поле</w:t>
            </w:r>
          </w:p>
        </w:tc>
      </w:tr>
      <w:tr w:rsidR="00C02FB9" w:rsidRPr="00C02FB9" w:rsidTr="00C02FB9">
        <w:trPr>
          <w:trHeight w:val="277"/>
          <w:jc w:val="center"/>
        </w:trPr>
        <w:tc>
          <w:tcPr>
            <w:tcW w:w="2597" w:type="dxa"/>
            <w:vMerge w:val="restart"/>
            <w:vAlign w:val="center"/>
          </w:tcPr>
          <w:p w:rsidR="00C02FB9" w:rsidRPr="00C02FB9" w:rsidRDefault="00C02FB9" w:rsidP="00C02FB9">
            <w:pPr>
              <w:spacing w:before="0" w:after="0"/>
              <w:jc w:val="left"/>
              <w:rPr>
                <w:i/>
                <w:u w:val="single"/>
              </w:rPr>
            </w:pPr>
            <w:r w:rsidRPr="00C02FB9">
              <w:rPr>
                <w:i/>
                <w:u w:val="single"/>
              </w:rPr>
              <w:t>Оползень. Обвал</w:t>
            </w:r>
          </w:p>
        </w:tc>
        <w:tc>
          <w:tcPr>
            <w:tcW w:w="2081" w:type="dxa"/>
            <w:vAlign w:val="center"/>
          </w:tcPr>
          <w:p w:rsidR="00C02FB9" w:rsidRPr="00C02FB9" w:rsidRDefault="00C02FB9" w:rsidP="00C02FB9">
            <w:pPr>
              <w:spacing w:before="0" w:after="0"/>
              <w:jc w:val="left"/>
            </w:pPr>
            <w:r w:rsidRPr="00C02FB9">
              <w:t>Динамический</w:t>
            </w:r>
          </w:p>
        </w:tc>
        <w:tc>
          <w:tcPr>
            <w:tcW w:w="0" w:type="auto"/>
          </w:tcPr>
          <w:p w:rsidR="00C02FB9" w:rsidRPr="00C02FB9" w:rsidRDefault="00C02FB9" w:rsidP="00C02FB9">
            <w:pPr>
              <w:spacing w:before="0" w:after="0"/>
              <w:jc w:val="left"/>
            </w:pPr>
            <w:r w:rsidRPr="00C02FB9">
              <w:t>Смещение (движение) горных пород.</w:t>
            </w:r>
          </w:p>
        </w:tc>
      </w:tr>
      <w:tr w:rsidR="00C02FB9" w:rsidRPr="00C02FB9" w:rsidTr="00C02FB9">
        <w:trPr>
          <w:trHeight w:val="277"/>
          <w:jc w:val="center"/>
        </w:trPr>
        <w:tc>
          <w:tcPr>
            <w:tcW w:w="2597" w:type="dxa"/>
            <w:vMerge/>
            <w:vAlign w:val="center"/>
          </w:tcPr>
          <w:p w:rsidR="00C02FB9" w:rsidRPr="00C02FB9" w:rsidRDefault="00C02FB9" w:rsidP="00C02FB9">
            <w:pPr>
              <w:spacing w:before="0" w:after="0"/>
              <w:jc w:val="left"/>
              <w:rPr>
                <w:i/>
                <w:color w:val="FF0000"/>
                <w:u w:val="single"/>
              </w:rPr>
            </w:pPr>
          </w:p>
        </w:tc>
        <w:tc>
          <w:tcPr>
            <w:tcW w:w="2081" w:type="dxa"/>
            <w:vAlign w:val="center"/>
          </w:tcPr>
          <w:p w:rsidR="00C02FB9" w:rsidRPr="00C02FB9" w:rsidRDefault="00C02FB9" w:rsidP="00C02FB9">
            <w:pPr>
              <w:spacing w:before="0" w:after="0"/>
              <w:jc w:val="left"/>
            </w:pPr>
            <w:r w:rsidRPr="00C02FB9">
              <w:t>Гравитационный</w:t>
            </w:r>
          </w:p>
        </w:tc>
        <w:tc>
          <w:tcPr>
            <w:tcW w:w="0" w:type="auto"/>
          </w:tcPr>
          <w:p w:rsidR="00C02FB9" w:rsidRPr="00C02FB9" w:rsidRDefault="00C02FB9" w:rsidP="00C02FB9">
            <w:pPr>
              <w:spacing w:before="0" w:after="0"/>
              <w:jc w:val="left"/>
            </w:pPr>
            <w:r w:rsidRPr="00C02FB9">
              <w:t>Сотрясение земной поверхности. Динамическое, механическое давление смещенных масс. Удар.</w:t>
            </w:r>
          </w:p>
        </w:tc>
      </w:tr>
      <w:tr w:rsidR="00C02FB9" w:rsidRPr="00C02FB9" w:rsidTr="00C02FB9">
        <w:trPr>
          <w:trHeight w:val="277"/>
          <w:jc w:val="center"/>
        </w:trPr>
        <w:tc>
          <w:tcPr>
            <w:tcW w:w="2597" w:type="dxa"/>
            <w:vMerge w:val="restart"/>
            <w:vAlign w:val="center"/>
          </w:tcPr>
          <w:p w:rsidR="00C02FB9" w:rsidRPr="00C02FB9" w:rsidRDefault="00C02FB9" w:rsidP="00C02FB9">
            <w:pPr>
              <w:spacing w:before="0" w:after="0"/>
              <w:rPr>
                <w:i/>
                <w:u w:val="single"/>
              </w:rPr>
            </w:pPr>
            <w:r w:rsidRPr="00C02FB9">
              <w:rPr>
                <w:i/>
                <w:u w:val="single"/>
              </w:rPr>
              <w:t>Переработка берегов</w:t>
            </w:r>
          </w:p>
        </w:tc>
        <w:tc>
          <w:tcPr>
            <w:tcW w:w="2081" w:type="dxa"/>
            <w:vAlign w:val="center"/>
          </w:tcPr>
          <w:p w:rsidR="00C02FB9" w:rsidRPr="00C02FB9" w:rsidRDefault="00C02FB9" w:rsidP="00C02FB9">
            <w:pPr>
              <w:spacing w:before="0" w:after="0"/>
              <w:jc w:val="left"/>
            </w:pPr>
            <w:r w:rsidRPr="00C02FB9">
              <w:t>Гидродинамический</w:t>
            </w:r>
          </w:p>
        </w:tc>
        <w:tc>
          <w:tcPr>
            <w:tcW w:w="0" w:type="auto"/>
          </w:tcPr>
          <w:p w:rsidR="00C02FB9" w:rsidRPr="00C02FB9" w:rsidRDefault="00C02FB9" w:rsidP="00C02FB9">
            <w:pPr>
              <w:spacing w:before="0" w:after="0"/>
              <w:jc w:val="left"/>
            </w:pPr>
            <w:r w:rsidRPr="00C02FB9">
              <w:t>Удар волны; Размывание (разрушение) грунтов; Перенос (переотложение) частиц грунта</w:t>
            </w:r>
          </w:p>
        </w:tc>
      </w:tr>
      <w:tr w:rsidR="00C02FB9" w:rsidRPr="00C02FB9" w:rsidTr="00C02FB9">
        <w:trPr>
          <w:trHeight w:val="277"/>
          <w:jc w:val="center"/>
        </w:trPr>
        <w:tc>
          <w:tcPr>
            <w:tcW w:w="2597" w:type="dxa"/>
            <w:vMerge/>
            <w:vAlign w:val="center"/>
          </w:tcPr>
          <w:p w:rsidR="00C02FB9" w:rsidRPr="00C02FB9" w:rsidRDefault="00C02FB9" w:rsidP="00C02FB9">
            <w:pPr>
              <w:spacing w:before="0" w:after="0"/>
              <w:jc w:val="left"/>
              <w:rPr>
                <w:i/>
                <w:u w:val="single"/>
              </w:rPr>
            </w:pPr>
          </w:p>
        </w:tc>
        <w:tc>
          <w:tcPr>
            <w:tcW w:w="2081" w:type="dxa"/>
            <w:vAlign w:val="center"/>
          </w:tcPr>
          <w:p w:rsidR="00C02FB9" w:rsidRPr="00C02FB9" w:rsidRDefault="00C02FB9" w:rsidP="00C02FB9">
            <w:pPr>
              <w:spacing w:before="0" w:after="0"/>
              <w:jc w:val="left"/>
            </w:pPr>
            <w:r w:rsidRPr="00C02FB9">
              <w:t>Гравитационный</w:t>
            </w:r>
          </w:p>
        </w:tc>
        <w:tc>
          <w:tcPr>
            <w:tcW w:w="0" w:type="auto"/>
          </w:tcPr>
          <w:p w:rsidR="00C02FB9" w:rsidRPr="00C02FB9" w:rsidRDefault="00C02FB9" w:rsidP="00C02FB9">
            <w:pPr>
              <w:spacing w:before="0" w:after="0"/>
              <w:jc w:val="left"/>
            </w:pPr>
            <w:r w:rsidRPr="00C02FB9">
              <w:t>Смещение (обрушение) пород в береговой части</w:t>
            </w:r>
          </w:p>
        </w:tc>
      </w:tr>
      <w:tr w:rsidR="00C02FB9" w:rsidRPr="00C02FB9" w:rsidTr="00C02FB9">
        <w:trPr>
          <w:trHeight w:val="277"/>
          <w:jc w:val="center"/>
        </w:trPr>
        <w:tc>
          <w:tcPr>
            <w:tcW w:w="2597" w:type="dxa"/>
            <w:vMerge/>
            <w:vAlign w:val="center"/>
          </w:tcPr>
          <w:p w:rsidR="00C02FB9" w:rsidRPr="00C02FB9" w:rsidRDefault="00C02FB9" w:rsidP="00C02FB9">
            <w:pPr>
              <w:spacing w:before="0" w:after="0"/>
              <w:jc w:val="left"/>
              <w:rPr>
                <w:i/>
                <w:color w:val="FF0000"/>
                <w:u w:val="single"/>
              </w:rPr>
            </w:pPr>
          </w:p>
        </w:tc>
        <w:tc>
          <w:tcPr>
            <w:tcW w:w="2081" w:type="dxa"/>
            <w:vAlign w:val="center"/>
          </w:tcPr>
          <w:p w:rsidR="00C02FB9" w:rsidRPr="00C02FB9" w:rsidRDefault="00C02FB9" w:rsidP="00C02FB9">
            <w:pPr>
              <w:spacing w:before="0" w:after="0"/>
              <w:jc w:val="left"/>
            </w:pPr>
            <w:r w:rsidRPr="00C02FB9">
              <w:t>Гравитационный</w:t>
            </w:r>
          </w:p>
        </w:tc>
        <w:tc>
          <w:tcPr>
            <w:tcW w:w="0" w:type="auto"/>
          </w:tcPr>
          <w:p w:rsidR="00C02FB9" w:rsidRPr="00C02FB9" w:rsidRDefault="00C02FB9" w:rsidP="00C02FB9">
            <w:pPr>
              <w:spacing w:before="0" w:after="0"/>
              <w:jc w:val="left"/>
            </w:pPr>
            <w:r w:rsidRPr="00C02FB9">
              <w:t>Смещение (обрушение) пород. Деформация земной поверхности.</w:t>
            </w:r>
          </w:p>
        </w:tc>
      </w:tr>
      <w:tr w:rsidR="00C02FB9" w:rsidRPr="00C02FB9" w:rsidTr="00C02FB9">
        <w:trPr>
          <w:trHeight w:val="277"/>
          <w:jc w:val="center"/>
        </w:trPr>
        <w:tc>
          <w:tcPr>
            <w:tcW w:w="2597" w:type="dxa"/>
            <w:vAlign w:val="center"/>
          </w:tcPr>
          <w:p w:rsidR="00C02FB9" w:rsidRPr="00C02FB9" w:rsidRDefault="00C02FB9" w:rsidP="00C02FB9">
            <w:pPr>
              <w:spacing w:before="0" w:after="0"/>
              <w:jc w:val="left"/>
              <w:rPr>
                <w:i/>
                <w:u w:val="single"/>
              </w:rPr>
            </w:pPr>
            <w:r w:rsidRPr="00C02FB9">
              <w:rPr>
                <w:i/>
                <w:u w:val="single"/>
              </w:rPr>
              <w:t>Просадка в лесовых грунтах</w:t>
            </w:r>
          </w:p>
        </w:tc>
        <w:tc>
          <w:tcPr>
            <w:tcW w:w="2081" w:type="dxa"/>
            <w:vAlign w:val="center"/>
          </w:tcPr>
          <w:p w:rsidR="00C02FB9" w:rsidRPr="00C02FB9" w:rsidRDefault="00C02FB9" w:rsidP="00C02FB9">
            <w:pPr>
              <w:spacing w:before="0" w:after="0"/>
              <w:jc w:val="left"/>
            </w:pPr>
            <w:r w:rsidRPr="00C02FB9">
              <w:t>Гравитационный</w:t>
            </w:r>
          </w:p>
        </w:tc>
        <w:tc>
          <w:tcPr>
            <w:tcW w:w="0" w:type="auto"/>
          </w:tcPr>
          <w:p w:rsidR="00C02FB9" w:rsidRPr="00C02FB9" w:rsidRDefault="00C02FB9" w:rsidP="00C02FB9">
            <w:pPr>
              <w:spacing w:before="0" w:after="0"/>
              <w:jc w:val="left"/>
            </w:pPr>
            <w:r w:rsidRPr="00C02FB9">
              <w:t>Деформация земной поверхности; Деформация грунтов</w:t>
            </w:r>
          </w:p>
        </w:tc>
      </w:tr>
      <w:tr w:rsidR="00C02FB9" w:rsidRPr="00C02FB9" w:rsidTr="00C02FB9">
        <w:trPr>
          <w:jc w:val="center"/>
        </w:trPr>
        <w:tc>
          <w:tcPr>
            <w:tcW w:w="2597" w:type="dxa"/>
            <w:vMerge w:val="restart"/>
            <w:vAlign w:val="center"/>
          </w:tcPr>
          <w:p w:rsidR="00C02FB9" w:rsidRPr="00C02FB9" w:rsidRDefault="00C02FB9" w:rsidP="00C02FB9">
            <w:pPr>
              <w:spacing w:before="0" w:after="0"/>
              <w:rPr>
                <w:i/>
                <w:u w:val="single"/>
              </w:rPr>
            </w:pPr>
            <w:r w:rsidRPr="00C02FB9">
              <w:rPr>
                <w:i/>
                <w:u w:val="single"/>
              </w:rPr>
              <w:t>Подтопление</w:t>
            </w:r>
          </w:p>
        </w:tc>
        <w:tc>
          <w:tcPr>
            <w:tcW w:w="2081" w:type="dxa"/>
          </w:tcPr>
          <w:p w:rsidR="00C02FB9" w:rsidRPr="00C02FB9" w:rsidRDefault="00C02FB9" w:rsidP="00C02FB9">
            <w:pPr>
              <w:spacing w:before="0" w:after="0"/>
              <w:jc w:val="left"/>
            </w:pPr>
            <w:r w:rsidRPr="00C02FB9">
              <w:t>Гидростатический</w:t>
            </w:r>
          </w:p>
        </w:tc>
        <w:tc>
          <w:tcPr>
            <w:tcW w:w="0" w:type="auto"/>
          </w:tcPr>
          <w:p w:rsidR="00C02FB9" w:rsidRPr="00C02FB9" w:rsidRDefault="00C02FB9" w:rsidP="00C02FB9">
            <w:pPr>
              <w:spacing w:before="0" w:after="0"/>
              <w:jc w:val="left"/>
            </w:pPr>
            <w:r w:rsidRPr="00C02FB9">
              <w:t>Повышение уровня грунтовых вод</w:t>
            </w:r>
          </w:p>
        </w:tc>
      </w:tr>
      <w:tr w:rsidR="00C02FB9" w:rsidRPr="00C02FB9" w:rsidTr="00C02FB9">
        <w:trPr>
          <w:jc w:val="center"/>
        </w:trPr>
        <w:tc>
          <w:tcPr>
            <w:tcW w:w="2597" w:type="dxa"/>
            <w:vMerge/>
            <w:vAlign w:val="center"/>
          </w:tcPr>
          <w:p w:rsidR="00C02FB9" w:rsidRPr="00C02FB9" w:rsidRDefault="00C02FB9" w:rsidP="00C02FB9">
            <w:pPr>
              <w:spacing w:before="0" w:after="0"/>
              <w:rPr>
                <w:i/>
                <w:u w:val="single"/>
              </w:rPr>
            </w:pPr>
          </w:p>
        </w:tc>
        <w:tc>
          <w:tcPr>
            <w:tcW w:w="2081" w:type="dxa"/>
          </w:tcPr>
          <w:p w:rsidR="00C02FB9" w:rsidRPr="00C02FB9" w:rsidRDefault="00C02FB9" w:rsidP="00C02FB9">
            <w:pPr>
              <w:spacing w:before="0" w:after="0"/>
              <w:jc w:val="left"/>
            </w:pPr>
            <w:r w:rsidRPr="00C02FB9">
              <w:t>Гидродинамический</w:t>
            </w:r>
          </w:p>
        </w:tc>
        <w:tc>
          <w:tcPr>
            <w:tcW w:w="0" w:type="auto"/>
          </w:tcPr>
          <w:p w:rsidR="00C02FB9" w:rsidRPr="00C02FB9" w:rsidRDefault="00C02FB9" w:rsidP="00C02FB9">
            <w:pPr>
              <w:spacing w:before="0" w:after="0"/>
              <w:jc w:val="left"/>
            </w:pPr>
            <w:r w:rsidRPr="00C02FB9">
              <w:t>Гидродинамическое давление потока грунтовых вод</w:t>
            </w:r>
          </w:p>
        </w:tc>
      </w:tr>
      <w:tr w:rsidR="00C02FB9" w:rsidRPr="00C02FB9" w:rsidTr="00C02FB9">
        <w:trPr>
          <w:jc w:val="center"/>
        </w:trPr>
        <w:tc>
          <w:tcPr>
            <w:tcW w:w="2597" w:type="dxa"/>
            <w:vMerge/>
            <w:vAlign w:val="center"/>
          </w:tcPr>
          <w:p w:rsidR="00C02FB9" w:rsidRPr="00C02FB9" w:rsidRDefault="00C02FB9" w:rsidP="00C02FB9">
            <w:pPr>
              <w:spacing w:before="0" w:after="0"/>
              <w:rPr>
                <w:i/>
                <w:u w:val="single"/>
              </w:rPr>
            </w:pPr>
          </w:p>
        </w:tc>
        <w:tc>
          <w:tcPr>
            <w:tcW w:w="2081" w:type="dxa"/>
            <w:vAlign w:val="center"/>
          </w:tcPr>
          <w:p w:rsidR="00C02FB9" w:rsidRPr="00C02FB9" w:rsidRDefault="00C02FB9" w:rsidP="00C02FB9">
            <w:pPr>
              <w:spacing w:before="0" w:after="0"/>
              <w:jc w:val="left"/>
            </w:pPr>
            <w:r w:rsidRPr="00C02FB9">
              <w:t>Гидрохимический</w:t>
            </w:r>
          </w:p>
        </w:tc>
        <w:tc>
          <w:tcPr>
            <w:tcW w:w="0" w:type="auto"/>
          </w:tcPr>
          <w:p w:rsidR="00C02FB9" w:rsidRPr="00C02FB9" w:rsidRDefault="00C02FB9" w:rsidP="00C02FB9">
            <w:pPr>
              <w:spacing w:before="0" w:after="0"/>
              <w:jc w:val="left"/>
            </w:pPr>
            <w:r w:rsidRPr="00C02FB9">
              <w:t>Загрязнение (засоление) почв, грунтов; Коррозия подземных металлических конструкций</w:t>
            </w:r>
          </w:p>
        </w:tc>
      </w:tr>
      <w:tr w:rsidR="00C02FB9" w:rsidRPr="00C02FB9" w:rsidTr="00C02FB9">
        <w:trPr>
          <w:jc w:val="center"/>
        </w:trPr>
        <w:tc>
          <w:tcPr>
            <w:tcW w:w="2597" w:type="dxa"/>
            <w:vAlign w:val="center"/>
          </w:tcPr>
          <w:p w:rsidR="00C02FB9" w:rsidRPr="00C02FB9" w:rsidRDefault="00C02FB9" w:rsidP="00C02FB9">
            <w:pPr>
              <w:spacing w:before="0" w:after="0"/>
              <w:rPr>
                <w:i/>
                <w:u w:val="single"/>
              </w:rPr>
            </w:pPr>
            <w:r w:rsidRPr="00C02FB9">
              <w:rPr>
                <w:i/>
                <w:u w:val="single"/>
              </w:rPr>
              <w:t>Русловая эрозия</w:t>
            </w:r>
          </w:p>
        </w:tc>
        <w:tc>
          <w:tcPr>
            <w:tcW w:w="2081" w:type="dxa"/>
            <w:vAlign w:val="center"/>
          </w:tcPr>
          <w:p w:rsidR="00C02FB9" w:rsidRPr="00C02FB9" w:rsidRDefault="00C02FB9" w:rsidP="00C02FB9">
            <w:pPr>
              <w:spacing w:before="0" w:after="0"/>
              <w:jc w:val="left"/>
            </w:pPr>
            <w:r w:rsidRPr="00C02FB9">
              <w:t>Гидродинамический</w:t>
            </w:r>
          </w:p>
        </w:tc>
        <w:tc>
          <w:tcPr>
            <w:tcW w:w="0" w:type="auto"/>
          </w:tcPr>
          <w:p w:rsidR="00C02FB9" w:rsidRPr="00C02FB9" w:rsidRDefault="00C02FB9" w:rsidP="00C02FB9">
            <w:pPr>
              <w:spacing w:before="0" w:after="0"/>
              <w:jc w:val="left"/>
            </w:pPr>
            <w:r w:rsidRPr="00C02FB9">
              <w:t>Гидродинамическое давление потока воды. Деформация речного русла.</w:t>
            </w:r>
          </w:p>
        </w:tc>
      </w:tr>
      <w:tr w:rsidR="00C02FB9" w:rsidRPr="00C02FB9" w:rsidTr="00C02FB9">
        <w:trPr>
          <w:jc w:val="center"/>
        </w:trPr>
        <w:tc>
          <w:tcPr>
            <w:tcW w:w="2597" w:type="dxa"/>
            <w:vMerge w:val="restart"/>
            <w:vAlign w:val="center"/>
          </w:tcPr>
          <w:p w:rsidR="00C02FB9" w:rsidRPr="00C02FB9" w:rsidRDefault="00C02FB9" w:rsidP="00C02FB9">
            <w:pPr>
              <w:spacing w:before="0" w:after="0"/>
              <w:rPr>
                <w:i/>
                <w:u w:val="single"/>
              </w:rPr>
            </w:pPr>
            <w:r w:rsidRPr="00C02FB9">
              <w:rPr>
                <w:i/>
                <w:u w:val="single"/>
              </w:rPr>
              <w:t>Сель</w:t>
            </w:r>
          </w:p>
        </w:tc>
        <w:tc>
          <w:tcPr>
            <w:tcW w:w="2081" w:type="dxa"/>
          </w:tcPr>
          <w:p w:rsidR="00C02FB9" w:rsidRPr="00C02FB9" w:rsidRDefault="00C02FB9" w:rsidP="00C02FB9">
            <w:pPr>
              <w:spacing w:before="0" w:after="0"/>
            </w:pPr>
            <w:r w:rsidRPr="00C02FB9">
              <w:t>Динамический</w:t>
            </w:r>
          </w:p>
        </w:tc>
        <w:tc>
          <w:tcPr>
            <w:tcW w:w="0" w:type="auto"/>
          </w:tcPr>
          <w:p w:rsidR="00C02FB9" w:rsidRPr="00C02FB9" w:rsidRDefault="00C02FB9" w:rsidP="00C02FB9">
            <w:pPr>
              <w:spacing w:before="0" w:after="0"/>
            </w:pPr>
            <w:r w:rsidRPr="00C02FB9">
              <w:t>Смещение (движение) горных пород.</w:t>
            </w:r>
          </w:p>
        </w:tc>
      </w:tr>
      <w:tr w:rsidR="00C02FB9" w:rsidRPr="00C02FB9" w:rsidTr="00C02FB9">
        <w:trPr>
          <w:jc w:val="center"/>
        </w:trPr>
        <w:tc>
          <w:tcPr>
            <w:tcW w:w="2597" w:type="dxa"/>
            <w:vMerge/>
            <w:vAlign w:val="center"/>
          </w:tcPr>
          <w:p w:rsidR="00C02FB9" w:rsidRPr="00C02FB9" w:rsidRDefault="00C02FB9" w:rsidP="00C02FB9">
            <w:pPr>
              <w:spacing w:before="0" w:after="0"/>
              <w:rPr>
                <w:i/>
                <w:color w:val="FF0000"/>
                <w:u w:val="single"/>
              </w:rPr>
            </w:pPr>
          </w:p>
        </w:tc>
        <w:tc>
          <w:tcPr>
            <w:tcW w:w="2081" w:type="dxa"/>
          </w:tcPr>
          <w:p w:rsidR="00C02FB9" w:rsidRPr="00C02FB9" w:rsidRDefault="00C02FB9" w:rsidP="00C02FB9">
            <w:pPr>
              <w:spacing w:before="0" w:after="0"/>
            </w:pPr>
            <w:r w:rsidRPr="00C02FB9">
              <w:t>Гравитационный</w:t>
            </w:r>
          </w:p>
        </w:tc>
        <w:tc>
          <w:tcPr>
            <w:tcW w:w="0" w:type="auto"/>
          </w:tcPr>
          <w:p w:rsidR="00C02FB9" w:rsidRPr="00C02FB9" w:rsidRDefault="00C02FB9" w:rsidP="00C02FB9">
            <w:pPr>
              <w:spacing w:before="0" w:after="0"/>
            </w:pPr>
            <w:r w:rsidRPr="00C02FB9">
              <w:t>Удар.</w:t>
            </w:r>
          </w:p>
        </w:tc>
      </w:tr>
      <w:tr w:rsidR="00C02FB9" w:rsidRPr="00C02FB9" w:rsidTr="00C02FB9">
        <w:trPr>
          <w:jc w:val="center"/>
        </w:trPr>
        <w:tc>
          <w:tcPr>
            <w:tcW w:w="2597" w:type="dxa"/>
            <w:vMerge/>
            <w:vAlign w:val="center"/>
          </w:tcPr>
          <w:p w:rsidR="00C02FB9" w:rsidRPr="00C02FB9" w:rsidRDefault="00C02FB9" w:rsidP="00C02FB9">
            <w:pPr>
              <w:spacing w:before="0" w:after="0"/>
              <w:rPr>
                <w:i/>
                <w:color w:val="FF0000"/>
                <w:u w:val="single"/>
              </w:rPr>
            </w:pPr>
          </w:p>
        </w:tc>
        <w:tc>
          <w:tcPr>
            <w:tcW w:w="2081" w:type="dxa"/>
          </w:tcPr>
          <w:p w:rsidR="00C02FB9" w:rsidRPr="00C02FB9" w:rsidRDefault="00C02FB9" w:rsidP="00C02FB9">
            <w:pPr>
              <w:spacing w:before="0" w:after="0"/>
            </w:pPr>
            <w:r w:rsidRPr="00C02FB9">
              <w:t>Гидродинамический</w:t>
            </w:r>
          </w:p>
        </w:tc>
        <w:tc>
          <w:tcPr>
            <w:tcW w:w="0" w:type="auto"/>
          </w:tcPr>
          <w:p w:rsidR="00C02FB9" w:rsidRPr="00C02FB9" w:rsidRDefault="00C02FB9" w:rsidP="00C02FB9">
            <w:pPr>
              <w:spacing w:before="0" w:after="0"/>
            </w:pPr>
            <w:r w:rsidRPr="00C02FB9">
              <w:t>Гидродинамическое давление селевого потока.</w:t>
            </w:r>
          </w:p>
        </w:tc>
      </w:tr>
      <w:tr w:rsidR="00C02FB9" w:rsidRPr="00C02FB9" w:rsidTr="00C02FB9">
        <w:trPr>
          <w:jc w:val="center"/>
        </w:trPr>
        <w:tc>
          <w:tcPr>
            <w:tcW w:w="2597" w:type="dxa"/>
            <w:vMerge/>
            <w:vAlign w:val="center"/>
          </w:tcPr>
          <w:p w:rsidR="00C02FB9" w:rsidRPr="00C02FB9" w:rsidRDefault="00C02FB9" w:rsidP="00C02FB9">
            <w:pPr>
              <w:spacing w:before="0" w:after="0"/>
              <w:rPr>
                <w:i/>
                <w:color w:val="FF0000"/>
                <w:u w:val="single"/>
              </w:rPr>
            </w:pPr>
          </w:p>
        </w:tc>
        <w:tc>
          <w:tcPr>
            <w:tcW w:w="2081" w:type="dxa"/>
          </w:tcPr>
          <w:p w:rsidR="00C02FB9" w:rsidRPr="00C02FB9" w:rsidRDefault="00C02FB9" w:rsidP="00C02FB9">
            <w:pPr>
              <w:spacing w:before="0" w:after="0"/>
            </w:pPr>
            <w:r w:rsidRPr="00C02FB9">
              <w:t>Аэродинамический</w:t>
            </w:r>
          </w:p>
        </w:tc>
        <w:tc>
          <w:tcPr>
            <w:tcW w:w="0" w:type="auto"/>
          </w:tcPr>
          <w:p w:rsidR="00C02FB9" w:rsidRPr="00C02FB9" w:rsidRDefault="00C02FB9" w:rsidP="00C02FB9">
            <w:pPr>
              <w:spacing w:before="0" w:after="0"/>
            </w:pPr>
            <w:r w:rsidRPr="00C02FB9">
              <w:t>Ударная волна.</w:t>
            </w:r>
          </w:p>
        </w:tc>
      </w:tr>
      <w:tr w:rsidR="00C02FB9" w:rsidRPr="00C02FB9" w:rsidTr="00C02FB9">
        <w:trPr>
          <w:jc w:val="center"/>
        </w:trPr>
        <w:tc>
          <w:tcPr>
            <w:tcW w:w="2597" w:type="dxa"/>
            <w:vMerge w:val="restart"/>
            <w:vAlign w:val="center"/>
          </w:tcPr>
          <w:p w:rsidR="00C02FB9" w:rsidRPr="00C02FB9" w:rsidRDefault="00C02FB9" w:rsidP="00C02FB9">
            <w:pPr>
              <w:spacing w:before="0" w:after="0"/>
              <w:rPr>
                <w:i/>
                <w:u w:val="single"/>
              </w:rPr>
            </w:pPr>
            <w:r w:rsidRPr="00C02FB9">
              <w:rPr>
                <w:i/>
                <w:u w:val="single"/>
              </w:rPr>
              <w:t xml:space="preserve">Наводнение. Половодье. Паводок. </w:t>
            </w:r>
            <w:r w:rsidRPr="00C02FB9">
              <w:rPr>
                <w:i/>
                <w:u w:val="single"/>
              </w:rPr>
              <w:lastRenderedPageBreak/>
              <w:t>Катастрофический паводок.</w:t>
            </w:r>
          </w:p>
        </w:tc>
        <w:tc>
          <w:tcPr>
            <w:tcW w:w="2081" w:type="dxa"/>
          </w:tcPr>
          <w:p w:rsidR="00C02FB9" w:rsidRPr="00C02FB9" w:rsidRDefault="00C02FB9" w:rsidP="00C02FB9">
            <w:pPr>
              <w:spacing w:before="0" w:after="0"/>
            </w:pPr>
            <w:r w:rsidRPr="00C02FB9">
              <w:lastRenderedPageBreak/>
              <w:t>Аэродинамический</w:t>
            </w:r>
          </w:p>
        </w:tc>
        <w:tc>
          <w:tcPr>
            <w:tcW w:w="0" w:type="auto"/>
          </w:tcPr>
          <w:p w:rsidR="00C02FB9" w:rsidRPr="00C02FB9" w:rsidRDefault="00C02FB9" w:rsidP="00C02FB9">
            <w:pPr>
              <w:spacing w:before="0" w:after="0"/>
            </w:pPr>
            <w:r w:rsidRPr="00C02FB9">
              <w:t>Ударная волна.</w:t>
            </w:r>
          </w:p>
        </w:tc>
      </w:tr>
      <w:tr w:rsidR="00C02FB9" w:rsidRPr="00C02FB9" w:rsidTr="00C02FB9">
        <w:trPr>
          <w:jc w:val="center"/>
        </w:trPr>
        <w:tc>
          <w:tcPr>
            <w:tcW w:w="2597" w:type="dxa"/>
            <w:vMerge/>
            <w:vAlign w:val="center"/>
          </w:tcPr>
          <w:p w:rsidR="00C02FB9" w:rsidRPr="00C02FB9" w:rsidRDefault="00C02FB9" w:rsidP="00C02FB9">
            <w:pPr>
              <w:spacing w:before="0" w:after="0"/>
              <w:rPr>
                <w:i/>
                <w:color w:val="FF0000"/>
                <w:u w:val="single"/>
              </w:rPr>
            </w:pPr>
          </w:p>
        </w:tc>
        <w:tc>
          <w:tcPr>
            <w:tcW w:w="2081" w:type="dxa"/>
          </w:tcPr>
          <w:p w:rsidR="00C02FB9" w:rsidRPr="00C02FB9" w:rsidRDefault="00C02FB9" w:rsidP="00C02FB9">
            <w:pPr>
              <w:spacing w:before="0" w:after="0"/>
              <w:jc w:val="left"/>
            </w:pPr>
            <w:r w:rsidRPr="00C02FB9">
              <w:t>Гидродинамический</w:t>
            </w:r>
          </w:p>
        </w:tc>
        <w:tc>
          <w:tcPr>
            <w:tcW w:w="0" w:type="auto"/>
          </w:tcPr>
          <w:p w:rsidR="00C02FB9" w:rsidRPr="00C02FB9" w:rsidRDefault="00C02FB9" w:rsidP="00C02FB9">
            <w:pPr>
              <w:spacing w:before="0" w:after="0"/>
              <w:jc w:val="left"/>
            </w:pPr>
            <w:r w:rsidRPr="00C02FB9">
              <w:t>Поток (течение) воды.</w:t>
            </w:r>
          </w:p>
        </w:tc>
      </w:tr>
      <w:tr w:rsidR="00C02FB9" w:rsidRPr="00C02FB9" w:rsidTr="00C02FB9">
        <w:trPr>
          <w:jc w:val="center"/>
        </w:trPr>
        <w:tc>
          <w:tcPr>
            <w:tcW w:w="2597" w:type="dxa"/>
            <w:vMerge/>
            <w:vAlign w:val="center"/>
          </w:tcPr>
          <w:p w:rsidR="00C02FB9" w:rsidRPr="00C02FB9" w:rsidRDefault="00C02FB9" w:rsidP="00C02FB9">
            <w:pPr>
              <w:spacing w:before="0" w:after="0"/>
              <w:rPr>
                <w:i/>
                <w:color w:val="FF0000"/>
                <w:u w:val="single"/>
              </w:rPr>
            </w:pPr>
          </w:p>
        </w:tc>
        <w:tc>
          <w:tcPr>
            <w:tcW w:w="2081" w:type="dxa"/>
          </w:tcPr>
          <w:p w:rsidR="00C02FB9" w:rsidRPr="00C02FB9" w:rsidRDefault="00C02FB9" w:rsidP="00C02FB9">
            <w:pPr>
              <w:spacing w:before="0" w:after="0"/>
              <w:jc w:val="left"/>
            </w:pPr>
            <w:r w:rsidRPr="00C02FB9">
              <w:t>Гидрохимический</w:t>
            </w:r>
          </w:p>
        </w:tc>
        <w:tc>
          <w:tcPr>
            <w:tcW w:w="0" w:type="auto"/>
          </w:tcPr>
          <w:p w:rsidR="00C02FB9" w:rsidRPr="00C02FB9" w:rsidRDefault="00C02FB9" w:rsidP="00C02FB9">
            <w:pPr>
              <w:spacing w:before="0" w:after="0"/>
              <w:jc w:val="left"/>
            </w:pPr>
            <w:r w:rsidRPr="00C02FB9">
              <w:t>Загрязнение гидросферы, почв, грунтов. Звуковой удар.</w:t>
            </w:r>
          </w:p>
        </w:tc>
      </w:tr>
      <w:tr w:rsidR="00C02FB9" w:rsidRPr="00C02FB9" w:rsidTr="00C02FB9">
        <w:trPr>
          <w:jc w:val="center"/>
        </w:trPr>
        <w:tc>
          <w:tcPr>
            <w:tcW w:w="2597" w:type="dxa"/>
            <w:vMerge/>
            <w:vAlign w:val="center"/>
          </w:tcPr>
          <w:p w:rsidR="00C02FB9" w:rsidRPr="00C02FB9" w:rsidRDefault="00C02FB9" w:rsidP="00C02FB9">
            <w:pPr>
              <w:spacing w:before="0" w:after="0"/>
              <w:rPr>
                <w:i/>
                <w:color w:val="0070C0"/>
                <w:u w:val="single"/>
              </w:rPr>
            </w:pPr>
          </w:p>
        </w:tc>
        <w:tc>
          <w:tcPr>
            <w:tcW w:w="2081" w:type="dxa"/>
          </w:tcPr>
          <w:p w:rsidR="00C02FB9" w:rsidRPr="00C02FB9" w:rsidRDefault="00C02FB9" w:rsidP="00C02FB9">
            <w:pPr>
              <w:spacing w:before="0" w:after="0"/>
              <w:jc w:val="left"/>
            </w:pPr>
            <w:r w:rsidRPr="00C02FB9">
              <w:t>Гидрохимический</w:t>
            </w:r>
          </w:p>
        </w:tc>
        <w:tc>
          <w:tcPr>
            <w:tcW w:w="0" w:type="auto"/>
          </w:tcPr>
          <w:p w:rsidR="00C02FB9" w:rsidRPr="00C02FB9" w:rsidRDefault="00C02FB9" w:rsidP="00C02FB9">
            <w:pPr>
              <w:spacing w:before="0" w:after="0"/>
              <w:jc w:val="left"/>
            </w:pPr>
            <w:r w:rsidRPr="00C02FB9">
              <w:t>Загрязнение гидросферы, почв, грунтов. Звуковой удар.</w:t>
            </w:r>
          </w:p>
        </w:tc>
      </w:tr>
      <w:tr w:rsidR="00C02FB9" w:rsidRPr="00C02FB9" w:rsidTr="00C02FB9">
        <w:trPr>
          <w:jc w:val="center"/>
        </w:trPr>
        <w:tc>
          <w:tcPr>
            <w:tcW w:w="2597" w:type="dxa"/>
            <w:vMerge w:val="restart"/>
            <w:vAlign w:val="center"/>
          </w:tcPr>
          <w:p w:rsidR="00C02FB9" w:rsidRPr="00C02FB9" w:rsidRDefault="00C02FB9" w:rsidP="00C02FB9">
            <w:pPr>
              <w:spacing w:before="0" w:after="0"/>
              <w:rPr>
                <w:i/>
                <w:u w:val="single"/>
              </w:rPr>
            </w:pPr>
            <w:r w:rsidRPr="00C02FB9">
              <w:rPr>
                <w:i/>
                <w:u w:val="single"/>
              </w:rPr>
              <w:t>Лавина снежная</w:t>
            </w:r>
          </w:p>
        </w:tc>
        <w:tc>
          <w:tcPr>
            <w:tcW w:w="2081" w:type="dxa"/>
          </w:tcPr>
          <w:p w:rsidR="00C02FB9" w:rsidRPr="00C02FB9" w:rsidRDefault="00C02FB9" w:rsidP="00C02FB9">
            <w:pPr>
              <w:spacing w:before="0" w:after="0"/>
              <w:jc w:val="left"/>
            </w:pPr>
            <w:r w:rsidRPr="00C02FB9">
              <w:t>Гравитационный</w:t>
            </w:r>
          </w:p>
        </w:tc>
        <w:tc>
          <w:tcPr>
            <w:tcW w:w="0" w:type="auto"/>
          </w:tcPr>
          <w:p w:rsidR="00C02FB9" w:rsidRPr="00C02FB9" w:rsidRDefault="00C02FB9" w:rsidP="00C02FB9">
            <w:pPr>
              <w:spacing w:before="0" w:after="0"/>
              <w:jc w:val="left"/>
            </w:pPr>
            <w:r w:rsidRPr="00C02FB9">
              <w:t>Смещение (движение) снежных масс</w:t>
            </w:r>
          </w:p>
        </w:tc>
      </w:tr>
      <w:tr w:rsidR="00C02FB9" w:rsidRPr="00C02FB9" w:rsidTr="00C02FB9">
        <w:trPr>
          <w:jc w:val="center"/>
        </w:trPr>
        <w:tc>
          <w:tcPr>
            <w:tcW w:w="2597" w:type="dxa"/>
            <w:vMerge/>
            <w:vAlign w:val="center"/>
          </w:tcPr>
          <w:p w:rsidR="00C02FB9" w:rsidRPr="00C02FB9" w:rsidRDefault="00C02FB9" w:rsidP="00C02FB9">
            <w:pPr>
              <w:spacing w:before="0" w:after="0"/>
              <w:rPr>
                <w:rFonts w:cs="Arial"/>
                <w:color w:val="0070C0"/>
              </w:rPr>
            </w:pPr>
          </w:p>
        </w:tc>
        <w:tc>
          <w:tcPr>
            <w:tcW w:w="2081" w:type="dxa"/>
          </w:tcPr>
          <w:p w:rsidR="00C02FB9" w:rsidRPr="00C02FB9" w:rsidRDefault="00C02FB9" w:rsidP="00C02FB9">
            <w:pPr>
              <w:spacing w:before="0" w:after="0"/>
              <w:jc w:val="left"/>
            </w:pPr>
            <w:r w:rsidRPr="00C02FB9">
              <w:t>Динамический</w:t>
            </w:r>
          </w:p>
        </w:tc>
        <w:tc>
          <w:tcPr>
            <w:tcW w:w="0" w:type="auto"/>
          </w:tcPr>
          <w:p w:rsidR="00C02FB9" w:rsidRPr="00C02FB9" w:rsidRDefault="00C02FB9" w:rsidP="00C02FB9">
            <w:pPr>
              <w:spacing w:before="0" w:after="0"/>
              <w:jc w:val="left"/>
            </w:pPr>
            <w:r w:rsidRPr="00C02FB9">
              <w:t>Удар. Давление смещенных масс снега.</w:t>
            </w:r>
          </w:p>
        </w:tc>
      </w:tr>
      <w:tr w:rsidR="00C02FB9" w:rsidRPr="00C02FB9" w:rsidTr="00C02FB9">
        <w:trPr>
          <w:jc w:val="center"/>
        </w:trPr>
        <w:tc>
          <w:tcPr>
            <w:tcW w:w="2597" w:type="dxa"/>
            <w:vMerge/>
            <w:vAlign w:val="center"/>
          </w:tcPr>
          <w:p w:rsidR="00C02FB9" w:rsidRPr="00C02FB9" w:rsidRDefault="00C02FB9" w:rsidP="00C02FB9">
            <w:pPr>
              <w:spacing w:before="0" w:after="0"/>
              <w:rPr>
                <w:rFonts w:cs="Arial"/>
                <w:color w:val="0070C0"/>
              </w:rPr>
            </w:pPr>
          </w:p>
        </w:tc>
        <w:tc>
          <w:tcPr>
            <w:tcW w:w="2081" w:type="dxa"/>
          </w:tcPr>
          <w:p w:rsidR="00C02FB9" w:rsidRPr="00C02FB9" w:rsidRDefault="00C02FB9" w:rsidP="00C02FB9">
            <w:pPr>
              <w:spacing w:before="0" w:after="0"/>
              <w:jc w:val="left"/>
            </w:pPr>
            <w:r w:rsidRPr="00C02FB9">
              <w:t>Аэродинамический</w:t>
            </w:r>
          </w:p>
        </w:tc>
        <w:tc>
          <w:tcPr>
            <w:tcW w:w="0" w:type="auto"/>
          </w:tcPr>
          <w:p w:rsidR="00C02FB9" w:rsidRPr="00C02FB9" w:rsidRDefault="00C02FB9" w:rsidP="00C02FB9">
            <w:pPr>
              <w:spacing w:before="0" w:after="0"/>
              <w:jc w:val="left"/>
            </w:pPr>
            <w:r w:rsidRPr="00C02FB9">
              <w:t>Ударная воздушная волна. Звуковой удар.</w:t>
            </w:r>
          </w:p>
        </w:tc>
      </w:tr>
    </w:tbl>
    <w:p w:rsidR="00C02FB9" w:rsidRPr="00C02FB9" w:rsidRDefault="00C02FB9" w:rsidP="00C02FB9">
      <w:pPr>
        <w:spacing w:before="0" w:after="0" w:line="360" w:lineRule="auto"/>
        <w:ind w:firstLine="540"/>
      </w:pPr>
    </w:p>
    <w:p w:rsidR="00C02FB9" w:rsidRPr="00C02FB9" w:rsidRDefault="00C02FB9" w:rsidP="00C02FB9">
      <w:pPr>
        <w:spacing w:before="0" w:after="0"/>
        <w:ind w:firstLine="709"/>
        <w:rPr>
          <w:szCs w:val="20"/>
        </w:rPr>
      </w:pPr>
      <w:r w:rsidRPr="00C02FB9">
        <w:rPr>
          <w:szCs w:val="20"/>
        </w:rPr>
        <w:t>Инженерно-геологические условия территории, в  соответствии с  Приложением Б СП-II-105-97, характеризуются:</w:t>
      </w:r>
    </w:p>
    <w:p w:rsidR="00C02FB9" w:rsidRPr="00C02FB9" w:rsidRDefault="00C02FB9" w:rsidP="00C02FB9">
      <w:pPr>
        <w:spacing w:before="0" w:after="0"/>
        <w:ind w:firstLine="709"/>
        <w:rPr>
          <w:szCs w:val="20"/>
        </w:rPr>
      </w:pPr>
      <w:r w:rsidRPr="00C02FB9">
        <w:rPr>
          <w:szCs w:val="20"/>
        </w:rPr>
        <w:t>- условиями средней сложности (II);</w:t>
      </w:r>
    </w:p>
    <w:p w:rsidR="00C02FB9" w:rsidRPr="00C02FB9" w:rsidRDefault="00C02FB9" w:rsidP="00C02FB9">
      <w:pPr>
        <w:spacing w:before="0" w:after="0"/>
        <w:ind w:firstLine="709"/>
        <w:rPr>
          <w:szCs w:val="20"/>
        </w:rPr>
      </w:pPr>
      <w:r w:rsidRPr="00C02FB9">
        <w:rPr>
          <w:szCs w:val="20"/>
        </w:rPr>
        <w:t>- сложными условиями.</w:t>
      </w:r>
    </w:p>
    <w:p w:rsidR="00C02FB9" w:rsidRPr="00C02FB9" w:rsidRDefault="00C02FB9" w:rsidP="00C02FB9">
      <w:pPr>
        <w:spacing w:before="0" w:after="0"/>
        <w:ind w:firstLine="709"/>
        <w:rPr>
          <w:szCs w:val="20"/>
        </w:rPr>
      </w:pPr>
      <w:r w:rsidRPr="00C02FB9">
        <w:rPr>
          <w:szCs w:val="20"/>
        </w:rPr>
        <w:t>Опасность природных явлений по категориям опасности в Отрадненском районе, в соответствии со СНиП 22-01-95 «Геофизика опасных природных воздействий», оценивается следующим образом:</w:t>
      </w:r>
    </w:p>
    <w:p w:rsidR="00C02FB9" w:rsidRPr="00C02FB9" w:rsidRDefault="00C02FB9" w:rsidP="00BF4342">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C02FB9">
        <w:rPr>
          <w:szCs w:val="20"/>
        </w:rPr>
        <w:t>землетрясения – весьма опасная категория;</w:t>
      </w:r>
    </w:p>
    <w:p w:rsidR="00C02FB9" w:rsidRPr="00C02FB9" w:rsidRDefault="00C02FB9" w:rsidP="00BF4342">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C02FB9">
        <w:rPr>
          <w:szCs w:val="20"/>
        </w:rPr>
        <w:t>оползни – опасная категория;</w:t>
      </w:r>
    </w:p>
    <w:p w:rsidR="00C02FB9" w:rsidRPr="00C02FB9" w:rsidRDefault="00C02FB9" w:rsidP="00BF4342">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C02FB9">
        <w:rPr>
          <w:szCs w:val="20"/>
        </w:rPr>
        <w:t>сели – опасная категория;</w:t>
      </w:r>
    </w:p>
    <w:p w:rsidR="00C02FB9" w:rsidRPr="00C02FB9" w:rsidRDefault="00C02FB9" w:rsidP="00BF4342">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C02FB9">
        <w:rPr>
          <w:szCs w:val="20"/>
        </w:rPr>
        <w:t>лавины – умеренно-опасная категория;</w:t>
      </w:r>
    </w:p>
    <w:p w:rsidR="00C02FB9" w:rsidRPr="00C02FB9" w:rsidRDefault="00C02FB9" w:rsidP="00BF4342">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C02FB9">
        <w:rPr>
          <w:szCs w:val="20"/>
        </w:rPr>
        <w:t>просадочность лессовых пород – опасная категория;</w:t>
      </w:r>
    </w:p>
    <w:p w:rsidR="00C02FB9" w:rsidRPr="00C02FB9" w:rsidRDefault="00C02FB9" w:rsidP="00BF4342">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C02FB9">
        <w:rPr>
          <w:szCs w:val="20"/>
        </w:rPr>
        <w:t>эрозия плоскостная – умеренно опасная категория;</w:t>
      </w:r>
    </w:p>
    <w:p w:rsidR="00C02FB9" w:rsidRPr="00C02FB9" w:rsidRDefault="00C02FB9" w:rsidP="00BF4342">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C02FB9">
        <w:rPr>
          <w:szCs w:val="20"/>
        </w:rPr>
        <w:t>эрозия овражная – опасная категория;</w:t>
      </w:r>
    </w:p>
    <w:p w:rsidR="00C02FB9" w:rsidRPr="00C02FB9" w:rsidRDefault="00C02FB9" w:rsidP="00BF4342">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C02FB9">
        <w:rPr>
          <w:szCs w:val="20"/>
        </w:rPr>
        <w:t>эрозия речная – весьма опасная категория;</w:t>
      </w:r>
    </w:p>
    <w:p w:rsidR="00C02FB9" w:rsidRPr="00C02FB9" w:rsidRDefault="00C02FB9" w:rsidP="00BF4342">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C02FB9">
        <w:rPr>
          <w:szCs w:val="20"/>
        </w:rPr>
        <w:t>подтопления территории – опасная категория.</w:t>
      </w:r>
    </w:p>
    <w:p w:rsidR="00C02FB9" w:rsidRPr="00C02FB9" w:rsidRDefault="00C02FB9" w:rsidP="00C02FB9">
      <w:pPr>
        <w:spacing w:before="0" w:after="0"/>
        <w:ind w:firstLine="709"/>
        <w:rPr>
          <w:szCs w:val="20"/>
        </w:rPr>
      </w:pPr>
      <w:r w:rsidRPr="00C02FB9">
        <w:rPr>
          <w:szCs w:val="20"/>
        </w:rPr>
        <w:t>При землетрясениях силой 5-8 баллов существует вероятность повреждения или разрушения зданий (обрушение внутренних стен и стен заполнения каркаса, проломы в стенах, обрушение частей зданий, разрушение связей между отдельными частями здания), инженерных коммуникаций (водопровод, газопровод, линии электро- и теплоснабжения); аварии на опасных химических объектах; сход оползней, обвалы; возможна гибель людей.</w:t>
      </w:r>
    </w:p>
    <w:p w:rsidR="00C02FB9" w:rsidRPr="00C02FB9" w:rsidRDefault="00C02FB9" w:rsidP="00C02FB9">
      <w:pPr>
        <w:suppressAutoHyphens/>
        <w:spacing w:before="0" w:after="0"/>
        <w:ind w:firstLine="709"/>
        <w:rPr>
          <w:szCs w:val="28"/>
        </w:rPr>
      </w:pPr>
      <w:r w:rsidRPr="00C02FB9">
        <w:rPr>
          <w:szCs w:val="28"/>
        </w:rPr>
        <w:t xml:space="preserve">Из опасных метеорологических явлений в проектируемом поселении возможны ураганные ветры, ливневые дожди с грозами и градом, снегопады, обледенения и подтопления в паводковый период и при ливневых дождях. В летнее время – повышение температуры окружающего воздуха выше 40º. </w:t>
      </w:r>
    </w:p>
    <w:p w:rsidR="00C02FB9" w:rsidRPr="00C02FB9" w:rsidRDefault="00C02FB9" w:rsidP="00C02FB9">
      <w:pPr>
        <w:spacing w:before="0" w:after="0"/>
        <w:ind w:firstLine="709"/>
        <w:rPr>
          <w:szCs w:val="20"/>
        </w:rPr>
      </w:pPr>
      <w:r w:rsidRPr="00C02FB9">
        <w:rPr>
          <w:szCs w:val="20"/>
        </w:rPr>
        <w:t>В соответствии с рекомендациями МДС 11-16.2002 п. 6.3.2, землетрясения, оползни, сели, просадочность грунтов, эрозия овражная и речная, а также подтопления относятся к возможным источникам природных ЧС на территории поселения.</w:t>
      </w:r>
    </w:p>
    <w:p w:rsidR="00C02FB9" w:rsidRPr="00C02FB9" w:rsidRDefault="00C02FB9" w:rsidP="00C02FB9">
      <w:pPr>
        <w:spacing w:before="0" w:after="0"/>
        <w:ind w:firstLine="709"/>
        <w:rPr>
          <w:szCs w:val="20"/>
        </w:rPr>
      </w:pPr>
      <w:r w:rsidRPr="00C02FB9">
        <w:rPr>
          <w:szCs w:val="20"/>
          <w:u w:val="single"/>
        </w:rPr>
        <w:t>Опасные метеорологические явления</w:t>
      </w:r>
      <w:r w:rsidRPr="00C02FB9">
        <w:rPr>
          <w:szCs w:val="20"/>
        </w:rPr>
        <w:t xml:space="preserve"> – природные процессы и явления, возникающие в атмосфере под действием различных природных факторов или их 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rsidR="00C02FB9" w:rsidRPr="00C02FB9" w:rsidRDefault="00C02FB9" w:rsidP="00C02FB9">
      <w:pPr>
        <w:spacing w:before="0" w:after="0"/>
        <w:ind w:firstLine="709"/>
        <w:rPr>
          <w:szCs w:val="20"/>
        </w:rPr>
      </w:pPr>
      <w:r w:rsidRPr="00C02FB9">
        <w:rPr>
          <w:szCs w:val="20"/>
        </w:rPr>
        <w:t>Согласно исходным данным ГУ МЧС России по Краснодарскому краю (Приложение В) и данным инженерно-геологических изысканий ГУП «Кубаньгеология», в районе проектируемого объекта возможны ураганные ветры, пыльные бури, ливневые дожди с грозами и градом, туманы, снегопады, обледенения; в летнее время возможно повышение температуры окружающего воздуха выше 40°С.</w:t>
      </w:r>
    </w:p>
    <w:p w:rsidR="00C02FB9" w:rsidRPr="00C02FB9" w:rsidRDefault="00C02FB9" w:rsidP="00C02FB9">
      <w:pPr>
        <w:spacing w:before="0" w:after="0"/>
        <w:jc w:val="center"/>
        <w:rPr>
          <w:b/>
        </w:rPr>
      </w:pPr>
      <w:r w:rsidRPr="00C02FB9">
        <w:rPr>
          <w:b/>
        </w:rPr>
        <w:t>Перечень поражающих факторов источников природных ЧС</w:t>
      </w:r>
    </w:p>
    <w:p w:rsidR="00C02FB9" w:rsidRDefault="00C02FB9" w:rsidP="00C02FB9">
      <w:pPr>
        <w:spacing w:before="0" w:after="0"/>
        <w:jc w:val="center"/>
        <w:rPr>
          <w:b/>
        </w:rPr>
      </w:pPr>
      <w:r w:rsidRPr="00C02FB9">
        <w:rPr>
          <w:b/>
        </w:rPr>
        <w:t>метеорологического происхождения</w:t>
      </w:r>
    </w:p>
    <w:p w:rsidR="00C907EC" w:rsidRPr="00C02FB9" w:rsidRDefault="00C907EC" w:rsidP="00C907EC">
      <w:pPr>
        <w:spacing w:before="0" w:after="0"/>
        <w:jc w:val="right"/>
        <w:rPr>
          <w:b/>
        </w:rPr>
      </w:pPr>
      <w:r>
        <w:rPr>
          <w:b/>
        </w:rPr>
        <w:t>Таблица 4.2.2</w:t>
      </w:r>
    </w:p>
    <w:tbl>
      <w:tblPr>
        <w:tblW w:w="977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firstRow="0" w:lastRow="0" w:firstColumn="0" w:lastColumn="0" w:noHBand="0" w:noVBand="0"/>
      </w:tblPr>
      <w:tblGrid>
        <w:gridCol w:w="2550"/>
        <w:gridCol w:w="2270"/>
        <w:gridCol w:w="4958"/>
      </w:tblGrid>
      <w:tr w:rsidR="00C02FB9" w:rsidRPr="00C02FB9" w:rsidTr="00C02FB9">
        <w:trPr>
          <w:jc w:val="center"/>
        </w:trPr>
        <w:tc>
          <w:tcPr>
            <w:tcW w:w="2550" w:type="dxa"/>
            <w:shd w:val="clear" w:color="auto" w:fill="auto"/>
            <w:vAlign w:val="center"/>
          </w:tcPr>
          <w:p w:rsidR="00C02FB9" w:rsidRPr="00C02FB9" w:rsidRDefault="00C02FB9" w:rsidP="00C02FB9">
            <w:pPr>
              <w:spacing w:before="0" w:after="0"/>
              <w:jc w:val="center"/>
              <w:rPr>
                <w:i/>
              </w:rPr>
            </w:pPr>
            <w:r w:rsidRPr="00C02FB9">
              <w:rPr>
                <w:i/>
              </w:rPr>
              <w:t>Источник природной ЧС</w:t>
            </w:r>
          </w:p>
        </w:tc>
        <w:tc>
          <w:tcPr>
            <w:tcW w:w="2270" w:type="dxa"/>
            <w:shd w:val="clear" w:color="auto" w:fill="auto"/>
            <w:vAlign w:val="center"/>
          </w:tcPr>
          <w:p w:rsidR="00C02FB9" w:rsidRPr="00C02FB9" w:rsidRDefault="00C02FB9" w:rsidP="00C02FB9">
            <w:pPr>
              <w:spacing w:before="0" w:after="0"/>
              <w:jc w:val="center"/>
              <w:rPr>
                <w:i/>
              </w:rPr>
            </w:pPr>
            <w:r w:rsidRPr="00C02FB9">
              <w:rPr>
                <w:i/>
              </w:rPr>
              <w:t xml:space="preserve">Наименование поражающего </w:t>
            </w:r>
            <w:r w:rsidRPr="00C02FB9">
              <w:rPr>
                <w:i/>
              </w:rPr>
              <w:lastRenderedPageBreak/>
              <w:t>фактора природной ЧС</w:t>
            </w:r>
          </w:p>
        </w:tc>
        <w:tc>
          <w:tcPr>
            <w:tcW w:w="4958" w:type="dxa"/>
            <w:shd w:val="clear" w:color="auto" w:fill="auto"/>
            <w:vAlign w:val="center"/>
          </w:tcPr>
          <w:p w:rsidR="00C02FB9" w:rsidRPr="00C02FB9" w:rsidRDefault="00C02FB9" w:rsidP="00C02FB9">
            <w:pPr>
              <w:spacing w:before="0" w:after="0"/>
              <w:jc w:val="center"/>
              <w:rPr>
                <w:i/>
              </w:rPr>
            </w:pPr>
            <w:r w:rsidRPr="00C02FB9">
              <w:rPr>
                <w:i/>
              </w:rPr>
              <w:lastRenderedPageBreak/>
              <w:t>Характер действия, проявления поражающего фактора источника природной ЧС</w:t>
            </w:r>
          </w:p>
        </w:tc>
      </w:tr>
      <w:tr w:rsidR="00C02FB9" w:rsidRPr="00C02FB9" w:rsidTr="00C02FB9">
        <w:trPr>
          <w:jc w:val="center"/>
        </w:trPr>
        <w:tc>
          <w:tcPr>
            <w:tcW w:w="2550" w:type="dxa"/>
            <w:vMerge w:val="restart"/>
          </w:tcPr>
          <w:p w:rsidR="00C02FB9" w:rsidRPr="00C02FB9" w:rsidRDefault="00C02FB9" w:rsidP="00C02FB9">
            <w:pPr>
              <w:spacing w:before="0" w:after="0"/>
              <w:jc w:val="center"/>
              <w:rPr>
                <w:i/>
                <w:u w:val="single"/>
              </w:rPr>
            </w:pPr>
            <w:r w:rsidRPr="00C02FB9">
              <w:rPr>
                <w:i/>
                <w:u w:val="single"/>
              </w:rPr>
              <w:lastRenderedPageBreak/>
              <w:t>Сильный ветер. Ураган.</w:t>
            </w:r>
          </w:p>
        </w:tc>
        <w:tc>
          <w:tcPr>
            <w:tcW w:w="2270" w:type="dxa"/>
            <w:vMerge w:val="restart"/>
          </w:tcPr>
          <w:p w:rsidR="00C02FB9" w:rsidRPr="00C02FB9" w:rsidRDefault="00C02FB9" w:rsidP="00C02FB9">
            <w:pPr>
              <w:spacing w:before="0" w:after="0"/>
            </w:pPr>
            <w:r w:rsidRPr="00C02FB9">
              <w:t>Аэродинамический</w:t>
            </w:r>
          </w:p>
        </w:tc>
        <w:tc>
          <w:tcPr>
            <w:tcW w:w="4958" w:type="dxa"/>
          </w:tcPr>
          <w:p w:rsidR="00C02FB9" w:rsidRPr="00C02FB9" w:rsidRDefault="00C02FB9" w:rsidP="00C02FB9">
            <w:pPr>
              <w:spacing w:before="0" w:after="0"/>
            </w:pPr>
            <w:r w:rsidRPr="00C02FB9">
              <w:t>Ветровой поток</w:t>
            </w:r>
          </w:p>
        </w:tc>
      </w:tr>
      <w:tr w:rsidR="00C02FB9" w:rsidRPr="00C02FB9" w:rsidTr="00C02FB9">
        <w:trPr>
          <w:jc w:val="center"/>
        </w:trPr>
        <w:tc>
          <w:tcPr>
            <w:tcW w:w="2550" w:type="dxa"/>
            <w:vMerge/>
            <w:vAlign w:val="center"/>
          </w:tcPr>
          <w:p w:rsidR="00C02FB9" w:rsidRPr="00C02FB9" w:rsidRDefault="00C02FB9" w:rsidP="00C02FB9">
            <w:pPr>
              <w:spacing w:before="0" w:after="0"/>
              <w:jc w:val="center"/>
              <w:rPr>
                <w:i/>
                <w:u w:val="single"/>
              </w:rPr>
            </w:pPr>
          </w:p>
        </w:tc>
        <w:tc>
          <w:tcPr>
            <w:tcW w:w="2270" w:type="dxa"/>
            <w:vMerge/>
            <w:vAlign w:val="center"/>
          </w:tcPr>
          <w:p w:rsidR="00C02FB9" w:rsidRPr="00C02FB9" w:rsidRDefault="00C02FB9" w:rsidP="00C02FB9">
            <w:pPr>
              <w:spacing w:before="0" w:after="0"/>
            </w:pPr>
          </w:p>
        </w:tc>
        <w:tc>
          <w:tcPr>
            <w:tcW w:w="4958" w:type="dxa"/>
          </w:tcPr>
          <w:p w:rsidR="00C02FB9" w:rsidRPr="00C02FB9" w:rsidRDefault="00C02FB9" w:rsidP="00C02FB9">
            <w:pPr>
              <w:spacing w:before="0" w:after="0"/>
            </w:pPr>
            <w:r w:rsidRPr="00C02FB9">
              <w:t>Ветровая нагрузка</w:t>
            </w:r>
          </w:p>
        </w:tc>
      </w:tr>
      <w:tr w:rsidR="00C02FB9" w:rsidRPr="00C02FB9" w:rsidTr="00C02FB9">
        <w:trPr>
          <w:jc w:val="center"/>
        </w:trPr>
        <w:tc>
          <w:tcPr>
            <w:tcW w:w="2550" w:type="dxa"/>
            <w:vMerge/>
            <w:vAlign w:val="center"/>
          </w:tcPr>
          <w:p w:rsidR="00C02FB9" w:rsidRPr="00C02FB9" w:rsidRDefault="00C02FB9" w:rsidP="00C02FB9">
            <w:pPr>
              <w:spacing w:before="0" w:after="0"/>
              <w:jc w:val="center"/>
              <w:rPr>
                <w:i/>
                <w:u w:val="single"/>
              </w:rPr>
            </w:pPr>
          </w:p>
        </w:tc>
        <w:tc>
          <w:tcPr>
            <w:tcW w:w="2270" w:type="dxa"/>
            <w:vMerge/>
            <w:vAlign w:val="center"/>
          </w:tcPr>
          <w:p w:rsidR="00C02FB9" w:rsidRPr="00C02FB9" w:rsidRDefault="00C02FB9" w:rsidP="00C02FB9">
            <w:pPr>
              <w:spacing w:before="0" w:after="0"/>
            </w:pPr>
          </w:p>
        </w:tc>
        <w:tc>
          <w:tcPr>
            <w:tcW w:w="4958" w:type="dxa"/>
          </w:tcPr>
          <w:p w:rsidR="00C02FB9" w:rsidRPr="00C02FB9" w:rsidRDefault="00C02FB9" w:rsidP="00C02FB9">
            <w:pPr>
              <w:spacing w:before="0" w:after="0"/>
            </w:pPr>
            <w:r w:rsidRPr="00C02FB9">
              <w:t>Аэродинамическое давление</w:t>
            </w:r>
          </w:p>
        </w:tc>
      </w:tr>
      <w:tr w:rsidR="00C02FB9" w:rsidRPr="00C02FB9" w:rsidTr="00C02FB9">
        <w:trPr>
          <w:jc w:val="center"/>
        </w:trPr>
        <w:tc>
          <w:tcPr>
            <w:tcW w:w="2550" w:type="dxa"/>
            <w:vMerge/>
            <w:vAlign w:val="center"/>
          </w:tcPr>
          <w:p w:rsidR="00C02FB9" w:rsidRPr="00C02FB9" w:rsidRDefault="00C02FB9" w:rsidP="00C02FB9">
            <w:pPr>
              <w:spacing w:before="0" w:after="0"/>
              <w:jc w:val="center"/>
              <w:rPr>
                <w:i/>
                <w:u w:val="single"/>
              </w:rPr>
            </w:pPr>
          </w:p>
        </w:tc>
        <w:tc>
          <w:tcPr>
            <w:tcW w:w="2270" w:type="dxa"/>
            <w:vMerge/>
            <w:vAlign w:val="center"/>
          </w:tcPr>
          <w:p w:rsidR="00C02FB9" w:rsidRPr="00C02FB9" w:rsidRDefault="00C02FB9" w:rsidP="00C02FB9">
            <w:pPr>
              <w:spacing w:before="0" w:after="0"/>
            </w:pPr>
          </w:p>
        </w:tc>
        <w:tc>
          <w:tcPr>
            <w:tcW w:w="4958" w:type="dxa"/>
          </w:tcPr>
          <w:p w:rsidR="00C02FB9" w:rsidRPr="00C02FB9" w:rsidRDefault="00C02FB9" w:rsidP="00C02FB9">
            <w:pPr>
              <w:spacing w:before="0" w:after="0"/>
            </w:pPr>
            <w:r w:rsidRPr="00C02FB9">
              <w:t>Вибрация</w:t>
            </w:r>
          </w:p>
        </w:tc>
      </w:tr>
      <w:tr w:rsidR="00C02FB9" w:rsidRPr="00C02FB9" w:rsidTr="00C02FB9">
        <w:trPr>
          <w:jc w:val="center"/>
        </w:trPr>
        <w:tc>
          <w:tcPr>
            <w:tcW w:w="2550" w:type="dxa"/>
          </w:tcPr>
          <w:p w:rsidR="00C02FB9" w:rsidRPr="00C02FB9" w:rsidRDefault="00C02FB9" w:rsidP="00C02FB9">
            <w:pPr>
              <w:spacing w:before="0" w:after="0"/>
              <w:jc w:val="center"/>
              <w:rPr>
                <w:i/>
                <w:u w:val="single"/>
              </w:rPr>
            </w:pPr>
            <w:r w:rsidRPr="00C02FB9">
              <w:rPr>
                <w:i/>
                <w:u w:val="single"/>
              </w:rPr>
              <w:t>Пыльная буря</w:t>
            </w:r>
          </w:p>
        </w:tc>
        <w:tc>
          <w:tcPr>
            <w:tcW w:w="2270" w:type="dxa"/>
          </w:tcPr>
          <w:p w:rsidR="00C02FB9" w:rsidRPr="00C02FB9" w:rsidRDefault="00C02FB9" w:rsidP="00C02FB9">
            <w:pPr>
              <w:spacing w:before="0" w:after="0"/>
            </w:pPr>
            <w:r w:rsidRPr="00C02FB9">
              <w:t>Аэродинамический</w:t>
            </w:r>
          </w:p>
        </w:tc>
        <w:tc>
          <w:tcPr>
            <w:tcW w:w="4958" w:type="dxa"/>
          </w:tcPr>
          <w:p w:rsidR="00C02FB9" w:rsidRPr="00C02FB9" w:rsidRDefault="00C02FB9" w:rsidP="00C02FB9">
            <w:pPr>
              <w:spacing w:before="0" w:after="0"/>
            </w:pPr>
            <w:r w:rsidRPr="00C02FB9">
              <w:t>Выдувание и засыпание верхнего покрова почвы, посевов</w:t>
            </w:r>
          </w:p>
        </w:tc>
      </w:tr>
      <w:tr w:rsidR="00C02FB9" w:rsidRPr="00C02FB9" w:rsidTr="00C02FB9">
        <w:trPr>
          <w:jc w:val="center"/>
        </w:trPr>
        <w:tc>
          <w:tcPr>
            <w:tcW w:w="2550" w:type="dxa"/>
            <w:vMerge w:val="restart"/>
          </w:tcPr>
          <w:p w:rsidR="00C02FB9" w:rsidRPr="00C02FB9" w:rsidRDefault="00C02FB9" w:rsidP="00C02FB9">
            <w:pPr>
              <w:spacing w:before="0" w:after="0"/>
              <w:jc w:val="center"/>
              <w:rPr>
                <w:i/>
                <w:u w:val="single"/>
              </w:rPr>
            </w:pPr>
            <w:r w:rsidRPr="00C02FB9">
              <w:rPr>
                <w:i/>
                <w:u w:val="single"/>
              </w:rPr>
              <w:t>Продолжительный дождь (ливень)</w:t>
            </w:r>
          </w:p>
        </w:tc>
        <w:tc>
          <w:tcPr>
            <w:tcW w:w="2270" w:type="dxa"/>
            <w:vMerge w:val="restart"/>
          </w:tcPr>
          <w:p w:rsidR="00C02FB9" w:rsidRPr="00C02FB9" w:rsidRDefault="00C02FB9" w:rsidP="00C02FB9">
            <w:pPr>
              <w:spacing w:before="0" w:after="0"/>
            </w:pPr>
            <w:r w:rsidRPr="00C02FB9">
              <w:t>Гидродинамический</w:t>
            </w:r>
          </w:p>
        </w:tc>
        <w:tc>
          <w:tcPr>
            <w:tcW w:w="4958" w:type="dxa"/>
          </w:tcPr>
          <w:p w:rsidR="00C02FB9" w:rsidRPr="00C02FB9" w:rsidRDefault="00C02FB9" w:rsidP="00C02FB9">
            <w:pPr>
              <w:spacing w:before="0" w:after="0"/>
            </w:pPr>
            <w:r w:rsidRPr="00C02FB9">
              <w:t>Поток (течение) воды</w:t>
            </w:r>
          </w:p>
        </w:tc>
      </w:tr>
      <w:tr w:rsidR="00C02FB9" w:rsidRPr="00C02FB9" w:rsidTr="00C02FB9">
        <w:trPr>
          <w:jc w:val="center"/>
        </w:trPr>
        <w:tc>
          <w:tcPr>
            <w:tcW w:w="2550" w:type="dxa"/>
            <w:vMerge/>
            <w:vAlign w:val="center"/>
          </w:tcPr>
          <w:p w:rsidR="00C02FB9" w:rsidRPr="00C02FB9" w:rsidRDefault="00C02FB9" w:rsidP="00C02FB9">
            <w:pPr>
              <w:spacing w:before="0" w:after="0"/>
              <w:jc w:val="center"/>
              <w:rPr>
                <w:i/>
                <w:u w:val="single"/>
              </w:rPr>
            </w:pPr>
          </w:p>
        </w:tc>
        <w:tc>
          <w:tcPr>
            <w:tcW w:w="2270" w:type="dxa"/>
            <w:vMerge/>
            <w:vAlign w:val="center"/>
          </w:tcPr>
          <w:p w:rsidR="00C02FB9" w:rsidRPr="00C02FB9" w:rsidRDefault="00C02FB9" w:rsidP="00C02FB9">
            <w:pPr>
              <w:spacing w:before="0" w:after="0"/>
            </w:pPr>
          </w:p>
        </w:tc>
        <w:tc>
          <w:tcPr>
            <w:tcW w:w="4958" w:type="dxa"/>
          </w:tcPr>
          <w:p w:rsidR="00C02FB9" w:rsidRPr="00C02FB9" w:rsidRDefault="00C02FB9" w:rsidP="00C02FB9">
            <w:pPr>
              <w:spacing w:before="0" w:after="0"/>
            </w:pPr>
            <w:r w:rsidRPr="00C02FB9">
              <w:t>Затопление территории</w:t>
            </w:r>
          </w:p>
        </w:tc>
      </w:tr>
      <w:tr w:rsidR="00C02FB9" w:rsidRPr="00C02FB9" w:rsidTr="00C02FB9">
        <w:trPr>
          <w:jc w:val="center"/>
        </w:trPr>
        <w:tc>
          <w:tcPr>
            <w:tcW w:w="2550" w:type="dxa"/>
            <w:vMerge w:val="restart"/>
          </w:tcPr>
          <w:p w:rsidR="00C02FB9" w:rsidRPr="00C02FB9" w:rsidRDefault="00C02FB9" w:rsidP="00C02FB9">
            <w:pPr>
              <w:spacing w:before="0" w:after="0"/>
              <w:jc w:val="center"/>
              <w:rPr>
                <w:i/>
                <w:u w:val="single"/>
              </w:rPr>
            </w:pPr>
            <w:r w:rsidRPr="00C02FB9">
              <w:rPr>
                <w:i/>
                <w:u w:val="single"/>
              </w:rPr>
              <w:t>Сильный снегопад</w:t>
            </w:r>
          </w:p>
        </w:tc>
        <w:tc>
          <w:tcPr>
            <w:tcW w:w="2270" w:type="dxa"/>
            <w:vMerge w:val="restart"/>
          </w:tcPr>
          <w:p w:rsidR="00C02FB9" w:rsidRPr="00C02FB9" w:rsidRDefault="00C02FB9" w:rsidP="00C02FB9">
            <w:pPr>
              <w:spacing w:before="0" w:after="0"/>
            </w:pPr>
            <w:r w:rsidRPr="00C02FB9">
              <w:t>Гидродинамический</w:t>
            </w:r>
          </w:p>
        </w:tc>
        <w:tc>
          <w:tcPr>
            <w:tcW w:w="4958" w:type="dxa"/>
          </w:tcPr>
          <w:p w:rsidR="00C02FB9" w:rsidRPr="00C02FB9" w:rsidRDefault="00C02FB9" w:rsidP="00C02FB9">
            <w:pPr>
              <w:spacing w:before="0" w:after="0"/>
            </w:pPr>
            <w:r w:rsidRPr="00C02FB9">
              <w:t>Снеговая нагрузка</w:t>
            </w:r>
          </w:p>
        </w:tc>
      </w:tr>
      <w:tr w:rsidR="00C02FB9" w:rsidRPr="00C02FB9" w:rsidTr="00C02FB9">
        <w:trPr>
          <w:jc w:val="center"/>
        </w:trPr>
        <w:tc>
          <w:tcPr>
            <w:tcW w:w="2550" w:type="dxa"/>
            <w:vMerge/>
            <w:vAlign w:val="center"/>
          </w:tcPr>
          <w:p w:rsidR="00C02FB9" w:rsidRPr="00C02FB9" w:rsidRDefault="00C02FB9" w:rsidP="00C02FB9">
            <w:pPr>
              <w:spacing w:before="0" w:after="0"/>
              <w:jc w:val="center"/>
              <w:rPr>
                <w:i/>
                <w:u w:val="single"/>
              </w:rPr>
            </w:pPr>
          </w:p>
        </w:tc>
        <w:tc>
          <w:tcPr>
            <w:tcW w:w="2270" w:type="dxa"/>
            <w:vMerge/>
            <w:vAlign w:val="center"/>
          </w:tcPr>
          <w:p w:rsidR="00C02FB9" w:rsidRPr="00C02FB9" w:rsidRDefault="00C02FB9" w:rsidP="00C02FB9">
            <w:pPr>
              <w:spacing w:before="0" w:after="0"/>
            </w:pPr>
          </w:p>
        </w:tc>
        <w:tc>
          <w:tcPr>
            <w:tcW w:w="4958" w:type="dxa"/>
          </w:tcPr>
          <w:p w:rsidR="00C02FB9" w:rsidRPr="00C02FB9" w:rsidRDefault="00C02FB9" w:rsidP="00C02FB9">
            <w:pPr>
              <w:spacing w:before="0" w:after="0"/>
            </w:pPr>
            <w:r w:rsidRPr="00C02FB9">
              <w:t>Снежные заносы</w:t>
            </w:r>
          </w:p>
        </w:tc>
      </w:tr>
      <w:tr w:rsidR="00C02FB9" w:rsidRPr="00C02FB9" w:rsidTr="00C02FB9">
        <w:trPr>
          <w:jc w:val="center"/>
        </w:trPr>
        <w:tc>
          <w:tcPr>
            <w:tcW w:w="2550" w:type="dxa"/>
            <w:vMerge w:val="restart"/>
            <w:vAlign w:val="center"/>
          </w:tcPr>
          <w:p w:rsidR="00C02FB9" w:rsidRPr="00C02FB9" w:rsidRDefault="00C02FB9" w:rsidP="00C02FB9">
            <w:pPr>
              <w:spacing w:before="0" w:after="0"/>
              <w:jc w:val="center"/>
              <w:rPr>
                <w:i/>
                <w:u w:val="single"/>
              </w:rPr>
            </w:pPr>
            <w:r w:rsidRPr="00C02FB9">
              <w:rPr>
                <w:i/>
                <w:u w:val="single"/>
              </w:rPr>
              <w:t>Гололед</w:t>
            </w:r>
          </w:p>
        </w:tc>
        <w:tc>
          <w:tcPr>
            <w:tcW w:w="2270" w:type="dxa"/>
            <w:vAlign w:val="center"/>
          </w:tcPr>
          <w:p w:rsidR="00C02FB9" w:rsidRPr="00C02FB9" w:rsidRDefault="00C02FB9" w:rsidP="00C02FB9">
            <w:pPr>
              <w:spacing w:before="0" w:after="0"/>
            </w:pPr>
            <w:r w:rsidRPr="00C02FB9">
              <w:t>Гравитационный</w:t>
            </w:r>
          </w:p>
        </w:tc>
        <w:tc>
          <w:tcPr>
            <w:tcW w:w="4958" w:type="dxa"/>
          </w:tcPr>
          <w:p w:rsidR="00C02FB9" w:rsidRPr="00C02FB9" w:rsidRDefault="00C02FB9" w:rsidP="00C02FB9">
            <w:pPr>
              <w:spacing w:before="0" w:after="0"/>
            </w:pPr>
            <w:r w:rsidRPr="00C02FB9">
              <w:t>Гололедная нагрузка.</w:t>
            </w:r>
          </w:p>
        </w:tc>
      </w:tr>
      <w:tr w:rsidR="00C02FB9" w:rsidRPr="00C02FB9" w:rsidTr="00C02FB9">
        <w:trPr>
          <w:jc w:val="center"/>
        </w:trPr>
        <w:tc>
          <w:tcPr>
            <w:tcW w:w="2550" w:type="dxa"/>
            <w:vMerge/>
            <w:vAlign w:val="center"/>
          </w:tcPr>
          <w:p w:rsidR="00C02FB9" w:rsidRPr="00C02FB9" w:rsidRDefault="00C02FB9" w:rsidP="00C02FB9">
            <w:pPr>
              <w:spacing w:before="0" w:after="0"/>
              <w:jc w:val="center"/>
              <w:rPr>
                <w:i/>
                <w:u w:val="single"/>
              </w:rPr>
            </w:pPr>
          </w:p>
        </w:tc>
        <w:tc>
          <w:tcPr>
            <w:tcW w:w="2270" w:type="dxa"/>
            <w:vAlign w:val="center"/>
          </w:tcPr>
          <w:p w:rsidR="00C02FB9" w:rsidRPr="00C02FB9" w:rsidRDefault="00C02FB9" w:rsidP="00C02FB9">
            <w:pPr>
              <w:spacing w:before="0" w:after="0"/>
            </w:pPr>
            <w:r w:rsidRPr="00C02FB9">
              <w:t>Динамический</w:t>
            </w:r>
          </w:p>
        </w:tc>
        <w:tc>
          <w:tcPr>
            <w:tcW w:w="4958" w:type="dxa"/>
          </w:tcPr>
          <w:p w:rsidR="00C02FB9" w:rsidRPr="00C02FB9" w:rsidRDefault="00C02FB9" w:rsidP="00C02FB9">
            <w:pPr>
              <w:spacing w:before="0" w:after="0"/>
            </w:pPr>
            <w:r w:rsidRPr="00C02FB9">
              <w:t>Вибрация</w:t>
            </w:r>
          </w:p>
        </w:tc>
      </w:tr>
      <w:tr w:rsidR="00C02FB9" w:rsidRPr="00C02FB9" w:rsidTr="00C02FB9">
        <w:trPr>
          <w:jc w:val="center"/>
        </w:trPr>
        <w:tc>
          <w:tcPr>
            <w:tcW w:w="2550" w:type="dxa"/>
            <w:vAlign w:val="center"/>
          </w:tcPr>
          <w:p w:rsidR="00C02FB9" w:rsidRPr="00C02FB9" w:rsidRDefault="00C02FB9" w:rsidP="00C02FB9">
            <w:pPr>
              <w:spacing w:before="0" w:after="0"/>
              <w:jc w:val="center"/>
              <w:rPr>
                <w:i/>
                <w:u w:val="single"/>
              </w:rPr>
            </w:pPr>
            <w:r w:rsidRPr="00C02FB9">
              <w:rPr>
                <w:i/>
                <w:u w:val="single"/>
              </w:rPr>
              <w:t>Град</w:t>
            </w:r>
          </w:p>
        </w:tc>
        <w:tc>
          <w:tcPr>
            <w:tcW w:w="2270" w:type="dxa"/>
            <w:vAlign w:val="center"/>
          </w:tcPr>
          <w:p w:rsidR="00C02FB9" w:rsidRPr="00C02FB9" w:rsidRDefault="00C02FB9" w:rsidP="00C02FB9">
            <w:pPr>
              <w:spacing w:before="0" w:after="0"/>
            </w:pPr>
            <w:r w:rsidRPr="00C02FB9">
              <w:t>Динамический</w:t>
            </w:r>
          </w:p>
        </w:tc>
        <w:tc>
          <w:tcPr>
            <w:tcW w:w="4958" w:type="dxa"/>
          </w:tcPr>
          <w:p w:rsidR="00C02FB9" w:rsidRPr="00C02FB9" w:rsidRDefault="00C02FB9" w:rsidP="00C02FB9">
            <w:pPr>
              <w:spacing w:before="0" w:after="0"/>
            </w:pPr>
            <w:r w:rsidRPr="00C02FB9">
              <w:t>Удар</w:t>
            </w:r>
          </w:p>
        </w:tc>
      </w:tr>
      <w:tr w:rsidR="00C02FB9" w:rsidRPr="00C02FB9" w:rsidTr="00C02FB9">
        <w:trPr>
          <w:jc w:val="center"/>
        </w:trPr>
        <w:tc>
          <w:tcPr>
            <w:tcW w:w="2550" w:type="dxa"/>
            <w:vAlign w:val="center"/>
          </w:tcPr>
          <w:p w:rsidR="00C02FB9" w:rsidRPr="00C02FB9" w:rsidRDefault="00C02FB9" w:rsidP="00C02FB9">
            <w:pPr>
              <w:spacing w:before="0" w:after="0"/>
              <w:jc w:val="center"/>
              <w:rPr>
                <w:i/>
                <w:u w:val="single"/>
              </w:rPr>
            </w:pPr>
            <w:r w:rsidRPr="00C02FB9">
              <w:rPr>
                <w:i/>
                <w:u w:val="single"/>
              </w:rPr>
              <w:t>Гроза</w:t>
            </w:r>
          </w:p>
        </w:tc>
        <w:tc>
          <w:tcPr>
            <w:tcW w:w="2270" w:type="dxa"/>
            <w:vAlign w:val="center"/>
          </w:tcPr>
          <w:p w:rsidR="00C02FB9" w:rsidRPr="00C02FB9" w:rsidRDefault="00C02FB9" w:rsidP="00C02FB9">
            <w:pPr>
              <w:spacing w:before="0" w:after="0"/>
            </w:pPr>
            <w:r w:rsidRPr="00C02FB9">
              <w:t>Электрофизический</w:t>
            </w:r>
          </w:p>
        </w:tc>
        <w:tc>
          <w:tcPr>
            <w:tcW w:w="4958" w:type="dxa"/>
          </w:tcPr>
          <w:p w:rsidR="00C02FB9" w:rsidRPr="00C02FB9" w:rsidRDefault="00C02FB9" w:rsidP="00C02FB9">
            <w:pPr>
              <w:spacing w:before="0" w:after="0"/>
            </w:pPr>
            <w:r w:rsidRPr="00C02FB9">
              <w:t>Электрические разряды</w:t>
            </w:r>
          </w:p>
        </w:tc>
      </w:tr>
      <w:tr w:rsidR="00C02FB9" w:rsidRPr="00C02FB9" w:rsidTr="00C02FB9">
        <w:trPr>
          <w:jc w:val="center"/>
        </w:trPr>
        <w:tc>
          <w:tcPr>
            <w:tcW w:w="2550" w:type="dxa"/>
            <w:vAlign w:val="center"/>
          </w:tcPr>
          <w:p w:rsidR="00C02FB9" w:rsidRPr="00C02FB9" w:rsidRDefault="00C02FB9" w:rsidP="00C02FB9">
            <w:pPr>
              <w:spacing w:before="0" w:after="0"/>
              <w:jc w:val="center"/>
              <w:rPr>
                <w:i/>
                <w:u w:val="single"/>
              </w:rPr>
            </w:pPr>
            <w:r w:rsidRPr="00C02FB9">
              <w:rPr>
                <w:i/>
                <w:u w:val="single"/>
              </w:rPr>
              <w:t>Туман</w:t>
            </w:r>
          </w:p>
        </w:tc>
        <w:tc>
          <w:tcPr>
            <w:tcW w:w="2270" w:type="dxa"/>
            <w:vAlign w:val="center"/>
          </w:tcPr>
          <w:p w:rsidR="00C02FB9" w:rsidRPr="00C02FB9" w:rsidRDefault="00C02FB9" w:rsidP="00C02FB9">
            <w:pPr>
              <w:spacing w:before="0" w:after="0"/>
            </w:pPr>
            <w:r w:rsidRPr="00C02FB9">
              <w:t>Теплофизический</w:t>
            </w:r>
          </w:p>
        </w:tc>
        <w:tc>
          <w:tcPr>
            <w:tcW w:w="4958" w:type="dxa"/>
          </w:tcPr>
          <w:p w:rsidR="00C02FB9" w:rsidRPr="00C02FB9" w:rsidRDefault="00C02FB9" w:rsidP="00C02FB9">
            <w:pPr>
              <w:spacing w:before="0" w:after="0"/>
            </w:pPr>
            <w:r w:rsidRPr="00C02FB9">
              <w:t>Снижение видимости (помутнение воздуха)</w:t>
            </w:r>
          </w:p>
        </w:tc>
      </w:tr>
    </w:tbl>
    <w:p w:rsidR="00C02FB9" w:rsidRPr="00C02FB9" w:rsidRDefault="00C02FB9" w:rsidP="00C02FB9">
      <w:pPr>
        <w:spacing w:before="0" w:after="0" w:line="360" w:lineRule="auto"/>
        <w:ind w:firstLine="540"/>
        <w:rPr>
          <w:sz w:val="28"/>
          <w:szCs w:val="20"/>
        </w:rPr>
      </w:pPr>
    </w:p>
    <w:p w:rsidR="00C02FB9" w:rsidRPr="00C02FB9" w:rsidRDefault="00C02FB9" w:rsidP="00C02FB9">
      <w:pPr>
        <w:spacing w:before="0" w:after="0"/>
        <w:ind w:firstLine="709"/>
        <w:rPr>
          <w:szCs w:val="20"/>
        </w:rPr>
      </w:pPr>
      <w:r w:rsidRPr="00C02FB9">
        <w:rPr>
          <w:szCs w:val="20"/>
        </w:rPr>
        <w:t>Категорированию по условиям СНиП 22-01-95 «Геофизика опасных природных явлений» подлежат:</w:t>
      </w:r>
    </w:p>
    <w:p w:rsidR="00C02FB9" w:rsidRPr="00C02FB9" w:rsidRDefault="00C02FB9" w:rsidP="00C02FB9">
      <w:pPr>
        <w:spacing w:before="0" w:after="0"/>
        <w:ind w:firstLine="709"/>
        <w:rPr>
          <w:szCs w:val="20"/>
        </w:rPr>
      </w:pPr>
      <w:r w:rsidRPr="00C02FB9">
        <w:rPr>
          <w:szCs w:val="20"/>
        </w:rPr>
        <w:t>- ураганы – опасная категория;</w:t>
      </w:r>
    </w:p>
    <w:p w:rsidR="00C02FB9" w:rsidRPr="00C02FB9" w:rsidRDefault="00C02FB9" w:rsidP="00C02FB9">
      <w:pPr>
        <w:spacing w:before="0" w:after="0"/>
        <w:ind w:firstLine="709"/>
        <w:rPr>
          <w:szCs w:val="20"/>
        </w:rPr>
      </w:pPr>
      <w:r w:rsidRPr="00C02FB9">
        <w:rPr>
          <w:szCs w:val="20"/>
        </w:rPr>
        <w:t>- наледеобразование – опасная категория.</w:t>
      </w:r>
    </w:p>
    <w:p w:rsidR="00C02FB9" w:rsidRPr="00C02FB9" w:rsidRDefault="00C02FB9" w:rsidP="00C02FB9">
      <w:pPr>
        <w:spacing w:before="0" w:after="0"/>
        <w:ind w:firstLine="709"/>
        <w:rPr>
          <w:szCs w:val="20"/>
        </w:rPr>
      </w:pPr>
      <w:r w:rsidRPr="00C02FB9">
        <w:rPr>
          <w:szCs w:val="20"/>
        </w:rPr>
        <w:t>При сильных туманах, преимущественно весной и осенью, прогнозируются возникновение чрезвычайных ситуаций, связанных с авариями на автодорогах.</w:t>
      </w:r>
    </w:p>
    <w:p w:rsidR="00C02FB9" w:rsidRPr="00C02FB9" w:rsidRDefault="00C02FB9" w:rsidP="00C02FB9">
      <w:pPr>
        <w:spacing w:before="0" w:after="0"/>
        <w:ind w:firstLine="709"/>
        <w:rPr>
          <w:szCs w:val="20"/>
        </w:rPr>
      </w:pPr>
      <w:r w:rsidRPr="00C02FB9">
        <w:rPr>
          <w:szCs w:val="20"/>
        </w:rPr>
        <w:t>В период с мая по сентябрь при выпадении крупного града существует вероятность возникновения чрезвычайных ситуаций, связанных с повреждением автотранспорта и разрушением крыш строений, уничтожением сельскохозяйственных культур.</w:t>
      </w:r>
    </w:p>
    <w:p w:rsidR="00C02FB9" w:rsidRPr="00C02FB9" w:rsidRDefault="00C02FB9" w:rsidP="00C02FB9">
      <w:pPr>
        <w:spacing w:before="0" w:after="0"/>
        <w:ind w:firstLine="709"/>
        <w:rPr>
          <w:szCs w:val="20"/>
        </w:rPr>
      </w:pPr>
      <w:r w:rsidRPr="00C02FB9">
        <w:rPr>
          <w:szCs w:val="20"/>
        </w:rPr>
        <w:t>В период весенних и осенних заморозков существует вероятность возникновения чрезвычайных ситуаций, связанных с повреждением и гибелью сельскохозяйственных культур, косточковых и теплолюбивых растений.</w:t>
      </w:r>
    </w:p>
    <w:p w:rsidR="00C02FB9" w:rsidRPr="00C02FB9" w:rsidRDefault="00C02FB9" w:rsidP="00C02FB9">
      <w:pPr>
        <w:spacing w:before="0" w:after="0"/>
        <w:ind w:firstLine="709"/>
        <w:rPr>
          <w:szCs w:val="20"/>
        </w:rPr>
      </w:pPr>
      <w:r w:rsidRPr="00C02FB9">
        <w:rPr>
          <w:szCs w:val="20"/>
        </w:rPr>
        <w:t>В зимний период года при выпадении сильного снега (гололеда) прогнозируется возникновение чрезвычайных ситуаций, связанных с обрывом воздушных линий связи и электропередач; затруднением в работе транспорта; авариями на объектах жизнеобеспечения; травматизмом людей. При понижении температуры воздуха ниже 28</w:t>
      </w:r>
      <w:r w:rsidRPr="00C02FB9">
        <w:rPr>
          <w:szCs w:val="20"/>
          <w:vertAlign w:val="superscript"/>
        </w:rPr>
        <w:t>0</w:t>
      </w:r>
      <w:r w:rsidRPr="00C02FB9">
        <w:rPr>
          <w:szCs w:val="20"/>
        </w:rPr>
        <w:t xml:space="preserve"> мороза прогнозируется возникновение чрезвычайных ситуаций, связанных с авариями на объектах ЖКХ, гибелью озимых, косточковых и теплолюбивых растений.</w:t>
      </w:r>
    </w:p>
    <w:p w:rsidR="00C02FB9" w:rsidRPr="00C02FB9" w:rsidRDefault="00C02FB9" w:rsidP="00C02FB9">
      <w:pPr>
        <w:spacing w:before="0" w:after="0"/>
        <w:ind w:firstLine="709"/>
        <w:rPr>
          <w:szCs w:val="20"/>
        </w:rPr>
      </w:pPr>
      <w:r w:rsidRPr="00C02FB9">
        <w:rPr>
          <w:szCs w:val="20"/>
        </w:rPr>
        <w:t>В период сильных дождей, преимущественно в весенне-летний период, возможно прохождение высоких кратковременных паводков на реках, в связи с чем возможны затопления сельхозугодий и населенных пунктов, подмыв опор мостов, земляных насыпей автодорог (эстакад) на подходах к мостам, опор ЛЭП.</w:t>
      </w:r>
    </w:p>
    <w:p w:rsidR="00C02FB9" w:rsidRPr="00C02FB9" w:rsidRDefault="00C02FB9" w:rsidP="00C02FB9">
      <w:pPr>
        <w:spacing w:before="0" w:after="0"/>
        <w:ind w:firstLine="709"/>
        <w:rPr>
          <w:szCs w:val="20"/>
        </w:rPr>
      </w:pPr>
      <w:r w:rsidRPr="00C02FB9">
        <w:rPr>
          <w:szCs w:val="20"/>
        </w:rPr>
        <w:t xml:space="preserve">В летние месяцы при установлении жаркой погоды (сильная жара – максимальная температура воздуха +370 и выше) существует вероятность возникновения чрезвычайных ситуаций, связанных с прекращением подачи электроэнергии по причине аварий и пожаров, возникающих на электроподстанциях и электросетях. </w:t>
      </w:r>
    </w:p>
    <w:p w:rsidR="00C02FB9" w:rsidRPr="00C02FB9" w:rsidRDefault="00C02FB9" w:rsidP="00C02FB9">
      <w:pPr>
        <w:spacing w:before="0" w:after="0"/>
        <w:ind w:firstLine="709"/>
        <w:rPr>
          <w:szCs w:val="20"/>
          <w:u w:val="single"/>
        </w:rPr>
      </w:pPr>
      <w:r w:rsidRPr="00C02FB9">
        <w:rPr>
          <w:szCs w:val="20"/>
          <w:u w:val="single"/>
        </w:rPr>
        <w:t>Ураганы.</w:t>
      </w:r>
    </w:p>
    <w:p w:rsidR="00C02FB9" w:rsidRPr="00C02FB9" w:rsidRDefault="00C02FB9" w:rsidP="00C02FB9">
      <w:pPr>
        <w:spacing w:before="0" w:after="0"/>
        <w:ind w:firstLine="709"/>
        <w:rPr>
          <w:szCs w:val="20"/>
        </w:rPr>
      </w:pPr>
      <w:r w:rsidRPr="00C02FB9">
        <w:rPr>
          <w:szCs w:val="20"/>
        </w:rPr>
        <w:t xml:space="preserve">Частота возникновения ураганов составляет: </w:t>
      </w:r>
    </w:p>
    <w:p w:rsidR="00C02FB9" w:rsidRPr="00C02FB9" w:rsidRDefault="00C02FB9" w:rsidP="00C02FB9">
      <w:pPr>
        <w:spacing w:before="0" w:after="0"/>
        <w:ind w:firstLine="709"/>
        <w:rPr>
          <w:szCs w:val="20"/>
        </w:rPr>
      </w:pPr>
      <w:r w:rsidRPr="00C02FB9">
        <w:rPr>
          <w:szCs w:val="20"/>
        </w:rPr>
        <w:t>- со скоростью ветра 31 м/с – 0,2 1/год (1 раз в 5 лет);</w:t>
      </w:r>
    </w:p>
    <w:p w:rsidR="00C02FB9" w:rsidRPr="00C02FB9" w:rsidRDefault="00C02FB9" w:rsidP="00C02FB9">
      <w:pPr>
        <w:spacing w:before="0" w:after="0"/>
        <w:ind w:firstLine="709"/>
        <w:rPr>
          <w:szCs w:val="20"/>
        </w:rPr>
      </w:pPr>
      <w:r w:rsidRPr="00C02FB9">
        <w:rPr>
          <w:szCs w:val="20"/>
        </w:rPr>
        <w:t>- со скоростью ветра 37 м/с – 0,05 1/год (1 раз в 20 лет);</w:t>
      </w:r>
    </w:p>
    <w:p w:rsidR="00C02FB9" w:rsidRPr="00C02FB9" w:rsidRDefault="00C02FB9" w:rsidP="00C02FB9">
      <w:pPr>
        <w:spacing w:before="0" w:after="0"/>
        <w:ind w:firstLine="709"/>
        <w:rPr>
          <w:szCs w:val="20"/>
        </w:rPr>
      </w:pPr>
      <w:r w:rsidRPr="00C02FB9">
        <w:rPr>
          <w:szCs w:val="20"/>
        </w:rPr>
        <w:t>- со скоростью ветра 42 м/с – 0,02 1/год (1 раз в 50 лет).</w:t>
      </w:r>
    </w:p>
    <w:p w:rsidR="00C02FB9" w:rsidRPr="00C02FB9" w:rsidRDefault="00C02FB9" w:rsidP="00C02FB9">
      <w:pPr>
        <w:spacing w:before="0" w:after="0"/>
        <w:ind w:firstLine="709"/>
        <w:rPr>
          <w:szCs w:val="20"/>
        </w:rPr>
      </w:pPr>
      <w:r w:rsidRPr="00C02FB9">
        <w:rPr>
          <w:szCs w:val="20"/>
        </w:rPr>
        <w:lastRenderedPageBreak/>
        <w:t>В соответствии с критериями для зонирования территории по степени опасности ЧС, приведенными в СП 11-112-2001 Приложение Г, МО Отрадненский район по опасности ЧС в результате ураганов относится к зоне жесткого контроля, необходима оценка целесообразности мер по уменьшению риска.</w:t>
      </w:r>
    </w:p>
    <w:p w:rsidR="00C02FB9" w:rsidRPr="00C02FB9" w:rsidRDefault="00C02FB9" w:rsidP="00C02FB9">
      <w:pPr>
        <w:suppressAutoHyphens/>
        <w:spacing w:before="0" w:after="0"/>
        <w:ind w:firstLine="709"/>
        <w:rPr>
          <w:b/>
          <w:szCs w:val="28"/>
        </w:rPr>
      </w:pPr>
      <w:r w:rsidRPr="00C02FB9">
        <w:rPr>
          <w:b/>
          <w:szCs w:val="28"/>
        </w:rPr>
        <w:t>Таким образом, можно сделать следующие выводы:</w:t>
      </w:r>
    </w:p>
    <w:p w:rsidR="00C02FB9" w:rsidRPr="00C02FB9" w:rsidRDefault="00C02FB9" w:rsidP="00C02FB9">
      <w:pPr>
        <w:spacing w:before="0" w:after="0"/>
        <w:ind w:firstLine="709"/>
        <w:rPr>
          <w:szCs w:val="20"/>
        </w:rPr>
      </w:pPr>
      <w:r w:rsidRPr="00C02FB9">
        <w:rPr>
          <w:szCs w:val="20"/>
        </w:rPr>
        <w:t>На территории Отрадненского района имеются предприятия, продолжающие работу в военное время.</w:t>
      </w:r>
    </w:p>
    <w:p w:rsidR="00C02FB9" w:rsidRPr="00C02FB9" w:rsidRDefault="00C02FB9" w:rsidP="00C02FB9">
      <w:pPr>
        <w:spacing w:before="0" w:after="0"/>
        <w:ind w:firstLine="709"/>
        <w:rPr>
          <w:szCs w:val="20"/>
        </w:rPr>
      </w:pPr>
      <w:r w:rsidRPr="00C02FB9">
        <w:rPr>
          <w:szCs w:val="20"/>
        </w:rPr>
        <w:t>Проектируемая территория находится на минимальном удалении 62 км от г. Армавира (3 группа по ГО).</w:t>
      </w:r>
    </w:p>
    <w:p w:rsidR="00C02FB9" w:rsidRPr="00C02FB9" w:rsidRDefault="00C02FB9" w:rsidP="00C02FB9">
      <w:pPr>
        <w:spacing w:before="0" w:after="0"/>
        <w:ind w:firstLine="709"/>
        <w:rPr>
          <w:szCs w:val="20"/>
        </w:rPr>
      </w:pPr>
      <w:r w:rsidRPr="00C02FB9">
        <w:rPr>
          <w:szCs w:val="20"/>
        </w:rPr>
        <w:t>Согласно СНиП 2.01.51-</w:t>
      </w:r>
      <w:smartTag w:uri="urn:schemas-microsoft-com:office:smarttags" w:element="metricconverter">
        <w:smartTagPr>
          <w:attr w:name="ProductID" w:val="90 г"/>
        </w:smartTagPr>
        <w:r w:rsidRPr="00C02FB9">
          <w:rPr>
            <w:szCs w:val="20"/>
          </w:rPr>
          <w:t>90 г</w:t>
        </w:r>
      </w:smartTag>
      <w:r w:rsidRPr="00C02FB9">
        <w:rPr>
          <w:szCs w:val="20"/>
        </w:rPr>
        <w:t xml:space="preserve">., население Рудьевского сельского  поселения попадает частично в зону возможного сильного радиоактивного заражения (зона шириной до </w:t>
      </w:r>
      <w:smartTag w:uri="urn:schemas-microsoft-com:office:smarttags" w:element="metricconverter">
        <w:smartTagPr>
          <w:attr w:name="ProductID" w:val="100 км"/>
        </w:smartTagPr>
        <w:r w:rsidRPr="00C02FB9">
          <w:rPr>
            <w:szCs w:val="20"/>
          </w:rPr>
          <w:t>100 км</w:t>
        </w:r>
      </w:smartTag>
      <w:r w:rsidRPr="00C02FB9">
        <w:rPr>
          <w:szCs w:val="20"/>
        </w:rPr>
        <w:t xml:space="preserve"> от г. Армавир).</w:t>
      </w:r>
    </w:p>
    <w:p w:rsidR="00C02FB9" w:rsidRPr="00C02FB9" w:rsidRDefault="00C02FB9" w:rsidP="00C02FB9">
      <w:pPr>
        <w:spacing w:before="0" w:after="0"/>
        <w:ind w:firstLine="709"/>
        <w:rPr>
          <w:szCs w:val="20"/>
        </w:rPr>
      </w:pPr>
      <w:r w:rsidRPr="00C02FB9">
        <w:rPr>
          <w:szCs w:val="20"/>
        </w:rPr>
        <w:t>Согласно информации о гидротехнических сооружениях население  поселения в зону катастрофического затопления не попадает.</w:t>
      </w:r>
    </w:p>
    <w:p w:rsidR="00C02FB9" w:rsidRPr="00C02FB9" w:rsidRDefault="00C02FB9" w:rsidP="00C02FB9">
      <w:pPr>
        <w:spacing w:before="0" w:after="0"/>
        <w:ind w:firstLine="709"/>
        <w:rPr>
          <w:szCs w:val="20"/>
        </w:rPr>
      </w:pPr>
      <w:r w:rsidRPr="00C02FB9">
        <w:rPr>
          <w:szCs w:val="20"/>
        </w:rPr>
        <w:t>Рудьевское сельское поселение находится в Краснодарском крае и попадает в зону светомаскировки. С целью исключения демаскирующих признаков объекта в особый период данным проектом предусматриваются режимы и технические решения по светомаскировке.</w:t>
      </w:r>
    </w:p>
    <w:p w:rsidR="00C02FB9" w:rsidRPr="00C02FB9" w:rsidRDefault="00C02FB9" w:rsidP="00C02FB9">
      <w:pPr>
        <w:spacing w:before="0" w:after="0"/>
        <w:ind w:firstLine="709"/>
        <w:rPr>
          <w:szCs w:val="20"/>
        </w:rPr>
      </w:pPr>
      <w:r w:rsidRPr="00C02FB9">
        <w:rPr>
          <w:szCs w:val="20"/>
        </w:rPr>
        <w:t>Согласно требованиям ГУ МЧС России по Краснодарскому краю (Приложение В), для укрытия проживающего и эвакуируемого населения необходимо предусмотреть строительство противорадиационных укрытий или приспособление помещений жилых и административных (офисных) здании, сооружений с коэффициентом защиты равным:</w:t>
      </w:r>
    </w:p>
    <w:p w:rsidR="00C02FB9" w:rsidRPr="00C02FB9" w:rsidRDefault="00C02FB9" w:rsidP="00BF4342">
      <w:pPr>
        <w:widowControl w:val="0"/>
        <w:numPr>
          <w:ilvl w:val="0"/>
          <w:numId w:val="24"/>
        </w:numPr>
        <w:suppressAutoHyphens/>
        <w:overflowPunct w:val="0"/>
        <w:autoSpaceDE w:val="0"/>
        <w:autoSpaceDN w:val="0"/>
        <w:adjustRightInd w:val="0"/>
        <w:spacing w:before="0" w:after="0"/>
        <w:ind w:left="0" w:firstLine="709"/>
        <w:jc w:val="left"/>
        <w:textAlignment w:val="baseline"/>
        <w:rPr>
          <w:szCs w:val="20"/>
        </w:rPr>
      </w:pPr>
      <w:r w:rsidRPr="00C02FB9">
        <w:rPr>
          <w:szCs w:val="20"/>
        </w:rPr>
        <w:t>200/100 - для работающих смен предприятий и лечебных учреждений, развертываемых в военное время;</w:t>
      </w:r>
    </w:p>
    <w:p w:rsidR="00C02FB9" w:rsidRPr="00C02FB9" w:rsidRDefault="00C02FB9" w:rsidP="00BF4342">
      <w:pPr>
        <w:widowControl w:val="0"/>
        <w:numPr>
          <w:ilvl w:val="0"/>
          <w:numId w:val="24"/>
        </w:numPr>
        <w:suppressAutoHyphens/>
        <w:overflowPunct w:val="0"/>
        <w:autoSpaceDE w:val="0"/>
        <w:autoSpaceDN w:val="0"/>
        <w:adjustRightInd w:val="0"/>
        <w:spacing w:before="0" w:after="0"/>
        <w:ind w:left="0" w:firstLine="709"/>
        <w:jc w:val="left"/>
        <w:textAlignment w:val="baseline"/>
        <w:rPr>
          <w:szCs w:val="20"/>
        </w:rPr>
      </w:pPr>
      <w:r w:rsidRPr="00C02FB9">
        <w:rPr>
          <w:szCs w:val="20"/>
        </w:rPr>
        <w:t>100/50 - для проживающего и эвакуируемого населения.</w:t>
      </w:r>
    </w:p>
    <w:p w:rsidR="00C02FB9" w:rsidRPr="00C02FB9" w:rsidRDefault="00C02FB9" w:rsidP="00C02FB9">
      <w:pPr>
        <w:spacing w:before="0" w:after="0"/>
        <w:ind w:firstLine="709"/>
        <w:rPr>
          <w:szCs w:val="20"/>
        </w:rPr>
      </w:pPr>
      <w:r w:rsidRPr="00C02FB9">
        <w:rPr>
          <w:szCs w:val="20"/>
        </w:rPr>
        <w:t>Возможными источниками техногенных чрезвычайных ситуаций на территории поселения являются:</w:t>
      </w:r>
    </w:p>
    <w:p w:rsidR="00C02FB9" w:rsidRPr="00C02FB9" w:rsidRDefault="00C02FB9" w:rsidP="00C02FB9">
      <w:pPr>
        <w:spacing w:before="0" w:after="0"/>
        <w:ind w:firstLine="709"/>
        <w:rPr>
          <w:szCs w:val="20"/>
        </w:rPr>
      </w:pPr>
      <w:r w:rsidRPr="00C02FB9">
        <w:rPr>
          <w:szCs w:val="20"/>
        </w:rPr>
        <w:t xml:space="preserve">- применение оружия массового поражения (ядерное, биологическое, химическое, геофизическое и высокоточное оружие); </w:t>
      </w:r>
    </w:p>
    <w:p w:rsidR="00C02FB9" w:rsidRPr="00C02FB9" w:rsidRDefault="00C02FB9" w:rsidP="00C02FB9">
      <w:pPr>
        <w:spacing w:before="0" w:after="0"/>
        <w:ind w:firstLine="709"/>
        <w:rPr>
          <w:szCs w:val="20"/>
        </w:rPr>
      </w:pPr>
      <w:r w:rsidRPr="00C02FB9">
        <w:rPr>
          <w:szCs w:val="20"/>
        </w:rPr>
        <w:t xml:space="preserve">- аварии на взрывопожароопасных объектах; </w:t>
      </w:r>
    </w:p>
    <w:p w:rsidR="00C02FB9" w:rsidRPr="00C02FB9" w:rsidRDefault="00C02FB9" w:rsidP="00C02FB9">
      <w:pPr>
        <w:spacing w:before="0" w:after="0"/>
        <w:ind w:firstLine="709"/>
        <w:rPr>
          <w:szCs w:val="20"/>
        </w:rPr>
      </w:pPr>
      <w:r w:rsidRPr="00C02FB9">
        <w:rPr>
          <w:szCs w:val="20"/>
        </w:rPr>
        <w:t>- пожары в жилых и общественных зданиях;</w:t>
      </w:r>
    </w:p>
    <w:p w:rsidR="00C02FB9" w:rsidRPr="00C02FB9" w:rsidRDefault="00C02FB9" w:rsidP="00C02FB9">
      <w:pPr>
        <w:spacing w:before="0" w:after="0"/>
        <w:ind w:firstLine="709"/>
        <w:rPr>
          <w:szCs w:val="20"/>
        </w:rPr>
      </w:pPr>
      <w:r w:rsidRPr="00C02FB9">
        <w:rPr>
          <w:szCs w:val="20"/>
        </w:rPr>
        <w:t xml:space="preserve">- аварии на инженерных сетях. </w:t>
      </w:r>
    </w:p>
    <w:p w:rsidR="00C02FB9" w:rsidRPr="00C02FB9" w:rsidRDefault="00C02FB9" w:rsidP="00C02FB9">
      <w:pPr>
        <w:spacing w:before="0" w:after="0"/>
        <w:ind w:firstLine="709"/>
        <w:rPr>
          <w:szCs w:val="20"/>
        </w:rPr>
      </w:pPr>
      <w:r w:rsidRPr="00C02FB9">
        <w:rPr>
          <w:szCs w:val="20"/>
        </w:rPr>
        <w:t>- аварии на автотранспорте.</w:t>
      </w:r>
    </w:p>
    <w:p w:rsidR="00C02FB9" w:rsidRPr="00C02FB9" w:rsidRDefault="00C02FB9" w:rsidP="00C02FB9">
      <w:pPr>
        <w:spacing w:before="0" w:after="0"/>
        <w:ind w:firstLine="709"/>
        <w:rPr>
          <w:szCs w:val="20"/>
        </w:rPr>
      </w:pPr>
      <w:r w:rsidRPr="00C02FB9">
        <w:rPr>
          <w:szCs w:val="20"/>
        </w:rPr>
        <w:t xml:space="preserve">В соответствии с критериями для зонирования территории по степени опасности ЧС в результате аварий на инженерных сетях, пожаров в жилых и общественных зданиях, а также на автотранспорте относится к зоне приемлемого риска, в мероприятиях по снижению риска нет необходимости. </w:t>
      </w:r>
    </w:p>
    <w:p w:rsidR="00C02FB9" w:rsidRPr="00C02FB9" w:rsidRDefault="00C02FB9" w:rsidP="00C02FB9">
      <w:pPr>
        <w:spacing w:before="0" w:after="0"/>
        <w:ind w:firstLine="709"/>
        <w:rPr>
          <w:szCs w:val="20"/>
        </w:rPr>
      </w:pPr>
      <w:r w:rsidRPr="00C02FB9">
        <w:rPr>
          <w:szCs w:val="20"/>
        </w:rPr>
        <w:t>К опасным природным явлениям, возможным на территории поселения, относятся землетрясения, эрозионно-аккумулятивные процессы постоянных водотоков, эрозионно-аккумулятивные процессы временных водотоков, затопление во время паводков, селевые процессы, подтопления при подъеме уровня грунтовых вод, заболачивание, оползни, обвально-осыпные процессы, снежные лавины, набухание и просадка грунтов.</w:t>
      </w:r>
    </w:p>
    <w:p w:rsidR="00C02FB9" w:rsidRPr="00C02FB9" w:rsidRDefault="00C02FB9" w:rsidP="00C02FB9">
      <w:pPr>
        <w:spacing w:before="0" w:after="0"/>
        <w:ind w:firstLine="709"/>
        <w:rPr>
          <w:szCs w:val="20"/>
        </w:rPr>
      </w:pPr>
      <w:r w:rsidRPr="00C02FB9">
        <w:rPr>
          <w:szCs w:val="20"/>
        </w:rPr>
        <w:t>Опасность природных явлений по категориям опасности, в соответствии со СНиП 22-01-95 «Геофизика опасных природных воздействий», оценивается следующим образом:</w:t>
      </w:r>
    </w:p>
    <w:p w:rsidR="00C02FB9" w:rsidRPr="00C02FB9" w:rsidRDefault="00C02FB9" w:rsidP="00BF4342">
      <w:pPr>
        <w:widowControl w:val="0"/>
        <w:numPr>
          <w:ilvl w:val="0"/>
          <w:numId w:val="25"/>
        </w:numPr>
        <w:suppressAutoHyphens/>
        <w:overflowPunct w:val="0"/>
        <w:autoSpaceDE w:val="0"/>
        <w:autoSpaceDN w:val="0"/>
        <w:adjustRightInd w:val="0"/>
        <w:spacing w:before="0" w:after="0"/>
        <w:ind w:left="0" w:firstLine="709"/>
        <w:jc w:val="left"/>
        <w:textAlignment w:val="baseline"/>
        <w:rPr>
          <w:szCs w:val="20"/>
        </w:rPr>
      </w:pPr>
      <w:r w:rsidRPr="00C02FB9">
        <w:rPr>
          <w:szCs w:val="20"/>
        </w:rPr>
        <w:t>землетрясения – весьма опасная категория;</w:t>
      </w:r>
    </w:p>
    <w:p w:rsidR="00C02FB9" w:rsidRPr="00C02FB9" w:rsidRDefault="00C02FB9" w:rsidP="00BF4342">
      <w:pPr>
        <w:widowControl w:val="0"/>
        <w:numPr>
          <w:ilvl w:val="0"/>
          <w:numId w:val="25"/>
        </w:numPr>
        <w:suppressAutoHyphens/>
        <w:overflowPunct w:val="0"/>
        <w:autoSpaceDE w:val="0"/>
        <w:autoSpaceDN w:val="0"/>
        <w:adjustRightInd w:val="0"/>
        <w:spacing w:before="0" w:after="0"/>
        <w:ind w:left="0" w:firstLine="709"/>
        <w:jc w:val="left"/>
        <w:textAlignment w:val="baseline"/>
        <w:rPr>
          <w:szCs w:val="20"/>
        </w:rPr>
      </w:pPr>
      <w:r w:rsidRPr="00C02FB9">
        <w:rPr>
          <w:szCs w:val="20"/>
        </w:rPr>
        <w:t>оползни – опасная категория;</w:t>
      </w:r>
    </w:p>
    <w:p w:rsidR="00C02FB9" w:rsidRPr="00C02FB9" w:rsidRDefault="00C02FB9" w:rsidP="00BF4342">
      <w:pPr>
        <w:widowControl w:val="0"/>
        <w:numPr>
          <w:ilvl w:val="0"/>
          <w:numId w:val="25"/>
        </w:numPr>
        <w:suppressAutoHyphens/>
        <w:overflowPunct w:val="0"/>
        <w:autoSpaceDE w:val="0"/>
        <w:autoSpaceDN w:val="0"/>
        <w:adjustRightInd w:val="0"/>
        <w:spacing w:before="0" w:after="0"/>
        <w:ind w:left="0" w:firstLine="709"/>
        <w:jc w:val="left"/>
        <w:textAlignment w:val="baseline"/>
        <w:rPr>
          <w:szCs w:val="20"/>
        </w:rPr>
      </w:pPr>
      <w:r w:rsidRPr="00C02FB9">
        <w:rPr>
          <w:szCs w:val="20"/>
        </w:rPr>
        <w:t>сели –</w:t>
      </w:r>
      <w:r w:rsidRPr="00C02FB9">
        <w:rPr>
          <w:szCs w:val="20"/>
          <w:lang w:val="en-US"/>
        </w:rPr>
        <w:t xml:space="preserve"> </w:t>
      </w:r>
      <w:r w:rsidRPr="00C02FB9">
        <w:rPr>
          <w:szCs w:val="20"/>
        </w:rPr>
        <w:t>опасная категория;</w:t>
      </w:r>
    </w:p>
    <w:p w:rsidR="00C02FB9" w:rsidRPr="00C02FB9" w:rsidRDefault="00C02FB9" w:rsidP="00BF4342">
      <w:pPr>
        <w:widowControl w:val="0"/>
        <w:numPr>
          <w:ilvl w:val="0"/>
          <w:numId w:val="25"/>
        </w:numPr>
        <w:suppressAutoHyphens/>
        <w:overflowPunct w:val="0"/>
        <w:autoSpaceDE w:val="0"/>
        <w:autoSpaceDN w:val="0"/>
        <w:adjustRightInd w:val="0"/>
        <w:spacing w:before="0" w:after="0"/>
        <w:ind w:left="0" w:firstLine="709"/>
        <w:jc w:val="left"/>
        <w:textAlignment w:val="baseline"/>
        <w:rPr>
          <w:szCs w:val="20"/>
        </w:rPr>
      </w:pPr>
      <w:r w:rsidRPr="00C02FB9">
        <w:rPr>
          <w:szCs w:val="20"/>
        </w:rPr>
        <w:t>лавины – умеренно-опасная категория;</w:t>
      </w:r>
    </w:p>
    <w:p w:rsidR="00C02FB9" w:rsidRPr="00C02FB9" w:rsidRDefault="00C02FB9" w:rsidP="00BF4342">
      <w:pPr>
        <w:widowControl w:val="0"/>
        <w:numPr>
          <w:ilvl w:val="0"/>
          <w:numId w:val="25"/>
        </w:numPr>
        <w:suppressAutoHyphens/>
        <w:overflowPunct w:val="0"/>
        <w:autoSpaceDE w:val="0"/>
        <w:autoSpaceDN w:val="0"/>
        <w:adjustRightInd w:val="0"/>
        <w:spacing w:before="0" w:after="0"/>
        <w:ind w:left="0" w:firstLine="709"/>
        <w:jc w:val="left"/>
        <w:textAlignment w:val="baseline"/>
        <w:rPr>
          <w:szCs w:val="20"/>
        </w:rPr>
      </w:pPr>
      <w:r w:rsidRPr="00C02FB9">
        <w:rPr>
          <w:szCs w:val="20"/>
        </w:rPr>
        <w:t>просадочность лессовых пород – опасная категория;</w:t>
      </w:r>
    </w:p>
    <w:p w:rsidR="00C02FB9" w:rsidRPr="00C02FB9" w:rsidRDefault="00C02FB9" w:rsidP="00BF4342">
      <w:pPr>
        <w:widowControl w:val="0"/>
        <w:numPr>
          <w:ilvl w:val="0"/>
          <w:numId w:val="25"/>
        </w:numPr>
        <w:suppressAutoHyphens/>
        <w:overflowPunct w:val="0"/>
        <w:autoSpaceDE w:val="0"/>
        <w:autoSpaceDN w:val="0"/>
        <w:adjustRightInd w:val="0"/>
        <w:spacing w:before="0" w:after="0"/>
        <w:ind w:left="0" w:firstLine="709"/>
        <w:jc w:val="left"/>
        <w:textAlignment w:val="baseline"/>
        <w:rPr>
          <w:szCs w:val="20"/>
        </w:rPr>
      </w:pPr>
      <w:r w:rsidRPr="00C02FB9">
        <w:rPr>
          <w:szCs w:val="20"/>
        </w:rPr>
        <w:t>эрозия плоскостная – умеренно опасная категория;</w:t>
      </w:r>
    </w:p>
    <w:p w:rsidR="00C02FB9" w:rsidRPr="00C02FB9" w:rsidRDefault="00C02FB9" w:rsidP="00BF4342">
      <w:pPr>
        <w:widowControl w:val="0"/>
        <w:numPr>
          <w:ilvl w:val="0"/>
          <w:numId w:val="25"/>
        </w:numPr>
        <w:suppressAutoHyphens/>
        <w:overflowPunct w:val="0"/>
        <w:autoSpaceDE w:val="0"/>
        <w:autoSpaceDN w:val="0"/>
        <w:adjustRightInd w:val="0"/>
        <w:spacing w:before="0" w:after="0"/>
        <w:ind w:left="0" w:firstLine="709"/>
        <w:jc w:val="left"/>
        <w:textAlignment w:val="baseline"/>
        <w:rPr>
          <w:szCs w:val="20"/>
        </w:rPr>
      </w:pPr>
      <w:r w:rsidRPr="00C02FB9">
        <w:rPr>
          <w:szCs w:val="20"/>
        </w:rPr>
        <w:lastRenderedPageBreak/>
        <w:t>эрозия овражная – опасная категория;</w:t>
      </w:r>
    </w:p>
    <w:p w:rsidR="00C02FB9" w:rsidRPr="00C02FB9" w:rsidRDefault="00C02FB9" w:rsidP="00BF4342">
      <w:pPr>
        <w:widowControl w:val="0"/>
        <w:numPr>
          <w:ilvl w:val="0"/>
          <w:numId w:val="25"/>
        </w:numPr>
        <w:suppressAutoHyphens/>
        <w:overflowPunct w:val="0"/>
        <w:autoSpaceDE w:val="0"/>
        <w:autoSpaceDN w:val="0"/>
        <w:adjustRightInd w:val="0"/>
        <w:spacing w:before="0" w:after="0"/>
        <w:ind w:left="0" w:firstLine="709"/>
        <w:jc w:val="left"/>
        <w:textAlignment w:val="baseline"/>
        <w:rPr>
          <w:szCs w:val="20"/>
        </w:rPr>
      </w:pPr>
      <w:r w:rsidRPr="00C02FB9">
        <w:rPr>
          <w:szCs w:val="20"/>
        </w:rPr>
        <w:t>эрозия речная – весьма опасная категория;</w:t>
      </w:r>
    </w:p>
    <w:p w:rsidR="00C02FB9" w:rsidRPr="00C02FB9" w:rsidRDefault="00C02FB9" w:rsidP="00BF4342">
      <w:pPr>
        <w:widowControl w:val="0"/>
        <w:numPr>
          <w:ilvl w:val="0"/>
          <w:numId w:val="25"/>
        </w:numPr>
        <w:suppressAutoHyphens/>
        <w:overflowPunct w:val="0"/>
        <w:autoSpaceDE w:val="0"/>
        <w:autoSpaceDN w:val="0"/>
        <w:adjustRightInd w:val="0"/>
        <w:spacing w:before="0" w:after="0"/>
        <w:ind w:left="0" w:firstLine="709"/>
        <w:jc w:val="left"/>
        <w:textAlignment w:val="baseline"/>
        <w:rPr>
          <w:szCs w:val="20"/>
        </w:rPr>
      </w:pPr>
      <w:r w:rsidRPr="00C02FB9">
        <w:rPr>
          <w:szCs w:val="20"/>
        </w:rPr>
        <w:t>подтопления территории – опасная категория.</w:t>
      </w:r>
    </w:p>
    <w:p w:rsidR="00C02FB9" w:rsidRPr="00C02FB9" w:rsidRDefault="00C02FB9" w:rsidP="00C02FB9">
      <w:pPr>
        <w:spacing w:before="0" w:after="0"/>
        <w:ind w:firstLine="709"/>
        <w:rPr>
          <w:szCs w:val="20"/>
        </w:rPr>
      </w:pPr>
      <w:r w:rsidRPr="00C02FB9">
        <w:rPr>
          <w:szCs w:val="20"/>
        </w:rPr>
        <w:t xml:space="preserve">Из опасных метеорологических явлений в районе проектируемого объекта возможны ураганные ветры, пыльные бури, ливневые дожди с грозами и градом, туманы, снегопады, обледенения; в летнее время возможно повышение температуры окружающего воздуха выше 40°С. </w:t>
      </w:r>
    </w:p>
    <w:p w:rsidR="00C02FB9" w:rsidRPr="00C02FB9" w:rsidRDefault="00C02FB9" w:rsidP="00C02FB9">
      <w:pPr>
        <w:spacing w:before="0" w:after="0"/>
        <w:ind w:firstLine="709"/>
        <w:rPr>
          <w:szCs w:val="20"/>
        </w:rPr>
      </w:pPr>
      <w:r w:rsidRPr="00C02FB9">
        <w:rPr>
          <w:szCs w:val="20"/>
        </w:rPr>
        <w:t>Категорированию по условиям СНиП 22-01-95 «Геофизика опасных природных явлений» подлежат:</w:t>
      </w:r>
    </w:p>
    <w:p w:rsidR="00C02FB9" w:rsidRPr="00C02FB9" w:rsidRDefault="00C02FB9" w:rsidP="00C02FB9">
      <w:pPr>
        <w:spacing w:before="0" w:after="0"/>
        <w:ind w:firstLine="709"/>
        <w:rPr>
          <w:szCs w:val="20"/>
        </w:rPr>
      </w:pPr>
      <w:r w:rsidRPr="00C02FB9">
        <w:rPr>
          <w:szCs w:val="20"/>
        </w:rPr>
        <w:t>- ураганы – опасная категория;</w:t>
      </w:r>
    </w:p>
    <w:p w:rsidR="00C02FB9" w:rsidRPr="00C02FB9" w:rsidRDefault="00C02FB9" w:rsidP="00C02FB9">
      <w:pPr>
        <w:spacing w:before="0" w:after="0"/>
        <w:ind w:firstLine="709"/>
        <w:rPr>
          <w:szCs w:val="20"/>
        </w:rPr>
      </w:pPr>
      <w:r w:rsidRPr="00C02FB9">
        <w:rPr>
          <w:szCs w:val="20"/>
        </w:rPr>
        <w:t>- наледеобразование – опасная категория.</w:t>
      </w:r>
    </w:p>
    <w:p w:rsidR="00C02FB9" w:rsidRPr="00C02FB9" w:rsidRDefault="00C02FB9" w:rsidP="00C02FB9">
      <w:pPr>
        <w:spacing w:before="0" w:after="0"/>
        <w:ind w:firstLine="709"/>
        <w:rPr>
          <w:szCs w:val="20"/>
        </w:rPr>
      </w:pPr>
      <w:r w:rsidRPr="00C02FB9">
        <w:rPr>
          <w:szCs w:val="20"/>
        </w:rPr>
        <w:t>По опасности ЧС в результате ураганов проектируемая территория относится к зоне жесткого контроля, необходима оценка целесообразности мер по уменьшению риска.</w:t>
      </w:r>
    </w:p>
    <w:p w:rsidR="00C02FB9" w:rsidRPr="00C02FB9" w:rsidRDefault="00C02FB9" w:rsidP="00C02FB9">
      <w:pPr>
        <w:spacing w:before="0" w:after="0"/>
        <w:ind w:firstLine="709"/>
        <w:rPr>
          <w:szCs w:val="20"/>
        </w:rPr>
      </w:pPr>
      <w:r w:rsidRPr="00C02FB9">
        <w:rPr>
          <w:szCs w:val="20"/>
        </w:rPr>
        <w:t>Проектом предусмотрена инженерная защита территории от указанных стихийных явлений и процессов.</w:t>
      </w:r>
    </w:p>
    <w:p w:rsidR="00C02FB9" w:rsidRPr="00C02FB9" w:rsidRDefault="00C02FB9" w:rsidP="00C02FB9">
      <w:pPr>
        <w:spacing w:before="0" w:after="0"/>
        <w:ind w:firstLine="709"/>
        <w:rPr>
          <w:szCs w:val="20"/>
        </w:rPr>
      </w:pPr>
      <w:r w:rsidRPr="00C02FB9">
        <w:rPr>
          <w:szCs w:val="20"/>
        </w:rPr>
        <w:t>Оповещение ГО и ЧС населения предусматривается по местным каналам телевидения, телефонной сети и радиотрансляционным устройствам проводного/беспроводного вещания через вновь установленные радиоточки. Оповещение населения и обслуживающего персонала, находящегося вне зданий на территории населенных пунктов, организуется через уличные громкоговорители и электросирены С</w:t>
      </w:r>
      <w:r w:rsidRPr="00C02FB9">
        <w:rPr>
          <w:szCs w:val="20"/>
        </w:rPr>
        <w:noBreakHyphen/>
        <w:t xml:space="preserve">40. </w:t>
      </w:r>
    </w:p>
    <w:p w:rsidR="00C02FB9" w:rsidRPr="00C02FB9" w:rsidRDefault="00C02FB9" w:rsidP="00C02FB9">
      <w:pPr>
        <w:spacing w:before="0" w:after="0"/>
        <w:ind w:firstLine="709"/>
        <w:rPr>
          <w:szCs w:val="20"/>
        </w:rPr>
      </w:pPr>
      <w:r w:rsidRPr="00C02FB9">
        <w:rPr>
          <w:szCs w:val="20"/>
        </w:rPr>
        <w:t>В ходе эксплуатации проектируемой территории следует предусматривать контроль со стороны государственных надзорных органов, комиссии по чрезвычайным ситуациям за содержанием и исправностью строительных конструкций, инженерных коммуникаций, проведением планово-предупредительных ремонтов сооружений и инженерных сетей в установленные сроки, контроля выполнения правил дорожного движения и пожарной безопасности.</w:t>
      </w:r>
    </w:p>
    <w:p w:rsidR="00C02FB9" w:rsidRPr="00C02FB9" w:rsidRDefault="00C02FB9" w:rsidP="00C02FB9">
      <w:pPr>
        <w:spacing w:before="0" w:after="0"/>
        <w:ind w:firstLine="709"/>
        <w:rPr>
          <w:szCs w:val="20"/>
        </w:rPr>
      </w:pPr>
      <w:r w:rsidRPr="00C02FB9">
        <w:rPr>
          <w:szCs w:val="20"/>
        </w:rPr>
        <w:t xml:space="preserve">Границы зон возникновения чрезвычайных ситуаций природного и техногенного характера представлены на чертежах: </w:t>
      </w:r>
    </w:p>
    <w:p w:rsidR="00C02FB9" w:rsidRPr="00C02FB9" w:rsidRDefault="00C02FB9" w:rsidP="00BF4342">
      <w:pPr>
        <w:numPr>
          <w:ilvl w:val="0"/>
          <w:numId w:val="26"/>
        </w:numPr>
        <w:spacing w:before="0" w:after="0"/>
        <w:ind w:left="0" w:firstLine="709"/>
        <w:jc w:val="left"/>
        <w:rPr>
          <w:szCs w:val="20"/>
        </w:rPr>
      </w:pPr>
      <w:r w:rsidRPr="00C02FB9">
        <w:rPr>
          <w:szCs w:val="20"/>
        </w:rPr>
        <w:t>ГП-4 «Схема планируемых границ зон с особыми условиями (ограничениями) использования территории;</w:t>
      </w:r>
    </w:p>
    <w:p w:rsidR="00C02FB9" w:rsidRPr="002C2E9A" w:rsidRDefault="00C02FB9" w:rsidP="002C2E9A">
      <w:pPr>
        <w:numPr>
          <w:ilvl w:val="0"/>
          <w:numId w:val="26"/>
        </w:numPr>
        <w:spacing w:before="0" w:after="0"/>
        <w:ind w:left="0" w:firstLine="709"/>
        <w:jc w:val="left"/>
        <w:rPr>
          <w:szCs w:val="20"/>
        </w:rPr>
        <w:sectPr w:rsidR="00C02FB9" w:rsidRPr="002C2E9A" w:rsidSect="00C02FB9">
          <w:pgSz w:w="11906" w:h="16838"/>
          <w:pgMar w:top="1134" w:right="851" w:bottom="567" w:left="1701" w:header="709" w:footer="709" w:gutter="0"/>
          <w:cols w:space="708"/>
          <w:docGrid w:linePitch="360"/>
        </w:sectPr>
      </w:pPr>
      <w:r w:rsidRPr="00C02FB9">
        <w:rPr>
          <w:szCs w:val="20"/>
        </w:rPr>
        <w:t xml:space="preserve"> МО-11 «Схема границ территорий, подверженных возникновению чрезвычайных ситуаций природного и техногенного характера».</w:t>
      </w:r>
    </w:p>
    <w:p w:rsidR="002C2E9A" w:rsidRDefault="002C2E9A" w:rsidP="00C907EC">
      <w:pPr>
        <w:spacing w:before="0" w:after="0"/>
        <w:jc w:val="left"/>
        <w:rPr>
          <w:bCs/>
          <w:iCs/>
          <w:sz w:val="22"/>
          <w:highlight w:val="yellow"/>
        </w:rPr>
      </w:pPr>
    </w:p>
    <w:sectPr w:rsidR="002C2E9A" w:rsidSect="00043F54">
      <w:pgSz w:w="11906" w:h="16838"/>
      <w:pgMar w:top="539" w:right="851" w:bottom="567" w:left="1418" w:header="426" w:footer="3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BC0" w:rsidRDefault="00616BC0" w:rsidP="004C6E47">
      <w:pPr>
        <w:spacing w:before="0" w:after="0"/>
      </w:pPr>
      <w:r>
        <w:separator/>
      </w:r>
    </w:p>
  </w:endnote>
  <w:endnote w:type="continuationSeparator" w:id="0">
    <w:p w:rsidR="00616BC0" w:rsidRDefault="00616BC0" w:rsidP="004C6E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hoolBook">
    <w:altName w:val="Times New Roman"/>
    <w:charset w:val="00"/>
    <w:family w:val="auto"/>
    <w:pitch w:val="variable"/>
    <w:sig w:usb0="00000001"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10002FF" w:usb1="4000ACFF" w:usb2="00000009" w:usb3="00000000" w:csb0="0000019F" w:csb1="00000000"/>
  </w:font>
  <w:font w:name="CG Times">
    <w:altName w:val="Times New Roman"/>
    <w:charset w:val="00"/>
    <w:family w:val="roman"/>
    <w:pitch w:val="variable"/>
    <w:sig w:usb0="00000007" w:usb1="00000000" w:usb2="00000000" w:usb3="00000000" w:csb0="00000093"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B2A" w:rsidRPr="00960DAA" w:rsidRDefault="00ED2B2A" w:rsidP="00ED2B2A">
    <w:pPr>
      <w:pStyle w:val="aff"/>
      <w:tabs>
        <w:tab w:val="left" w:pos="1305"/>
        <w:tab w:val="right" w:pos="9780"/>
      </w:tabs>
      <w:rPr>
        <w:sz w:val="22"/>
        <w:szCs w:val="22"/>
      </w:rPr>
    </w:pPr>
    <w:r w:rsidRPr="00960DAA">
      <w:rPr>
        <w:color w:val="548DD4"/>
        <w:sz w:val="22"/>
        <w:szCs w:val="22"/>
      </w:rPr>
      <w:t>ООО «Проектный институт территориального  планирования»</w:t>
    </w:r>
    <w:r>
      <w:tab/>
    </w:r>
    <w:r>
      <w:tab/>
    </w:r>
    <w:r w:rsidRPr="00960DAA">
      <w:rPr>
        <w:sz w:val="22"/>
        <w:szCs w:val="22"/>
      </w:rPr>
      <w:fldChar w:fldCharType="begin"/>
    </w:r>
    <w:r w:rsidRPr="00960DAA">
      <w:rPr>
        <w:sz w:val="22"/>
        <w:szCs w:val="22"/>
      </w:rPr>
      <w:instrText>PAGE   \* MERGEFORMAT</w:instrText>
    </w:r>
    <w:r w:rsidRPr="00960DAA">
      <w:rPr>
        <w:sz w:val="22"/>
        <w:szCs w:val="22"/>
      </w:rPr>
      <w:fldChar w:fldCharType="separate"/>
    </w:r>
    <w:r w:rsidR="004246B4">
      <w:rPr>
        <w:noProof/>
        <w:sz w:val="22"/>
        <w:szCs w:val="22"/>
      </w:rPr>
      <w:t>1</w:t>
    </w:r>
    <w:r w:rsidRPr="00960DAA">
      <w:rPr>
        <w:sz w:val="22"/>
        <w:szCs w:val="22"/>
      </w:rPr>
      <w:fldChar w:fldCharType="end"/>
    </w:r>
  </w:p>
  <w:p w:rsidR="00DD2B04" w:rsidRPr="00ED2B2A" w:rsidRDefault="00DD2B04" w:rsidP="00ED2B2A">
    <w:pPr>
      <w:pStyle w:val="af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B04" w:rsidRPr="00960DAA" w:rsidRDefault="00DD2B04" w:rsidP="004C2EA0">
    <w:pPr>
      <w:pStyle w:val="aff"/>
      <w:tabs>
        <w:tab w:val="left" w:pos="1305"/>
        <w:tab w:val="right" w:pos="9780"/>
      </w:tabs>
      <w:rPr>
        <w:sz w:val="22"/>
        <w:szCs w:val="22"/>
      </w:rPr>
    </w:pPr>
    <w:r w:rsidRPr="00960DAA">
      <w:rPr>
        <w:color w:val="548DD4"/>
        <w:sz w:val="22"/>
        <w:szCs w:val="22"/>
      </w:rPr>
      <w:t>ООО «Проектный институт территориального  планирования»</w:t>
    </w:r>
    <w:r>
      <w:tab/>
    </w:r>
    <w:r>
      <w:tab/>
    </w:r>
    <w:r w:rsidRPr="00960DAA">
      <w:rPr>
        <w:sz w:val="22"/>
        <w:szCs w:val="22"/>
      </w:rPr>
      <w:fldChar w:fldCharType="begin"/>
    </w:r>
    <w:r w:rsidRPr="00960DAA">
      <w:rPr>
        <w:sz w:val="22"/>
        <w:szCs w:val="22"/>
      </w:rPr>
      <w:instrText>PAGE   \* MERGEFORMAT</w:instrText>
    </w:r>
    <w:r w:rsidRPr="00960DAA">
      <w:rPr>
        <w:sz w:val="22"/>
        <w:szCs w:val="22"/>
      </w:rPr>
      <w:fldChar w:fldCharType="separate"/>
    </w:r>
    <w:r w:rsidR="004246B4">
      <w:rPr>
        <w:noProof/>
        <w:sz w:val="22"/>
        <w:szCs w:val="22"/>
      </w:rPr>
      <w:t>60</w:t>
    </w:r>
    <w:r w:rsidRPr="00960DAA">
      <w:rPr>
        <w:sz w:val="22"/>
        <w:szCs w:val="22"/>
      </w:rPr>
      <w:fldChar w:fldCharType="end"/>
    </w:r>
  </w:p>
  <w:p w:rsidR="00DD2B04" w:rsidRPr="004C2EA0" w:rsidRDefault="00DD2B04" w:rsidP="004C2EA0">
    <w:pPr>
      <w:pStyle w:val="aff"/>
      <w:rPr>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BC0" w:rsidRDefault="00616BC0" w:rsidP="004C6E47">
      <w:pPr>
        <w:spacing w:before="0" w:after="0"/>
      </w:pPr>
      <w:r>
        <w:separator/>
      </w:r>
    </w:p>
  </w:footnote>
  <w:footnote w:type="continuationSeparator" w:id="0">
    <w:p w:rsidR="00616BC0" w:rsidRDefault="00616BC0" w:rsidP="004C6E4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B04" w:rsidRPr="00E808CA" w:rsidRDefault="00DD2B04" w:rsidP="00597E7D">
    <w:pPr>
      <w:pStyle w:val="ae"/>
      <w:rPr>
        <w:color w:val="548DD4" w:themeColor="text2" w:themeTint="99"/>
        <w:sz w:val="22"/>
        <w:szCs w:val="22"/>
      </w:rPr>
    </w:pPr>
    <w:r w:rsidRPr="00E808CA">
      <w:rPr>
        <w:color w:val="548DD4" w:themeColor="text2" w:themeTint="99"/>
        <w:sz w:val="22"/>
        <w:szCs w:val="22"/>
      </w:rPr>
      <w:t>Приложение к программному документу</w:t>
    </w:r>
  </w:p>
  <w:p w:rsidR="00DD2B04" w:rsidRDefault="00DD2B04">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B04" w:rsidRPr="00E808CA" w:rsidRDefault="00DD2B04">
    <w:pPr>
      <w:pStyle w:val="ae"/>
      <w:rPr>
        <w:color w:val="548DD4" w:themeColor="text2" w:themeTint="99"/>
        <w:sz w:val="22"/>
        <w:szCs w:val="22"/>
      </w:rPr>
    </w:pPr>
    <w:r w:rsidRPr="00E808CA">
      <w:rPr>
        <w:color w:val="548DD4" w:themeColor="text2" w:themeTint="99"/>
        <w:sz w:val="22"/>
        <w:szCs w:val="22"/>
      </w:rPr>
      <w:t>Приложение к программному документу</w:t>
    </w:r>
  </w:p>
  <w:p w:rsidR="00DD2B04" w:rsidRDefault="00DD2B04" w:rsidP="0099462A">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A7E67AC"/>
    <w:lvl w:ilvl="0">
      <w:start w:val="1"/>
      <w:numFmt w:val="decimal"/>
      <w:pStyle w:val="5"/>
      <w:lvlText w:val="%1."/>
      <w:lvlJc w:val="left"/>
      <w:pPr>
        <w:tabs>
          <w:tab w:val="num" w:pos="1187"/>
        </w:tabs>
        <w:ind w:left="1187" w:hanging="360"/>
      </w:pPr>
    </w:lvl>
  </w:abstractNum>
  <w:abstractNum w:abstractNumId="1">
    <w:nsid w:val="FFFFFF7D"/>
    <w:multiLevelType w:val="singleLevel"/>
    <w:tmpl w:val="F1E6CC9A"/>
    <w:lvl w:ilvl="0">
      <w:start w:val="1"/>
      <w:numFmt w:val="decimal"/>
      <w:pStyle w:val="4"/>
      <w:lvlText w:val="%1."/>
      <w:lvlJc w:val="left"/>
      <w:pPr>
        <w:tabs>
          <w:tab w:val="num" w:pos="1209"/>
        </w:tabs>
        <w:ind w:left="1209" w:hanging="360"/>
      </w:pPr>
    </w:lvl>
  </w:abstractNum>
  <w:abstractNum w:abstractNumId="2">
    <w:nsid w:val="FFFFFF7E"/>
    <w:multiLevelType w:val="singleLevel"/>
    <w:tmpl w:val="9E78E928"/>
    <w:lvl w:ilvl="0">
      <w:start w:val="1"/>
      <w:numFmt w:val="decimal"/>
      <w:pStyle w:val="3"/>
      <w:lvlText w:val="%1."/>
      <w:lvlJc w:val="left"/>
      <w:pPr>
        <w:tabs>
          <w:tab w:val="num" w:pos="926"/>
        </w:tabs>
        <w:ind w:left="926" w:hanging="360"/>
      </w:pPr>
    </w:lvl>
  </w:abstractNum>
  <w:abstractNum w:abstractNumId="3">
    <w:nsid w:val="FFFFFF7F"/>
    <w:multiLevelType w:val="singleLevel"/>
    <w:tmpl w:val="D8025032"/>
    <w:lvl w:ilvl="0">
      <w:start w:val="1"/>
      <w:numFmt w:val="decimal"/>
      <w:pStyle w:val="2"/>
      <w:lvlText w:val="%1."/>
      <w:lvlJc w:val="left"/>
      <w:pPr>
        <w:tabs>
          <w:tab w:val="num" w:pos="643"/>
        </w:tabs>
        <w:ind w:left="643" w:hanging="360"/>
      </w:pPr>
    </w:lvl>
  </w:abstractNum>
  <w:abstractNum w:abstractNumId="4">
    <w:nsid w:val="FFFFFF80"/>
    <w:multiLevelType w:val="singleLevel"/>
    <w:tmpl w:val="F1CE144C"/>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79ECBDEE"/>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CF489C9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8668AF8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350432E4"/>
    <w:lvl w:ilvl="0">
      <w:start w:val="1"/>
      <w:numFmt w:val="decimal"/>
      <w:pStyle w:val="a"/>
      <w:lvlText w:val="%1."/>
      <w:lvlJc w:val="left"/>
      <w:pPr>
        <w:tabs>
          <w:tab w:val="num" w:pos="360"/>
        </w:tabs>
        <w:ind w:left="360" w:hanging="360"/>
      </w:pPr>
    </w:lvl>
  </w:abstractNum>
  <w:abstractNum w:abstractNumId="9">
    <w:nsid w:val="FFFFFFFE"/>
    <w:multiLevelType w:val="singleLevel"/>
    <w:tmpl w:val="88B4D2E8"/>
    <w:lvl w:ilvl="0">
      <w:numFmt w:val="bullet"/>
      <w:lvlText w:val="*"/>
      <w:lvlJc w:val="left"/>
    </w:lvl>
  </w:abstractNum>
  <w:abstractNum w:abstractNumId="10">
    <w:nsid w:val="00000001"/>
    <w:multiLevelType w:val="singleLevel"/>
    <w:tmpl w:val="00000001"/>
    <w:name w:val="WW8Num1"/>
    <w:lvl w:ilvl="0">
      <w:numFmt w:val="bullet"/>
      <w:lvlText w:val="-"/>
      <w:lvlJc w:val="left"/>
      <w:pPr>
        <w:tabs>
          <w:tab w:val="num" w:pos="-360"/>
        </w:tabs>
        <w:ind w:left="-360" w:firstLine="0"/>
      </w:pPr>
      <w:rPr>
        <w:rFonts w:ascii="Times New Roman" w:hAnsi="Times New Roman" w:cs="Courier New"/>
      </w:rPr>
    </w:lvl>
  </w:abstractNum>
  <w:abstractNum w:abstractNumId="11">
    <w:nsid w:val="00000004"/>
    <w:multiLevelType w:val="singleLevel"/>
    <w:tmpl w:val="00000004"/>
    <w:name w:val="WW8Num4"/>
    <w:lvl w:ilvl="0">
      <w:numFmt w:val="bullet"/>
      <w:lvlText w:val="-"/>
      <w:lvlJc w:val="left"/>
      <w:pPr>
        <w:tabs>
          <w:tab w:val="num" w:pos="0"/>
        </w:tabs>
        <w:ind w:left="0" w:firstLine="0"/>
      </w:pPr>
      <w:rPr>
        <w:rFonts w:ascii="Courier New" w:hAnsi="Courier New" w:cs="Courier New"/>
      </w:rPr>
    </w:lvl>
  </w:abstractNum>
  <w:abstractNum w:abstractNumId="12">
    <w:nsid w:val="00000007"/>
    <w:multiLevelType w:val="singleLevel"/>
    <w:tmpl w:val="00000007"/>
    <w:name w:val="WW8Num7"/>
    <w:lvl w:ilvl="0">
      <w:start w:val="1"/>
      <w:numFmt w:val="bullet"/>
      <w:lvlText w:val=""/>
      <w:lvlJc w:val="left"/>
      <w:pPr>
        <w:tabs>
          <w:tab w:val="num" w:pos="567"/>
        </w:tabs>
        <w:ind w:left="567" w:hanging="454"/>
      </w:pPr>
      <w:rPr>
        <w:rFonts w:ascii="Symbol" w:hAnsi="Symbol"/>
      </w:rPr>
    </w:lvl>
  </w:abstractNum>
  <w:abstractNum w:abstractNumId="13">
    <w:nsid w:val="00000009"/>
    <w:multiLevelType w:val="singleLevel"/>
    <w:tmpl w:val="00000009"/>
    <w:name w:val="WW8Num9"/>
    <w:lvl w:ilvl="0">
      <w:start w:val="1"/>
      <w:numFmt w:val="bullet"/>
      <w:lvlText w:val=""/>
      <w:lvlJc w:val="left"/>
      <w:pPr>
        <w:tabs>
          <w:tab w:val="num" w:pos="1425"/>
        </w:tabs>
        <w:ind w:left="1425" w:hanging="360"/>
      </w:pPr>
      <w:rPr>
        <w:rFonts w:ascii="Symbol" w:hAnsi="Symbol"/>
      </w:rPr>
    </w:lvl>
  </w:abstractNum>
  <w:abstractNum w:abstractNumId="14">
    <w:nsid w:val="0000000C"/>
    <w:multiLevelType w:val="singleLevel"/>
    <w:tmpl w:val="0000000C"/>
    <w:name w:val="WW8Num15"/>
    <w:lvl w:ilvl="0">
      <w:start w:val="1"/>
      <w:numFmt w:val="bullet"/>
      <w:lvlText w:val=""/>
      <w:lvlJc w:val="left"/>
      <w:pPr>
        <w:tabs>
          <w:tab w:val="num" w:pos="0"/>
        </w:tabs>
        <w:ind w:left="1069" w:hanging="360"/>
      </w:pPr>
      <w:rPr>
        <w:rFonts w:ascii="Symbol" w:hAnsi="Symbol"/>
      </w:rPr>
    </w:lvl>
  </w:abstractNum>
  <w:abstractNum w:abstractNumId="15">
    <w:nsid w:val="0000000D"/>
    <w:multiLevelType w:val="singleLevel"/>
    <w:tmpl w:val="0000000D"/>
    <w:name w:val="WW8Num13"/>
    <w:lvl w:ilvl="0">
      <w:start w:val="1"/>
      <w:numFmt w:val="bullet"/>
      <w:lvlText w:val=""/>
      <w:lvlJc w:val="left"/>
      <w:pPr>
        <w:tabs>
          <w:tab w:val="num" w:pos="1155"/>
        </w:tabs>
        <w:ind w:left="1155" w:hanging="360"/>
      </w:pPr>
      <w:rPr>
        <w:rFonts w:ascii="Symbol" w:hAnsi="Symbol"/>
      </w:rPr>
    </w:lvl>
  </w:abstractNum>
  <w:abstractNum w:abstractNumId="16">
    <w:nsid w:val="00AE4358"/>
    <w:multiLevelType w:val="hybridMultilevel"/>
    <w:tmpl w:val="709A2CF6"/>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021D48D0"/>
    <w:multiLevelType w:val="hybridMultilevel"/>
    <w:tmpl w:val="542228CE"/>
    <w:name w:val="WW8Num14"/>
    <w:lvl w:ilvl="0" w:tplc="E8EAD7E0">
      <w:start w:val="1"/>
      <w:numFmt w:val="bullet"/>
      <w:lvlText w:val=""/>
      <w:lvlJc w:val="left"/>
      <w:pPr>
        <w:tabs>
          <w:tab w:val="num" w:pos="1060"/>
        </w:tabs>
        <w:ind w:left="1060" w:hanging="360"/>
      </w:pPr>
      <w:rPr>
        <w:rFonts w:ascii="Symbol" w:hAnsi="Symbol" w:hint="default"/>
      </w:rPr>
    </w:lvl>
    <w:lvl w:ilvl="1" w:tplc="2BFA621E" w:tentative="1">
      <w:start w:val="1"/>
      <w:numFmt w:val="bullet"/>
      <w:lvlText w:val="o"/>
      <w:lvlJc w:val="left"/>
      <w:pPr>
        <w:tabs>
          <w:tab w:val="num" w:pos="1780"/>
        </w:tabs>
        <w:ind w:left="1780" w:hanging="360"/>
      </w:pPr>
      <w:rPr>
        <w:rFonts w:ascii="Courier New" w:hAnsi="Courier New" w:cs="Courier New" w:hint="default"/>
      </w:rPr>
    </w:lvl>
    <w:lvl w:ilvl="2" w:tplc="84B0DE9A" w:tentative="1">
      <w:start w:val="1"/>
      <w:numFmt w:val="bullet"/>
      <w:lvlText w:val=""/>
      <w:lvlJc w:val="left"/>
      <w:pPr>
        <w:tabs>
          <w:tab w:val="num" w:pos="2500"/>
        </w:tabs>
        <w:ind w:left="2500" w:hanging="360"/>
      </w:pPr>
      <w:rPr>
        <w:rFonts w:ascii="Wingdings" w:hAnsi="Wingdings" w:hint="default"/>
      </w:rPr>
    </w:lvl>
    <w:lvl w:ilvl="3" w:tplc="66A07974" w:tentative="1">
      <w:start w:val="1"/>
      <w:numFmt w:val="bullet"/>
      <w:lvlText w:val=""/>
      <w:lvlJc w:val="left"/>
      <w:pPr>
        <w:tabs>
          <w:tab w:val="num" w:pos="3220"/>
        </w:tabs>
        <w:ind w:left="3220" w:hanging="360"/>
      </w:pPr>
      <w:rPr>
        <w:rFonts w:ascii="Symbol" w:hAnsi="Symbol" w:hint="default"/>
      </w:rPr>
    </w:lvl>
    <w:lvl w:ilvl="4" w:tplc="C6B6BABA" w:tentative="1">
      <w:start w:val="1"/>
      <w:numFmt w:val="bullet"/>
      <w:lvlText w:val="o"/>
      <w:lvlJc w:val="left"/>
      <w:pPr>
        <w:tabs>
          <w:tab w:val="num" w:pos="3940"/>
        </w:tabs>
        <w:ind w:left="3940" w:hanging="360"/>
      </w:pPr>
      <w:rPr>
        <w:rFonts w:ascii="Courier New" w:hAnsi="Courier New" w:cs="Courier New" w:hint="default"/>
      </w:rPr>
    </w:lvl>
    <w:lvl w:ilvl="5" w:tplc="1B24ADF6" w:tentative="1">
      <w:start w:val="1"/>
      <w:numFmt w:val="bullet"/>
      <w:lvlText w:val=""/>
      <w:lvlJc w:val="left"/>
      <w:pPr>
        <w:tabs>
          <w:tab w:val="num" w:pos="4660"/>
        </w:tabs>
        <w:ind w:left="4660" w:hanging="360"/>
      </w:pPr>
      <w:rPr>
        <w:rFonts w:ascii="Wingdings" w:hAnsi="Wingdings" w:hint="default"/>
      </w:rPr>
    </w:lvl>
    <w:lvl w:ilvl="6" w:tplc="262E1540" w:tentative="1">
      <w:start w:val="1"/>
      <w:numFmt w:val="bullet"/>
      <w:lvlText w:val=""/>
      <w:lvlJc w:val="left"/>
      <w:pPr>
        <w:tabs>
          <w:tab w:val="num" w:pos="5380"/>
        </w:tabs>
        <w:ind w:left="5380" w:hanging="360"/>
      </w:pPr>
      <w:rPr>
        <w:rFonts w:ascii="Symbol" w:hAnsi="Symbol" w:hint="default"/>
      </w:rPr>
    </w:lvl>
    <w:lvl w:ilvl="7" w:tplc="86307E46" w:tentative="1">
      <w:start w:val="1"/>
      <w:numFmt w:val="bullet"/>
      <w:lvlText w:val="o"/>
      <w:lvlJc w:val="left"/>
      <w:pPr>
        <w:tabs>
          <w:tab w:val="num" w:pos="6100"/>
        </w:tabs>
        <w:ind w:left="6100" w:hanging="360"/>
      </w:pPr>
      <w:rPr>
        <w:rFonts w:ascii="Courier New" w:hAnsi="Courier New" w:cs="Courier New" w:hint="default"/>
      </w:rPr>
    </w:lvl>
    <w:lvl w:ilvl="8" w:tplc="A9189B5A" w:tentative="1">
      <w:start w:val="1"/>
      <w:numFmt w:val="bullet"/>
      <w:lvlText w:val=""/>
      <w:lvlJc w:val="left"/>
      <w:pPr>
        <w:tabs>
          <w:tab w:val="num" w:pos="6820"/>
        </w:tabs>
        <w:ind w:left="6820" w:hanging="360"/>
      </w:pPr>
      <w:rPr>
        <w:rFonts w:ascii="Wingdings" w:hAnsi="Wingdings" w:hint="default"/>
      </w:rPr>
    </w:lvl>
  </w:abstractNum>
  <w:abstractNum w:abstractNumId="18">
    <w:nsid w:val="03075D7F"/>
    <w:multiLevelType w:val="hybridMultilevel"/>
    <w:tmpl w:val="4174671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07C01214"/>
    <w:multiLevelType w:val="hybridMultilevel"/>
    <w:tmpl w:val="8C38B4EA"/>
    <w:lvl w:ilvl="0" w:tplc="A6BC1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BD34E69"/>
    <w:multiLevelType w:val="hybridMultilevel"/>
    <w:tmpl w:val="B1E8B3C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160F053A"/>
    <w:multiLevelType w:val="hybridMultilevel"/>
    <w:tmpl w:val="5664A6C2"/>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94C3CAB"/>
    <w:multiLevelType w:val="hybridMultilevel"/>
    <w:tmpl w:val="3E04AF0C"/>
    <w:lvl w:ilvl="0" w:tplc="D4D6D4D6">
      <w:start w:val="1"/>
      <w:numFmt w:val="bullet"/>
      <w:lvlText w:val=""/>
      <w:lvlJc w:val="left"/>
      <w:pPr>
        <w:tabs>
          <w:tab w:val="num" w:pos="720"/>
        </w:tabs>
        <w:ind w:left="720" w:hanging="360"/>
      </w:pPr>
      <w:rPr>
        <w:rFonts w:ascii="Symbol" w:hAnsi="Symbol" w:hint="default"/>
        <w:sz w:val="20"/>
      </w:rPr>
    </w:lvl>
    <w:lvl w:ilvl="1" w:tplc="AC48B510" w:tentative="1">
      <w:start w:val="1"/>
      <w:numFmt w:val="bullet"/>
      <w:lvlText w:val="o"/>
      <w:lvlJc w:val="left"/>
      <w:pPr>
        <w:tabs>
          <w:tab w:val="num" w:pos="1440"/>
        </w:tabs>
        <w:ind w:left="1440" w:hanging="360"/>
      </w:pPr>
      <w:rPr>
        <w:rFonts w:ascii="Courier New" w:hAnsi="Courier New" w:hint="default"/>
        <w:sz w:val="20"/>
      </w:rPr>
    </w:lvl>
    <w:lvl w:ilvl="2" w:tplc="C8388492" w:tentative="1">
      <w:start w:val="1"/>
      <w:numFmt w:val="bullet"/>
      <w:lvlText w:val=""/>
      <w:lvlJc w:val="left"/>
      <w:pPr>
        <w:tabs>
          <w:tab w:val="num" w:pos="2160"/>
        </w:tabs>
        <w:ind w:left="2160" w:hanging="360"/>
      </w:pPr>
      <w:rPr>
        <w:rFonts w:ascii="Wingdings" w:hAnsi="Wingdings" w:hint="default"/>
        <w:sz w:val="20"/>
      </w:rPr>
    </w:lvl>
    <w:lvl w:ilvl="3" w:tplc="5DF62D0C" w:tentative="1">
      <w:start w:val="1"/>
      <w:numFmt w:val="bullet"/>
      <w:lvlText w:val=""/>
      <w:lvlJc w:val="left"/>
      <w:pPr>
        <w:tabs>
          <w:tab w:val="num" w:pos="2880"/>
        </w:tabs>
        <w:ind w:left="2880" w:hanging="360"/>
      </w:pPr>
      <w:rPr>
        <w:rFonts w:ascii="Wingdings" w:hAnsi="Wingdings" w:hint="default"/>
        <w:sz w:val="20"/>
      </w:rPr>
    </w:lvl>
    <w:lvl w:ilvl="4" w:tplc="96D28B44" w:tentative="1">
      <w:start w:val="1"/>
      <w:numFmt w:val="bullet"/>
      <w:lvlText w:val=""/>
      <w:lvlJc w:val="left"/>
      <w:pPr>
        <w:tabs>
          <w:tab w:val="num" w:pos="3600"/>
        </w:tabs>
        <w:ind w:left="3600" w:hanging="360"/>
      </w:pPr>
      <w:rPr>
        <w:rFonts w:ascii="Wingdings" w:hAnsi="Wingdings" w:hint="default"/>
        <w:sz w:val="20"/>
      </w:rPr>
    </w:lvl>
    <w:lvl w:ilvl="5" w:tplc="4E9C0AEE" w:tentative="1">
      <w:start w:val="1"/>
      <w:numFmt w:val="bullet"/>
      <w:lvlText w:val=""/>
      <w:lvlJc w:val="left"/>
      <w:pPr>
        <w:tabs>
          <w:tab w:val="num" w:pos="4320"/>
        </w:tabs>
        <w:ind w:left="4320" w:hanging="360"/>
      </w:pPr>
      <w:rPr>
        <w:rFonts w:ascii="Wingdings" w:hAnsi="Wingdings" w:hint="default"/>
        <w:sz w:val="20"/>
      </w:rPr>
    </w:lvl>
    <w:lvl w:ilvl="6" w:tplc="A5A4FC66" w:tentative="1">
      <w:start w:val="1"/>
      <w:numFmt w:val="bullet"/>
      <w:lvlText w:val=""/>
      <w:lvlJc w:val="left"/>
      <w:pPr>
        <w:tabs>
          <w:tab w:val="num" w:pos="5040"/>
        </w:tabs>
        <w:ind w:left="5040" w:hanging="360"/>
      </w:pPr>
      <w:rPr>
        <w:rFonts w:ascii="Wingdings" w:hAnsi="Wingdings" w:hint="default"/>
        <w:sz w:val="20"/>
      </w:rPr>
    </w:lvl>
    <w:lvl w:ilvl="7" w:tplc="9E189D22" w:tentative="1">
      <w:start w:val="1"/>
      <w:numFmt w:val="bullet"/>
      <w:lvlText w:val=""/>
      <w:lvlJc w:val="left"/>
      <w:pPr>
        <w:tabs>
          <w:tab w:val="num" w:pos="5760"/>
        </w:tabs>
        <w:ind w:left="5760" w:hanging="360"/>
      </w:pPr>
      <w:rPr>
        <w:rFonts w:ascii="Wingdings" w:hAnsi="Wingdings" w:hint="default"/>
        <w:sz w:val="20"/>
      </w:rPr>
    </w:lvl>
    <w:lvl w:ilvl="8" w:tplc="A3E889DE" w:tentative="1">
      <w:start w:val="1"/>
      <w:numFmt w:val="bullet"/>
      <w:lvlText w:val=""/>
      <w:lvlJc w:val="left"/>
      <w:pPr>
        <w:tabs>
          <w:tab w:val="num" w:pos="6480"/>
        </w:tabs>
        <w:ind w:left="6480" w:hanging="360"/>
      </w:pPr>
      <w:rPr>
        <w:rFonts w:ascii="Wingdings" w:hAnsi="Wingdings" w:hint="default"/>
        <w:sz w:val="20"/>
      </w:rPr>
    </w:lvl>
  </w:abstractNum>
  <w:abstractNum w:abstractNumId="23">
    <w:nsid w:val="1F6F1DF7"/>
    <w:multiLevelType w:val="hybridMultilevel"/>
    <w:tmpl w:val="AB6C0186"/>
    <w:lvl w:ilvl="0" w:tplc="231A0D72">
      <w:start w:val="19"/>
      <w:numFmt w:val="decimal"/>
      <w:lvlText w:val="%1"/>
      <w:lvlJc w:val="center"/>
      <w:pPr>
        <w:tabs>
          <w:tab w:val="num" w:pos="648"/>
        </w:tabs>
        <w:ind w:left="360" w:hanging="72"/>
      </w:pPr>
      <w:rPr>
        <w:rFonts w:ascii="SchoolBook" w:hAnsi="SchoolBook" w:hint="default"/>
        <w:b w:val="0"/>
        <w:i w:val="0"/>
        <w:spacing w:val="20"/>
        <w:position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FDF6FC1"/>
    <w:multiLevelType w:val="hybridMultilevel"/>
    <w:tmpl w:val="30DA873A"/>
    <w:lvl w:ilvl="0" w:tplc="AF327D0E">
      <w:start w:val="1"/>
      <w:numFmt w:val="bullet"/>
      <w:lvlText w:val=""/>
      <w:lvlJc w:val="left"/>
      <w:pPr>
        <w:ind w:left="1069" w:hanging="360"/>
      </w:pPr>
      <w:rPr>
        <w:rFonts w:ascii="Symbol" w:hAnsi="Symbol" w:hint="default"/>
      </w:rPr>
    </w:lvl>
    <w:lvl w:ilvl="1" w:tplc="DF987348" w:tentative="1">
      <w:start w:val="1"/>
      <w:numFmt w:val="bullet"/>
      <w:lvlText w:val="o"/>
      <w:lvlJc w:val="left"/>
      <w:pPr>
        <w:ind w:left="1789" w:hanging="360"/>
      </w:pPr>
      <w:rPr>
        <w:rFonts w:ascii="Courier New" w:hAnsi="Courier New" w:cs="Courier New" w:hint="default"/>
      </w:rPr>
    </w:lvl>
    <w:lvl w:ilvl="2" w:tplc="128AB32A" w:tentative="1">
      <w:start w:val="1"/>
      <w:numFmt w:val="bullet"/>
      <w:lvlText w:val=""/>
      <w:lvlJc w:val="left"/>
      <w:pPr>
        <w:ind w:left="2509" w:hanging="360"/>
      </w:pPr>
      <w:rPr>
        <w:rFonts w:ascii="Wingdings" w:hAnsi="Wingdings" w:hint="default"/>
      </w:rPr>
    </w:lvl>
    <w:lvl w:ilvl="3" w:tplc="CB32FBA0" w:tentative="1">
      <w:start w:val="1"/>
      <w:numFmt w:val="bullet"/>
      <w:lvlText w:val=""/>
      <w:lvlJc w:val="left"/>
      <w:pPr>
        <w:ind w:left="3229" w:hanging="360"/>
      </w:pPr>
      <w:rPr>
        <w:rFonts w:ascii="Symbol" w:hAnsi="Symbol" w:hint="default"/>
      </w:rPr>
    </w:lvl>
    <w:lvl w:ilvl="4" w:tplc="F164401E" w:tentative="1">
      <w:start w:val="1"/>
      <w:numFmt w:val="bullet"/>
      <w:lvlText w:val="o"/>
      <w:lvlJc w:val="left"/>
      <w:pPr>
        <w:ind w:left="3949" w:hanging="360"/>
      </w:pPr>
      <w:rPr>
        <w:rFonts w:ascii="Courier New" w:hAnsi="Courier New" w:cs="Courier New" w:hint="default"/>
      </w:rPr>
    </w:lvl>
    <w:lvl w:ilvl="5" w:tplc="473AE574" w:tentative="1">
      <w:start w:val="1"/>
      <w:numFmt w:val="bullet"/>
      <w:lvlText w:val=""/>
      <w:lvlJc w:val="left"/>
      <w:pPr>
        <w:ind w:left="4669" w:hanging="360"/>
      </w:pPr>
      <w:rPr>
        <w:rFonts w:ascii="Wingdings" w:hAnsi="Wingdings" w:hint="default"/>
      </w:rPr>
    </w:lvl>
    <w:lvl w:ilvl="6" w:tplc="3176D542" w:tentative="1">
      <w:start w:val="1"/>
      <w:numFmt w:val="bullet"/>
      <w:lvlText w:val=""/>
      <w:lvlJc w:val="left"/>
      <w:pPr>
        <w:ind w:left="5389" w:hanging="360"/>
      </w:pPr>
      <w:rPr>
        <w:rFonts w:ascii="Symbol" w:hAnsi="Symbol" w:hint="default"/>
      </w:rPr>
    </w:lvl>
    <w:lvl w:ilvl="7" w:tplc="04882E06" w:tentative="1">
      <w:start w:val="1"/>
      <w:numFmt w:val="bullet"/>
      <w:lvlText w:val="o"/>
      <w:lvlJc w:val="left"/>
      <w:pPr>
        <w:ind w:left="6109" w:hanging="360"/>
      </w:pPr>
      <w:rPr>
        <w:rFonts w:ascii="Courier New" w:hAnsi="Courier New" w:cs="Courier New" w:hint="default"/>
      </w:rPr>
    </w:lvl>
    <w:lvl w:ilvl="8" w:tplc="FC748196" w:tentative="1">
      <w:start w:val="1"/>
      <w:numFmt w:val="bullet"/>
      <w:lvlText w:val=""/>
      <w:lvlJc w:val="left"/>
      <w:pPr>
        <w:ind w:left="6829" w:hanging="360"/>
      </w:pPr>
      <w:rPr>
        <w:rFonts w:ascii="Wingdings" w:hAnsi="Wingdings" w:hint="default"/>
      </w:rPr>
    </w:lvl>
  </w:abstractNum>
  <w:abstractNum w:abstractNumId="25">
    <w:nsid w:val="20243863"/>
    <w:multiLevelType w:val="singleLevel"/>
    <w:tmpl w:val="B20E410A"/>
    <w:lvl w:ilvl="0">
      <w:start w:val="1"/>
      <w:numFmt w:val="decimal"/>
      <w:lvlText w:val="%1"/>
      <w:lvlJc w:val="center"/>
      <w:pPr>
        <w:tabs>
          <w:tab w:val="num" w:pos="648"/>
        </w:tabs>
        <w:ind w:left="360" w:hanging="72"/>
      </w:pPr>
      <w:rPr>
        <w:rFonts w:ascii="SchoolBook" w:hAnsi="SchoolBook" w:hint="default"/>
      </w:rPr>
    </w:lvl>
  </w:abstractNum>
  <w:abstractNum w:abstractNumId="26">
    <w:nsid w:val="208C4955"/>
    <w:multiLevelType w:val="multilevel"/>
    <w:tmpl w:val="225A4792"/>
    <w:styleLink w:val="21"/>
    <w:lvl w:ilvl="0">
      <w:start w:val="1"/>
      <w:numFmt w:val="bullet"/>
      <w:pStyle w:val="a0"/>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25F5650B"/>
    <w:multiLevelType w:val="hybridMultilevel"/>
    <w:tmpl w:val="3828C3D4"/>
    <w:lvl w:ilvl="0" w:tplc="CF882588">
      <w:start w:val="1"/>
      <w:numFmt w:val="bullet"/>
      <w:pStyle w:val="210"/>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Arial"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Arial"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Arial"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28">
    <w:nsid w:val="2A1A6F29"/>
    <w:multiLevelType w:val="hybridMultilevel"/>
    <w:tmpl w:val="701C67E2"/>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nsid w:val="2A512906"/>
    <w:multiLevelType w:val="hybridMultilevel"/>
    <w:tmpl w:val="3FD677A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311B1992"/>
    <w:multiLevelType w:val="hybridMultilevel"/>
    <w:tmpl w:val="6C428AD4"/>
    <w:lvl w:ilvl="0" w:tplc="A7D2BBD4">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36DE2673"/>
    <w:multiLevelType w:val="hybridMultilevel"/>
    <w:tmpl w:val="30EA0226"/>
    <w:lvl w:ilvl="0" w:tplc="04190013">
      <w:start w:val="1"/>
      <w:numFmt w:val="decimal"/>
      <w:lvlText w:val="%1."/>
      <w:lvlJc w:val="left"/>
      <w:pPr>
        <w:ind w:left="736" w:hanging="360"/>
      </w:pPr>
      <w:rPr>
        <w:rFonts w:hint="default"/>
        <w:b/>
        <w:sz w:val="24"/>
        <w:szCs w:val="24"/>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32">
    <w:nsid w:val="3D74569F"/>
    <w:multiLevelType w:val="hybridMultilevel"/>
    <w:tmpl w:val="98209EC0"/>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3">
    <w:nsid w:val="44466A34"/>
    <w:multiLevelType w:val="hybridMultilevel"/>
    <w:tmpl w:val="2EBA05AA"/>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4">
    <w:nsid w:val="452E43E0"/>
    <w:multiLevelType w:val="multilevel"/>
    <w:tmpl w:val="04190023"/>
    <w:styleLink w:val="a1"/>
    <w:lvl w:ilvl="0">
      <w:start w:val="1"/>
      <w:numFmt w:val="upperRoman"/>
      <w:lvlText w:val="Статья %1."/>
      <w:lvlJc w:val="left"/>
      <w:pPr>
        <w:tabs>
          <w:tab w:val="num" w:pos="216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nsid w:val="45982DA4"/>
    <w:multiLevelType w:val="hybridMultilevel"/>
    <w:tmpl w:val="3458821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476A6986"/>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49EE782D"/>
    <w:multiLevelType w:val="hybridMultilevel"/>
    <w:tmpl w:val="6A441CFC"/>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8">
    <w:nsid w:val="4D1553B6"/>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9">
    <w:nsid w:val="558230D1"/>
    <w:multiLevelType w:val="hybridMultilevel"/>
    <w:tmpl w:val="130065E0"/>
    <w:lvl w:ilvl="0" w:tplc="1526CCC8">
      <w:start w:val="43"/>
      <w:numFmt w:val="decimal"/>
      <w:lvlText w:val="%1."/>
      <w:lvlJc w:val="center"/>
      <w:pPr>
        <w:tabs>
          <w:tab w:val="num" w:pos="475"/>
        </w:tabs>
        <w:ind w:left="118"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67803DE"/>
    <w:multiLevelType w:val="hybridMultilevel"/>
    <w:tmpl w:val="3C4A58F0"/>
    <w:lvl w:ilvl="0" w:tplc="2DE4EF00">
      <w:start w:val="1"/>
      <w:numFmt w:val="bullet"/>
      <w:lvlText w:val=""/>
      <w:lvlJc w:val="left"/>
      <w:pPr>
        <w:tabs>
          <w:tab w:val="num" w:pos="1429"/>
        </w:tabs>
        <w:ind w:left="1429" w:hanging="360"/>
      </w:pPr>
      <w:rPr>
        <w:rFonts w:ascii="Symbol" w:hAnsi="Symbol" w:hint="default"/>
      </w:rPr>
    </w:lvl>
    <w:lvl w:ilvl="1" w:tplc="04190003">
      <w:start w:val="4"/>
      <w:numFmt w:val="bullet"/>
      <w:lvlText w:val="▫"/>
      <w:lvlJc w:val="left"/>
      <w:pPr>
        <w:tabs>
          <w:tab w:val="num" w:pos="2016"/>
        </w:tabs>
        <w:ind w:left="1222" w:firstLine="567"/>
      </w:pPr>
      <w:rPr>
        <w:rFonts w:ascii="Times New Roman" w:eastAsia="Times New Roman" w:hAnsi="Times New Roman"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5A680856"/>
    <w:multiLevelType w:val="hybridMultilevel"/>
    <w:tmpl w:val="2818AB64"/>
    <w:lvl w:ilvl="0" w:tplc="A36264B8">
      <w:start w:val="1"/>
      <w:numFmt w:val="decimal"/>
      <w:lvlText w:val="%1."/>
      <w:lvlJc w:val="left"/>
      <w:pPr>
        <w:tabs>
          <w:tab w:val="num" w:pos="1068"/>
        </w:tabs>
        <w:ind w:left="1068" w:hanging="360"/>
      </w:pPr>
      <w:rPr>
        <w:rFonts w:hint="default"/>
      </w:rPr>
    </w:lvl>
    <w:lvl w:ilvl="1" w:tplc="04190003">
      <w:numFmt w:val="none"/>
      <w:lvlText w:val=""/>
      <w:lvlJc w:val="left"/>
      <w:pPr>
        <w:tabs>
          <w:tab w:val="num" w:pos="360"/>
        </w:tabs>
      </w:pPr>
    </w:lvl>
    <w:lvl w:ilvl="2" w:tplc="04190005">
      <w:numFmt w:val="none"/>
      <w:lvlText w:val=""/>
      <w:lvlJc w:val="left"/>
      <w:pPr>
        <w:tabs>
          <w:tab w:val="num" w:pos="360"/>
        </w:tabs>
      </w:pPr>
    </w:lvl>
    <w:lvl w:ilvl="3" w:tplc="04190001">
      <w:numFmt w:val="none"/>
      <w:lvlText w:val=""/>
      <w:lvlJc w:val="left"/>
      <w:pPr>
        <w:tabs>
          <w:tab w:val="num" w:pos="360"/>
        </w:tabs>
      </w:pPr>
    </w:lvl>
    <w:lvl w:ilvl="4" w:tplc="04190003">
      <w:numFmt w:val="none"/>
      <w:lvlText w:val=""/>
      <w:lvlJc w:val="left"/>
      <w:pPr>
        <w:tabs>
          <w:tab w:val="num" w:pos="360"/>
        </w:tabs>
      </w:pPr>
    </w:lvl>
    <w:lvl w:ilvl="5" w:tplc="04190005">
      <w:numFmt w:val="none"/>
      <w:lvlText w:val=""/>
      <w:lvlJc w:val="left"/>
      <w:pPr>
        <w:tabs>
          <w:tab w:val="num" w:pos="360"/>
        </w:tabs>
      </w:pPr>
    </w:lvl>
    <w:lvl w:ilvl="6" w:tplc="04190001">
      <w:numFmt w:val="none"/>
      <w:lvlText w:val=""/>
      <w:lvlJc w:val="left"/>
      <w:pPr>
        <w:tabs>
          <w:tab w:val="num" w:pos="360"/>
        </w:tabs>
      </w:pPr>
    </w:lvl>
    <w:lvl w:ilvl="7" w:tplc="04190003">
      <w:numFmt w:val="none"/>
      <w:lvlText w:val=""/>
      <w:lvlJc w:val="left"/>
      <w:pPr>
        <w:tabs>
          <w:tab w:val="num" w:pos="360"/>
        </w:tabs>
      </w:pPr>
    </w:lvl>
    <w:lvl w:ilvl="8" w:tplc="04190005">
      <w:numFmt w:val="none"/>
      <w:lvlText w:val=""/>
      <w:lvlJc w:val="left"/>
      <w:pPr>
        <w:tabs>
          <w:tab w:val="num" w:pos="360"/>
        </w:tabs>
      </w:pPr>
    </w:lvl>
  </w:abstractNum>
  <w:abstractNum w:abstractNumId="42">
    <w:nsid w:val="5ADA1F59"/>
    <w:multiLevelType w:val="hybridMultilevel"/>
    <w:tmpl w:val="BDB6AA9C"/>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3">
    <w:nsid w:val="64F54A66"/>
    <w:multiLevelType w:val="multilevel"/>
    <w:tmpl w:val="04190025"/>
    <w:lvl w:ilvl="0">
      <w:start w:val="1"/>
      <w:numFmt w:val="decimal"/>
      <w:pStyle w:va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1"/>
      <w:lvlText w:val="%1.%2.%3"/>
      <w:lvlJc w:val="left"/>
      <w:pPr>
        <w:tabs>
          <w:tab w:val="num" w:pos="720"/>
        </w:tabs>
        <w:ind w:left="720" w:hanging="720"/>
      </w:pPr>
    </w:lvl>
    <w:lvl w:ilvl="3">
      <w:start w:val="1"/>
      <w:numFmt w:val="decimal"/>
      <w:pStyle w:val="41"/>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4">
    <w:nsid w:val="6728376F"/>
    <w:multiLevelType w:val="hybridMultilevel"/>
    <w:tmpl w:val="DA2ED1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67476144"/>
    <w:multiLevelType w:val="hybridMultilevel"/>
    <w:tmpl w:val="7374C7CC"/>
    <w:lvl w:ilvl="0" w:tplc="7FA200B6">
      <w:start w:val="1"/>
      <w:numFmt w:val="bullet"/>
      <w:lvlText w:val=""/>
      <w:lvlJc w:val="left"/>
      <w:pPr>
        <w:ind w:left="1069" w:hanging="360"/>
      </w:pPr>
      <w:rPr>
        <w:rFonts w:ascii="Symbol" w:hAnsi="Symbol" w:hint="default"/>
      </w:rPr>
    </w:lvl>
    <w:lvl w:ilvl="1" w:tplc="AC12DE2E" w:tentative="1">
      <w:start w:val="1"/>
      <w:numFmt w:val="bullet"/>
      <w:lvlText w:val="o"/>
      <w:lvlJc w:val="left"/>
      <w:pPr>
        <w:ind w:left="1789" w:hanging="360"/>
      </w:pPr>
      <w:rPr>
        <w:rFonts w:ascii="Courier New" w:hAnsi="Courier New" w:cs="Courier New" w:hint="default"/>
      </w:rPr>
    </w:lvl>
    <w:lvl w:ilvl="2" w:tplc="233289B2" w:tentative="1">
      <w:start w:val="1"/>
      <w:numFmt w:val="bullet"/>
      <w:lvlText w:val=""/>
      <w:lvlJc w:val="left"/>
      <w:pPr>
        <w:ind w:left="2509" w:hanging="360"/>
      </w:pPr>
      <w:rPr>
        <w:rFonts w:ascii="Wingdings" w:hAnsi="Wingdings" w:hint="default"/>
      </w:rPr>
    </w:lvl>
    <w:lvl w:ilvl="3" w:tplc="0EE4A072" w:tentative="1">
      <w:start w:val="1"/>
      <w:numFmt w:val="bullet"/>
      <w:lvlText w:val=""/>
      <w:lvlJc w:val="left"/>
      <w:pPr>
        <w:ind w:left="3229" w:hanging="360"/>
      </w:pPr>
      <w:rPr>
        <w:rFonts w:ascii="Symbol" w:hAnsi="Symbol" w:hint="default"/>
      </w:rPr>
    </w:lvl>
    <w:lvl w:ilvl="4" w:tplc="C4F0CD9E" w:tentative="1">
      <w:start w:val="1"/>
      <w:numFmt w:val="bullet"/>
      <w:lvlText w:val="o"/>
      <w:lvlJc w:val="left"/>
      <w:pPr>
        <w:ind w:left="3949" w:hanging="360"/>
      </w:pPr>
      <w:rPr>
        <w:rFonts w:ascii="Courier New" w:hAnsi="Courier New" w:cs="Courier New" w:hint="default"/>
      </w:rPr>
    </w:lvl>
    <w:lvl w:ilvl="5" w:tplc="9A868E98" w:tentative="1">
      <w:start w:val="1"/>
      <w:numFmt w:val="bullet"/>
      <w:lvlText w:val=""/>
      <w:lvlJc w:val="left"/>
      <w:pPr>
        <w:ind w:left="4669" w:hanging="360"/>
      </w:pPr>
      <w:rPr>
        <w:rFonts w:ascii="Wingdings" w:hAnsi="Wingdings" w:hint="default"/>
      </w:rPr>
    </w:lvl>
    <w:lvl w:ilvl="6" w:tplc="F0F44DB4" w:tentative="1">
      <w:start w:val="1"/>
      <w:numFmt w:val="bullet"/>
      <w:lvlText w:val=""/>
      <w:lvlJc w:val="left"/>
      <w:pPr>
        <w:ind w:left="5389" w:hanging="360"/>
      </w:pPr>
      <w:rPr>
        <w:rFonts w:ascii="Symbol" w:hAnsi="Symbol" w:hint="default"/>
      </w:rPr>
    </w:lvl>
    <w:lvl w:ilvl="7" w:tplc="4D24CC8C" w:tentative="1">
      <w:start w:val="1"/>
      <w:numFmt w:val="bullet"/>
      <w:lvlText w:val="o"/>
      <w:lvlJc w:val="left"/>
      <w:pPr>
        <w:ind w:left="6109" w:hanging="360"/>
      </w:pPr>
      <w:rPr>
        <w:rFonts w:ascii="Courier New" w:hAnsi="Courier New" w:cs="Courier New" w:hint="default"/>
      </w:rPr>
    </w:lvl>
    <w:lvl w:ilvl="8" w:tplc="A912C91C" w:tentative="1">
      <w:start w:val="1"/>
      <w:numFmt w:val="bullet"/>
      <w:lvlText w:val=""/>
      <w:lvlJc w:val="left"/>
      <w:pPr>
        <w:ind w:left="6829" w:hanging="360"/>
      </w:pPr>
      <w:rPr>
        <w:rFonts w:ascii="Wingdings" w:hAnsi="Wingdings" w:hint="default"/>
      </w:rPr>
    </w:lvl>
  </w:abstractNum>
  <w:abstractNum w:abstractNumId="46">
    <w:nsid w:val="6FE90AF2"/>
    <w:multiLevelType w:val="hybridMultilevel"/>
    <w:tmpl w:val="0C5EAC06"/>
    <w:lvl w:ilvl="0" w:tplc="F05E0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090276A"/>
    <w:multiLevelType w:val="hybridMultilevel"/>
    <w:tmpl w:val="88F8F7FE"/>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292129B"/>
    <w:multiLevelType w:val="hybridMultilevel"/>
    <w:tmpl w:val="F2A2BD7A"/>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9">
    <w:nsid w:val="7A6845AF"/>
    <w:multiLevelType w:val="hybridMultilevel"/>
    <w:tmpl w:val="36D286A6"/>
    <w:lvl w:ilvl="0" w:tplc="E1C49926">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50">
    <w:nsid w:val="7AF67A30"/>
    <w:multiLevelType w:val="hybridMultilevel"/>
    <w:tmpl w:val="B6BAB1AA"/>
    <w:lvl w:ilvl="0" w:tplc="F4BED280">
      <w:start w:val="1"/>
      <w:numFmt w:val="decimal"/>
      <w:lvlText w:val="%1)"/>
      <w:lvlJc w:val="left"/>
      <w:pPr>
        <w:ind w:left="360" w:hanging="360"/>
      </w:pPr>
      <w:rPr>
        <w:rFonts w:hint="default"/>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51">
    <w:nsid w:val="7B2E6F4F"/>
    <w:multiLevelType w:val="hybridMultilevel"/>
    <w:tmpl w:val="2DA0B816"/>
    <w:lvl w:ilvl="0" w:tplc="FFFFFFFF">
      <w:start w:val="3"/>
      <w:numFmt w:val="bullet"/>
      <w:lvlText w:val="-"/>
      <w:lvlJc w:val="left"/>
      <w:pPr>
        <w:ind w:left="1429" w:hanging="360"/>
      </w:pPr>
      <w:rPr>
        <w:rFonts w:ascii="Times New Roman" w:eastAsia="Times New Roman" w:hAnsi="Times New Roman" w:cs="Times New Roman" w:hint="default"/>
      </w:rPr>
    </w:lvl>
    <w:lvl w:ilvl="1" w:tplc="04190019">
      <w:numFmt w:val="bullet"/>
      <w:lvlText w:val="·"/>
      <w:lvlJc w:val="left"/>
      <w:pPr>
        <w:ind w:left="2479" w:hanging="690"/>
      </w:pPr>
      <w:rPr>
        <w:rFonts w:ascii="Times New Roman" w:eastAsia="Times New Roman" w:hAnsi="Times New Roman" w:cs="Times New Roman"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52">
    <w:nsid w:val="7C510774"/>
    <w:multiLevelType w:val="hybridMultilevel"/>
    <w:tmpl w:val="D5DCD476"/>
    <w:lvl w:ilvl="0" w:tplc="E1C49926">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3">
    <w:nsid w:val="7C675F6A"/>
    <w:multiLevelType w:val="hybridMultilevel"/>
    <w:tmpl w:val="3BBE52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7C7866AA"/>
    <w:multiLevelType w:val="multilevel"/>
    <w:tmpl w:val="AEB4BB36"/>
    <w:styleLink w:val="WW8Num25"/>
    <w:lvl w:ilvl="0">
      <w:start w:val="1"/>
      <w:numFmt w:val="decimal"/>
      <w:lvlText w:val="%1."/>
      <w:lvlJc w:val="left"/>
      <w:pPr>
        <w:ind w:left="53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55">
    <w:nsid w:val="7E5F5B78"/>
    <w:multiLevelType w:val="hybridMultilevel"/>
    <w:tmpl w:val="77E87A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nsid w:val="7EA309D6"/>
    <w:multiLevelType w:val="hybridMultilevel"/>
    <w:tmpl w:val="276469A6"/>
    <w:lvl w:ilvl="0" w:tplc="0419000F">
      <w:start w:val="1"/>
      <w:numFmt w:val="bullet"/>
      <w:lvlText w:val=""/>
      <w:lvlJc w:val="left"/>
      <w:pPr>
        <w:ind w:left="1068" w:hanging="360"/>
      </w:pPr>
      <w:rPr>
        <w:rFonts w:ascii="Symbol" w:hAnsi="Symbol" w:hint="default"/>
      </w:rPr>
    </w:lvl>
    <w:lvl w:ilvl="1" w:tplc="04190019" w:tentative="1">
      <w:start w:val="1"/>
      <w:numFmt w:val="bullet"/>
      <w:lvlText w:val="o"/>
      <w:lvlJc w:val="left"/>
      <w:pPr>
        <w:ind w:left="1788" w:hanging="360"/>
      </w:pPr>
      <w:rPr>
        <w:rFonts w:ascii="Courier New" w:hAnsi="Courier New" w:cs="Courier New" w:hint="default"/>
      </w:rPr>
    </w:lvl>
    <w:lvl w:ilvl="2" w:tplc="0419001B" w:tentative="1">
      <w:start w:val="1"/>
      <w:numFmt w:val="bullet"/>
      <w:lvlText w:val=""/>
      <w:lvlJc w:val="left"/>
      <w:pPr>
        <w:ind w:left="2508" w:hanging="360"/>
      </w:pPr>
      <w:rPr>
        <w:rFonts w:ascii="Wingdings" w:hAnsi="Wingdings" w:hint="default"/>
      </w:rPr>
    </w:lvl>
    <w:lvl w:ilvl="3" w:tplc="0419000F" w:tentative="1">
      <w:start w:val="1"/>
      <w:numFmt w:val="bullet"/>
      <w:lvlText w:val=""/>
      <w:lvlJc w:val="left"/>
      <w:pPr>
        <w:ind w:left="3228" w:hanging="360"/>
      </w:pPr>
      <w:rPr>
        <w:rFonts w:ascii="Symbol" w:hAnsi="Symbol" w:hint="default"/>
      </w:rPr>
    </w:lvl>
    <w:lvl w:ilvl="4" w:tplc="04190019" w:tentative="1">
      <w:start w:val="1"/>
      <w:numFmt w:val="bullet"/>
      <w:lvlText w:val="o"/>
      <w:lvlJc w:val="left"/>
      <w:pPr>
        <w:ind w:left="3948" w:hanging="360"/>
      </w:pPr>
      <w:rPr>
        <w:rFonts w:ascii="Courier New" w:hAnsi="Courier New" w:cs="Courier New" w:hint="default"/>
      </w:rPr>
    </w:lvl>
    <w:lvl w:ilvl="5" w:tplc="0419001B" w:tentative="1">
      <w:start w:val="1"/>
      <w:numFmt w:val="bullet"/>
      <w:lvlText w:val=""/>
      <w:lvlJc w:val="left"/>
      <w:pPr>
        <w:ind w:left="4668" w:hanging="360"/>
      </w:pPr>
      <w:rPr>
        <w:rFonts w:ascii="Wingdings" w:hAnsi="Wingdings" w:hint="default"/>
      </w:rPr>
    </w:lvl>
    <w:lvl w:ilvl="6" w:tplc="0419000F" w:tentative="1">
      <w:start w:val="1"/>
      <w:numFmt w:val="bullet"/>
      <w:lvlText w:val=""/>
      <w:lvlJc w:val="left"/>
      <w:pPr>
        <w:ind w:left="5388" w:hanging="360"/>
      </w:pPr>
      <w:rPr>
        <w:rFonts w:ascii="Symbol" w:hAnsi="Symbol" w:hint="default"/>
      </w:rPr>
    </w:lvl>
    <w:lvl w:ilvl="7" w:tplc="04190019" w:tentative="1">
      <w:start w:val="1"/>
      <w:numFmt w:val="bullet"/>
      <w:lvlText w:val="o"/>
      <w:lvlJc w:val="left"/>
      <w:pPr>
        <w:ind w:left="6108" w:hanging="360"/>
      </w:pPr>
      <w:rPr>
        <w:rFonts w:ascii="Courier New" w:hAnsi="Courier New" w:cs="Courier New" w:hint="default"/>
      </w:rPr>
    </w:lvl>
    <w:lvl w:ilvl="8" w:tplc="0419001B" w:tentative="1">
      <w:start w:val="1"/>
      <w:numFmt w:val="bullet"/>
      <w:lvlText w:val=""/>
      <w:lvlJc w:val="left"/>
      <w:pPr>
        <w:ind w:left="6828" w:hanging="360"/>
      </w:pPr>
      <w:rPr>
        <w:rFonts w:ascii="Wingdings" w:hAnsi="Wingdings" w:hint="default"/>
      </w:rPr>
    </w:lvl>
  </w:abstractNum>
  <w:num w:numId="1">
    <w:abstractNumId w:val="43"/>
  </w:num>
  <w:num w:numId="2">
    <w:abstractNumId w:val="26"/>
  </w:num>
  <w:num w:numId="3">
    <w:abstractNumId w:val="51"/>
  </w:num>
  <w:num w:numId="4">
    <w:abstractNumId w:val="45"/>
  </w:num>
  <w:num w:numId="5">
    <w:abstractNumId w:val="33"/>
  </w:num>
  <w:num w:numId="6">
    <w:abstractNumId w:val="56"/>
  </w:num>
  <w:num w:numId="7">
    <w:abstractNumId w:val="50"/>
  </w:num>
  <w:num w:numId="8">
    <w:abstractNumId w:val="24"/>
  </w:num>
  <w:num w:numId="9">
    <w:abstractNumId w:val="16"/>
  </w:num>
  <w:num w:numId="10">
    <w:abstractNumId w:val="31"/>
  </w:num>
  <w:num w:numId="11">
    <w:abstractNumId w:val="42"/>
  </w:num>
  <w:num w:numId="12">
    <w:abstractNumId w:val="27"/>
  </w:num>
  <w:num w:numId="13">
    <w:abstractNumId w:val="41"/>
  </w:num>
  <w:num w:numId="14">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54"/>
  </w:num>
  <w:num w:numId="19">
    <w:abstractNumId w:val="53"/>
  </w:num>
  <w:num w:numId="20">
    <w:abstractNumId w:val="48"/>
  </w:num>
  <w:num w:numId="21">
    <w:abstractNumId w:val="32"/>
  </w:num>
  <w:num w:numId="22">
    <w:abstractNumId w:val="28"/>
  </w:num>
  <w:num w:numId="23">
    <w:abstractNumId w:val="46"/>
  </w:num>
  <w:num w:numId="24">
    <w:abstractNumId w:val="35"/>
  </w:num>
  <w:num w:numId="25">
    <w:abstractNumId w:val="18"/>
  </w:num>
  <w:num w:numId="26">
    <w:abstractNumId w:val="20"/>
  </w:num>
  <w:num w:numId="27">
    <w:abstractNumId w:val="38"/>
  </w:num>
  <w:num w:numId="28">
    <w:abstractNumId w:val="36"/>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34"/>
  </w:num>
  <w:num w:numId="39">
    <w:abstractNumId w:val="52"/>
  </w:num>
  <w:num w:numId="40">
    <w:abstractNumId w:val="49"/>
  </w:num>
  <w:num w:numId="41">
    <w:abstractNumId w:val="29"/>
  </w:num>
  <w:num w:numId="42">
    <w:abstractNumId w:val="9"/>
    <w:lvlOverride w:ilvl="0">
      <w:lvl w:ilvl="0">
        <w:start w:val="1"/>
        <w:numFmt w:val="bullet"/>
        <w:lvlText w:val="%1"/>
        <w:legacy w:legacy="1" w:legacySpace="0" w:legacyIndent="360"/>
        <w:lvlJc w:val="left"/>
        <w:pPr>
          <w:ind w:left="720" w:hanging="360"/>
        </w:pPr>
        <w:rPr>
          <w:rFonts w:ascii="Symbol" w:hAnsi="Symbol" w:hint="default"/>
        </w:rPr>
      </w:lvl>
    </w:lvlOverride>
  </w:num>
  <w:num w:numId="43">
    <w:abstractNumId w:val="9"/>
    <w:lvlOverride w:ilvl="0">
      <w:lvl w:ilvl="0">
        <w:start w:val="1"/>
        <w:numFmt w:val="bullet"/>
        <w:lvlText w:val="%1"/>
        <w:legacy w:legacy="1" w:legacySpace="0" w:legacyIndent="360"/>
        <w:lvlJc w:val="left"/>
        <w:pPr>
          <w:ind w:left="720" w:hanging="360"/>
        </w:pPr>
        <w:rPr>
          <w:rFonts w:ascii="Symbol" w:hAnsi="Symbol" w:hint="default"/>
        </w:rPr>
      </w:lvl>
    </w:lvlOverride>
  </w:num>
  <w:num w:numId="44">
    <w:abstractNumId w:val="9"/>
    <w:lvlOverride w:ilvl="0">
      <w:lvl w:ilvl="0">
        <w:start w:val="1"/>
        <w:numFmt w:val="bullet"/>
        <w:lvlText w:val="%1"/>
        <w:legacy w:legacy="1" w:legacySpace="0" w:legacyIndent="360"/>
        <w:lvlJc w:val="left"/>
        <w:pPr>
          <w:ind w:left="720" w:hanging="360"/>
        </w:pPr>
        <w:rPr>
          <w:rFonts w:ascii="Symbol" w:hAnsi="Symbol" w:hint="default"/>
        </w:rPr>
      </w:lvl>
    </w:lvlOverride>
  </w:num>
  <w:num w:numId="45">
    <w:abstractNumId w:val="9"/>
    <w:lvlOverride w:ilvl="0">
      <w:lvl w:ilvl="0">
        <w:start w:val="1"/>
        <w:numFmt w:val="bullet"/>
        <w:lvlText w:val="%1"/>
        <w:legacy w:legacy="1" w:legacySpace="0" w:legacyIndent="360"/>
        <w:lvlJc w:val="left"/>
        <w:pPr>
          <w:ind w:left="720" w:hanging="360"/>
        </w:pPr>
        <w:rPr>
          <w:rFonts w:ascii="Symbol" w:hAnsi="Symbol" w:hint="default"/>
        </w:rPr>
      </w:lvl>
    </w:lvlOverride>
  </w:num>
  <w:num w:numId="46">
    <w:abstractNumId w:val="9"/>
    <w:lvlOverride w:ilvl="0">
      <w:lvl w:ilvl="0">
        <w:start w:val="1"/>
        <w:numFmt w:val="bullet"/>
        <w:lvlText w:val="%1"/>
        <w:legacy w:legacy="1" w:legacySpace="0" w:legacyIndent="360"/>
        <w:lvlJc w:val="left"/>
        <w:pPr>
          <w:ind w:left="420" w:hanging="360"/>
        </w:pPr>
        <w:rPr>
          <w:rFonts w:ascii="Symbol" w:hAnsi="Symbol" w:hint="default"/>
        </w:rPr>
      </w:lvl>
    </w:lvlOverride>
  </w:num>
  <w:num w:numId="47">
    <w:abstractNumId w:val="25"/>
  </w:num>
  <w:num w:numId="48">
    <w:abstractNumId w:val="23"/>
  </w:num>
  <w:num w:numId="49">
    <w:abstractNumId w:val="39"/>
  </w:num>
  <w:num w:numId="50">
    <w:abstractNumId w:val="47"/>
  </w:num>
  <w:num w:numId="51">
    <w:abstractNumId w:val="19"/>
  </w:num>
  <w:num w:numId="52">
    <w:abstractNumId w:val="37"/>
  </w:num>
  <w:num w:numId="53">
    <w:abstractNumId w:val="55"/>
  </w:num>
  <w:num w:numId="54">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612"/>
    <w:rsid w:val="00001731"/>
    <w:rsid w:val="000025FB"/>
    <w:rsid w:val="00004000"/>
    <w:rsid w:val="000042AA"/>
    <w:rsid w:val="0000513B"/>
    <w:rsid w:val="00006A79"/>
    <w:rsid w:val="000075EC"/>
    <w:rsid w:val="00012824"/>
    <w:rsid w:val="00012956"/>
    <w:rsid w:val="00012D65"/>
    <w:rsid w:val="00014074"/>
    <w:rsid w:val="000144A8"/>
    <w:rsid w:val="00016E30"/>
    <w:rsid w:val="000200D3"/>
    <w:rsid w:val="000219B5"/>
    <w:rsid w:val="00022539"/>
    <w:rsid w:val="000247DA"/>
    <w:rsid w:val="00025F1D"/>
    <w:rsid w:val="0002784C"/>
    <w:rsid w:val="00040FE4"/>
    <w:rsid w:val="000414F2"/>
    <w:rsid w:val="0004230E"/>
    <w:rsid w:val="00043B84"/>
    <w:rsid w:val="00043F54"/>
    <w:rsid w:val="00044A19"/>
    <w:rsid w:val="00046F6D"/>
    <w:rsid w:val="00047830"/>
    <w:rsid w:val="0005056E"/>
    <w:rsid w:val="0005170B"/>
    <w:rsid w:val="000520E9"/>
    <w:rsid w:val="000539EF"/>
    <w:rsid w:val="0006019E"/>
    <w:rsid w:val="00060E9F"/>
    <w:rsid w:val="000616C7"/>
    <w:rsid w:val="00061897"/>
    <w:rsid w:val="00062197"/>
    <w:rsid w:val="00062A1E"/>
    <w:rsid w:val="00062A94"/>
    <w:rsid w:val="00063816"/>
    <w:rsid w:val="00064189"/>
    <w:rsid w:val="00064698"/>
    <w:rsid w:val="00064F4D"/>
    <w:rsid w:val="000651F5"/>
    <w:rsid w:val="00067AC8"/>
    <w:rsid w:val="00070254"/>
    <w:rsid w:val="000721B8"/>
    <w:rsid w:val="00072C24"/>
    <w:rsid w:val="00075278"/>
    <w:rsid w:val="000753AF"/>
    <w:rsid w:val="000756F7"/>
    <w:rsid w:val="0007685B"/>
    <w:rsid w:val="00077F33"/>
    <w:rsid w:val="00080DD2"/>
    <w:rsid w:val="00080EE3"/>
    <w:rsid w:val="000810F6"/>
    <w:rsid w:val="00081851"/>
    <w:rsid w:val="00082A13"/>
    <w:rsid w:val="00083BA6"/>
    <w:rsid w:val="00085062"/>
    <w:rsid w:val="00085164"/>
    <w:rsid w:val="000861E7"/>
    <w:rsid w:val="00092535"/>
    <w:rsid w:val="00095C6B"/>
    <w:rsid w:val="00097D4E"/>
    <w:rsid w:val="000A1DF3"/>
    <w:rsid w:val="000A255F"/>
    <w:rsid w:val="000A3800"/>
    <w:rsid w:val="000A691E"/>
    <w:rsid w:val="000A71AB"/>
    <w:rsid w:val="000A7A87"/>
    <w:rsid w:val="000B2861"/>
    <w:rsid w:val="000B2FA4"/>
    <w:rsid w:val="000B4994"/>
    <w:rsid w:val="000B58F5"/>
    <w:rsid w:val="000B7A85"/>
    <w:rsid w:val="000B7FBA"/>
    <w:rsid w:val="000C12E4"/>
    <w:rsid w:val="000C4A19"/>
    <w:rsid w:val="000C5320"/>
    <w:rsid w:val="000C55AC"/>
    <w:rsid w:val="000C562F"/>
    <w:rsid w:val="000C583B"/>
    <w:rsid w:val="000C71B6"/>
    <w:rsid w:val="000C7507"/>
    <w:rsid w:val="000D09E1"/>
    <w:rsid w:val="000D1851"/>
    <w:rsid w:val="000D21B3"/>
    <w:rsid w:val="000D7FB3"/>
    <w:rsid w:val="000E01A0"/>
    <w:rsid w:val="000E0CCE"/>
    <w:rsid w:val="000E187A"/>
    <w:rsid w:val="000E1E0D"/>
    <w:rsid w:val="000E38EB"/>
    <w:rsid w:val="000E5E42"/>
    <w:rsid w:val="000E61DC"/>
    <w:rsid w:val="000F46A2"/>
    <w:rsid w:val="000F4C5A"/>
    <w:rsid w:val="000F5E4B"/>
    <w:rsid w:val="000F7701"/>
    <w:rsid w:val="00101B6C"/>
    <w:rsid w:val="00105292"/>
    <w:rsid w:val="0011019F"/>
    <w:rsid w:val="00110DBA"/>
    <w:rsid w:val="0011129C"/>
    <w:rsid w:val="00112040"/>
    <w:rsid w:val="00113725"/>
    <w:rsid w:val="001151A1"/>
    <w:rsid w:val="00115DA9"/>
    <w:rsid w:val="001228AF"/>
    <w:rsid w:val="00123AB6"/>
    <w:rsid w:val="0012441F"/>
    <w:rsid w:val="0012666B"/>
    <w:rsid w:val="001320B7"/>
    <w:rsid w:val="00133B34"/>
    <w:rsid w:val="0013563A"/>
    <w:rsid w:val="00136914"/>
    <w:rsid w:val="00136C3B"/>
    <w:rsid w:val="001447F2"/>
    <w:rsid w:val="001457D5"/>
    <w:rsid w:val="001517EA"/>
    <w:rsid w:val="001537DB"/>
    <w:rsid w:val="00155BF2"/>
    <w:rsid w:val="00156699"/>
    <w:rsid w:val="0015724C"/>
    <w:rsid w:val="00157281"/>
    <w:rsid w:val="00161F70"/>
    <w:rsid w:val="001622BC"/>
    <w:rsid w:val="00162E49"/>
    <w:rsid w:val="00163C68"/>
    <w:rsid w:val="00165FD0"/>
    <w:rsid w:val="00166568"/>
    <w:rsid w:val="00170729"/>
    <w:rsid w:val="0017091B"/>
    <w:rsid w:val="00171F75"/>
    <w:rsid w:val="001729A6"/>
    <w:rsid w:val="0017361B"/>
    <w:rsid w:val="00173801"/>
    <w:rsid w:val="0017408D"/>
    <w:rsid w:val="00175EA4"/>
    <w:rsid w:val="00176188"/>
    <w:rsid w:val="001768EB"/>
    <w:rsid w:val="00177F5B"/>
    <w:rsid w:val="00180339"/>
    <w:rsid w:val="00180569"/>
    <w:rsid w:val="00180EA5"/>
    <w:rsid w:val="0018362B"/>
    <w:rsid w:val="00187EB9"/>
    <w:rsid w:val="00190492"/>
    <w:rsid w:val="00190E05"/>
    <w:rsid w:val="001915E1"/>
    <w:rsid w:val="00191D39"/>
    <w:rsid w:val="00192157"/>
    <w:rsid w:val="00192FD0"/>
    <w:rsid w:val="0019320F"/>
    <w:rsid w:val="001932A4"/>
    <w:rsid w:val="00197D64"/>
    <w:rsid w:val="001A083C"/>
    <w:rsid w:val="001A0D01"/>
    <w:rsid w:val="001A1254"/>
    <w:rsid w:val="001A5855"/>
    <w:rsid w:val="001A7296"/>
    <w:rsid w:val="001A7856"/>
    <w:rsid w:val="001A7AEE"/>
    <w:rsid w:val="001B0272"/>
    <w:rsid w:val="001B17E3"/>
    <w:rsid w:val="001B383C"/>
    <w:rsid w:val="001B3877"/>
    <w:rsid w:val="001B4ED2"/>
    <w:rsid w:val="001B5CAD"/>
    <w:rsid w:val="001B750B"/>
    <w:rsid w:val="001B79C6"/>
    <w:rsid w:val="001C0A0A"/>
    <w:rsid w:val="001C179C"/>
    <w:rsid w:val="001C184C"/>
    <w:rsid w:val="001C3294"/>
    <w:rsid w:val="001C4F9C"/>
    <w:rsid w:val="001C5445"/>
    <w:rsid w:val="001C7222"/>
    <w:rsid w:val="001D2074"/>
    <w:rsid w:val="001D23DF"/>
    <w:rsid w:val="001D2741"/>
    <w:rsid w:val="001D3646"/>
    <w:rsid w:val="001D7D1E"/>
    <w:rsid w:val="001E0887"/>
    <w:rsid w:val="001E0DE8"/>
    <w:rsid w:val="001E1920"/>
    <w:rsid w:val="001E1C07"/>
    <w:rsid w:val="001E26C7"/>
    <w:rsid w:val="001E2791"/>
    <w:rsid w:val="001E2DA8"/>
    <w:rsid w:val="001E3870"/>
    <w:rsid w:val="001E5598"/>
    <w:rsid w:val="001E59FC"/>
    <w:rsid w:val="001E629E"/>
    <w:rsid w:val="001E706E"/>
    <w:rsid w:val="001F15FE"/>
    <w:rsid w:val="001F2AFB"/>
    <w:rsid w:val="001F6253"/>
    <w:rsid w:val="001F6CDE"/>
    <w:rsid w:val="001F6D0D"/>
    <w:rsid w:val="001F7875"/>
    <w:rsid w:val="0020049D"/>
    <w:rsid w:val="00200FE2"/>
    <w:rsid w:val="002013C6"/>
    <w:rsid w:val="00206799"/>
    <w:rsid w:val="00207839"/>
    <w:rsid w:val="00207FD0"/>
    <w:rsid w:val="0021086E"/>
    <w:rsid w:val="00214276"/>
    <w:rsid w:val="002160A9"/>
    <w:rsid w:val="00216503"/>
    <w:rsid w:val="00216CFD"/>
    <w:rsid w:val="00216EEC"/>
    <w:rsid w:val="00220BEA"/>
    <w:rsid w:val="00221348"/>
    <w:rsid w:val="00221FAB"/>
    <w:rsid w:val="00222D1B"/>
    <w:rsid w:val="00226A9B"/>
    <w:rsid w:val="002276CD"/>
    <w:rsid w:val="00240252"/>
    <w:rsid w:val="0024329E"/>
    <w:rsid w:val="0024342C"/>
    <w:rsid w:val="00243D8B"/>
    <w:rsid w:val="0024488C"/>
    <w:rsid w:val="002478F6"/>
    <w:rsid w:val="00247FEA"/>
    <w:rsid w:val="002529CD"/>
    <w:rsid w:val="0025541A"/>
    <w:rsid w:val="00256473"/>
    <w:rsid w:val="00260142"/>
    <w:rsid w:val="00260DF6"/>
    <w:rsid w:val="0026197D"/>
    <w:rsid w:val="0026217B"/>
    <w:rsid w:val="002623CA"/>
    <w:rsid w:val="00263DA3"/>
    <w:rsid w:val="0026432E"/>
    <w:rsid w:val="00266B5D"/>
    <w:rsid w:val="002678FE"/>
    <w:rsid w:val="00271920"/>
    <w:rsid w:val="002725B8"/>
    <w:rsid w:val="00274276"/>
    <w:rsid w:val="00274C5E"/>
    <w:rsid w:val="00274CF6"/>
    <w:rsid w:val="002768FD"/>
    <w:rsid w:val="00277B3C"/>
    <w:rsid w:val="00277DF9"/>
    <w:rsid w:val="00280D18"/>
    <w:rsid w:val="00283D87"/>
    <w:rsid w:val="00283F63"/>
    <w:rsid w:val="00284774"/>
    <w:rsid w:val="00284C90"/>
    <w:rsid w:val="00285C7F"/>
    <w:rsid w:val="00286E22"/>
    <w:rsid w:val="00290F5C"/>
    <w:rsid w:val="00291B86"/>
    <w:rsid w:val="00295850"/>
    <w:rsid w:val="00295ACA"/>
    <w:rsid w:val="00295DD7"/>
    <w:rsid w:val="00295E2C"/>
    <w:rsid w:val="002970F7"/>
    <w:rsid w:val="0029730D"/>
    <w:rsid w:val="002A1536"/>
    <w:rsid w:val="002A17EB"/>
    <w:rsid w:val="002A36E9"/>
    <w:rsid w:val="002A485C"/>
    <w:rsid w:val="002A4C85"/>
    <w:rsid w:val="002A58F0"/>
    <w:rsid w:val="002A74CD"/>
    <w:rsid w:val="002B0EC9"/>
    <w:rsid w:val="002B1992"/>
    <w:rsid w:val="002B286C"/>
    <w:rsid w:val="002B34F2"/>
    <w:rsid w:val="002B3CA9"/>
    <w:rsid w:val="002B57FB"/>
    <w:rsid w:val="002B5AD5"/>
    <w:rsid w:val="002B64EA"/>
    <w:rsid w:val="002B79DB"/>
    <w:rsid w:val="002C1CBD"/>
    <w:rsid w:val="002C2621"/>
    <w:rsid w:val="002C2E9A"/>
    <w:rsid w:val="002C3A46"/>
    <w:rsid w:val="002C3B42"/>
    <w:rsid w:val="002C5A2E"/>
    <w:rsid w:val="002C6E50"/>
    <w:rsid w:val="002C6F09"/>
    <w:rsid w:val="002D0286"/>
    <w:rsid w:val="002D0E06"/>
    <w:rsid w:val="002D2E14"/>
    <w:rsid w:val="002D31C3"/>
    <w:rsid w:val="002D3A2F"/>
    <w:rsid w:val="002D4FE5"/>
    <w:rsid w:val="002D792B"/>
    <w:rsid w:val="002E24CC"/>
    <w:rsid w:val="002E2562"/>
    <w:rsid w:val="002E4F66"/>
    <w:rsid w:val="002E6BA6"/>
    <w:rsid w:val="002F0BC7"/>
    <w:rsid w:val="002F2486"/>
    <w:rsid w:val="002F2A70"/>
    <w:rsid w:val="002F31D8"/>
    <w:rsid w:val="002F31ED"/>
    <w:rsid w:val="002F37BF"/>
    <w:rsid w:val="002F3FC2"/>
    <w:rsid w:val="002F4B02"/>
    <w:rsid w:val="002F6B24"/>
    <w:rsid w:val="002F6D1D"/>
    <w:rsid w:val="002F6DE0"/>
    <w:rsid w:val="002F7B34"/>
    <w:rsid w:val="0030140D"/>
    <w:rsid w:val="003019C3"/>
    <w:rsid w:val="00303195"/>
    <w:rsid w:val="003034FE"/>
    <w:rsid w:val="0030406F"/>
    <w:rsid w:val="003045E6"/>
    <w:rsid w:val="003049D9"/>
    <w:rsid w:val="003055CC"/>
    <w:rsid w:val="00307882"/>
    <w:rsid w:val="003101B4"/>
    <w:rsid w:val="0031040E"/>
    <w:rsid w:val="003118E1"/>
    <w:rsid w:val="00314A44"/>
    <w:rsid w:val="0031629B"/>
    <w:rsid w:val="00316E99"/>
    <w:rsid w:val="00316EE0"/>
    <w:rsid w:val="00317C3E"/>
    <w:rsid w:val="00317C75"/>
    <w:rsid w:val="00322F11"/>
    <w:rsid w:val="003252EA"/>
    <w:rsid w:val="003274EF"/>
    <w:rsid w:val="00327676"/>
    <w:rsid w:val="00330609"/>
    <w:rsid w:val="00330987"/>
    <w:rsid w:val="00331A35"/>
    <w:rsid w:val="003331A2"/>
    <w:rsid w:val="003339B0"/>
    <w:rsid w:val="00333DE2"/>
    <w:rsid w:val="003343D5"/>
    <w:rsid w:val="00334874"/>
    <w:rsid w:val="00335C04"/>
    <w:rsid w:val="0033721F"/>
    <w:rsid w:val="00340C47"/>
    <w:rsid w:val="0034291F"/>
    <w:rsid w:val="00344B2C"/>
    <w:rsid w:val="00345015"/>
    <w:rsid w:val="00345C3F"/>
    <w:rsid w:val="00346518"/>
    <w:rsid w:val="003465A2"/>
    <w:rsid w:val="003469A2"/>
    <w:rsid w:val="00346C82"/>
    <w:rsid w:val="00347FC8"/>
    <w:rsid w:val="00350157"/>
    <w:rsid w:val="00352C6C"/>
    <w:rsid w:val="003531D6"/>
    <w:rsid w:val="003540F1"/>
    <w:rsid w:val="0035455F"/>
    <w:rsid w:val="00356A4B"/>
    <w:rsid w:val="00357BCD"/>
    <w:rsid w:val="0036263E"/>
    <w:rsid w:val="00362D3C"/>
    <w:rsid w:val="003634BC"/>
    <w:rsid w:val="0036510F"/>
    <w:rsid w:val="0036686D"/>
    <w:rsid w:val="00367610"/>
    <w:rsid w:val="00367906"/>
    <w:rsid w:val="00367FF5"/>
    <w:rsid w:val="00373612"/>
    <w:rsid w:val="00373A70"/>
    <w:rsid w:val="00374495"/>
    <w:rsid w:val="0037477A"/>
    <w:rsid w:val="00374C27"/>
    <w:rsid w:val="00374CE3"/>
    <w:rsid w:val="00375788"/>
    <w:rsid w:val="00376737"/>
    <w:rsid w:val="00380CF3"/>
    <w:rsid w:val="0038222C"/>
    <w:rsid w:val="00382F1F"/>
    <w:rsid w:val="0038364A"/>
    <w:rsid w:val="0038397D"/>
    <w:rsid w:val="0038459C"/>
    <w:rsid w:val="00384AED"/>
    <w:rsid w:val="00385BDA"/>
    <w:rsid w:val="00385E9E"/>
    <w:rsid w:val="00390DBC"/>
    <w:rsid w:val="00392626"/>
    <w:rsid w:val="00392EFF"/>
    <w:rsid w:val="00394420"/>
    <w:rsid w:val="003954C4"/>
    <w:rsid w:val="00395FD4"/>
    <w:rsid w:val="003976B3"/>
    <w:rsid w:val="003A00A4"/>
    <w:rsid w:val="003A00C2"/>
    <w:rsid w:val="003A0248"/>
    <w:rsid w:val="003A066C"/>
    <w:rsid w:val="003A0DE7"/>
    <w:rsid w:val="003A29AB"/>
    <w:rsid w:val="003A41DE"/>
    <w:rsid w:val="003A4900"/>
    <w:rsid w:val="003A5A82"/>
    <w:rsid w:val="003A6C71"/>
    <w:rsid w:val="003B0FCC"/>
    <w:rsid w:val="003B2827"/>
    <w:rsid w:val="003B3351"/>
    <w:rsid w:val="003B3486"/>
    <w:rsid w:val="003B44BE"/>
    <w:rsid w:val="003C0EC4"/>
    <w:rsid w:val="003C1AB6"/>
    <w:rsid w:val="003D0132"/>
    <w:rsid w:val="003D12DD"/>
    <w:rsid w:val="003D18CF"/>
    <w:rsid w:val="003D1BF1"/>
    <w:rsid w:val="003D3109"/>
    <w:rsid w:val="003D4704"/>
    <w:rsid w:val="003E08E0"/>
    <w:rsid w:val="003E0CA9"/>
    <w:rsid w:val="003E1539"/>
    <w:rsid w:val="003E294D"/>
    <w:rsid w:val="003E2D9C"/>
    <w:rsid w:val="003E3266"/>
    <w:rsid w:val="003E43C1"/>
    <w:rsid w:val="003E49C6"/>
    <w:rsid w:val="003F2A29"/>
    <w:rsid w:val="003F4566"/>
    <w:rsid w:val="003F4EDE"/>
    <w:rsid w:val="003F519B"/>
    <w:rsid w:val="003F60AF"/>
    <w:rsid w:val="003F60B1"/>
    <w:rsid w:val="003F61F1"/>
    <w:rsid w:val="003F7111"/>
    <w:rsid w:val="004009BA"/>
    <w:rsid w:val="00405AA2"/>
    <w:rsid w:val="0040612B"/>
    <w:rsid w:val="004061BF"/>
    <w:rsid w:val="00410058"/>
    <w:rsid w:val="0041184B"/>
    <w:rsid w:val="004141BE"/>
    <w:rsid w:val="004164B0"/>
    <w:rsid w:val="00422160"/>
    <w:rsid w:val="00422555"/>
    <w:rsid w:val="004246B4"/>
    <w:rsid w:val="00424D5B"/>
    <w:rsid w:val="00425706"/>
    <w:rsid w:val="00425B9C"/>
    <w:rsid w:val="00427BB1"/>
    <w:rsid w:val="00431D4F"/>
    <w:rsid w:val="00433B77"/>
    <w:rsid w:val="00434757"/>
    <w:rsid w:val="004353E7"/>
    <w:rsid w:val="0044063E"/>
    <w:rsid w:val="00441D1A"/>
    <w:rsid w:val="00446373"/>
    <w:rsid w:val="00446A75"/>
    <w:rsid w:val="00447E8F"/>
    <w:rsid w:val="0045357A"/>
    <w:rsid w:val="00454154"/>
    <w:rsid w:val="00454B58"/>
    <w:rsid w:val="00460E95"/>
    <w:rsid w:val="00462927"/>
    <w:rsid w:val="00463C69"/>
    <w:rsid w:val="00465530"/>
    <w:rsid w:val="00467CF9"/>
    <w:rsid w:val="00467FC8"/>
    <w:rsid w:val="00470A37"/>
    <w:rsid w:val="00470BCE"/>
    <w:rsid w:val="00470CAB"/>
    <w:rsid w:val="00470EE1"/>
    <w:rsid w:val="00470EF2"/>
    <w:rsid w:val="00471EA3"/>
    <w:rsid w:val="004766AB"/>
    <w:rsid w:val="00480AB0"/>
    <w:rsid w:val="00480C97"/>
    <w:rsid w:val="00481B1A"/>
    <w:rsid w:val="00481D4E"/>
    <w:rsid w:val="00482A3F"/>
    <w:rsid w:val="00482C12"/>
    <w:rsid w:val="004840BB"/>
    <w:rsid w:val="00485316"/>
    <w:rsid w:val="00485A70"/>
    <w:rsid w:val="00487B0B"/>
    <w:rsid w:val="0049045C"/>
    <w:rsid w:val="00490AB7"/>
    <w:rsid w:val="0049268D"/>
    <w:rsid w:val="00492F80"/>
    <w:rsid w:val="0049417A"/>
    <w:rsid w:val="00495B11"/>
    <w:rsid w:val="00495BE2"/>
    <w:rsid w:val="00495FF3"/>
    <w:rsid w:val="00496665"/>
    <w:rsid w:val="00496988"/>
    <w:rsid w:val="00496B3D"/>
    <w:rsid w:val="004976C4"/>
    <w:rsid w:val="004A099D"/>
    <w:rsid w:val="004A2D46"/>
    <w:rsid w:val="004A30BD"/>
    <w:rsid w:val="004A3834"/>
    <w:rsid w:val="004A3D65"/>
    <w:rsid w:val="004A4983"/>
    <w:rsid w:val="004A6974"/>
    <w:rsid w:val="004A77F4"/>
    <w:rsid w:val="004B0440"/>
    <w:rsid w:val="004B0595"/>
    <w:rsid w:val="004B2A94"/>
    <w:rsid w:val="004B3350"/>
    <w:rsid w:val="004B40B0"/>
    <w:rsid w:val="004B5426"/>
    <w:rsid w:val="004B545A"/>
    <w:rsid w:val="004B5610"/>
    <w:rsid w:val="004B6545"/>
    <w:rsid w:val="004C00FF"/>
    <w:rsid w:val="004C04B9"/>
    <w:rsid w:val="004C1A2B"/>
    <w:rsid w:val="004C2EA0"/>
    <w:rsid w:val="004C3231"/>
    <w:rsid w:val="004C5494"/>
    <w:rsid w:val="004C6E47"/>
    <w:rsid w:val="004D0ABA"/>
    <w:rsid w:val="004D0DED"/>
    <w:rsid w:val="004D15B9"/>
    <w:rsid w:val="004D16B2"/>
    <w:rsid w:val="004D20F6"/>
    <w:rsid w:val="004D307E"/>
    <w:rsid w:val="004D697A"/>
    <w:rsid w:val="004D760E"/>
    <w:rsid w:val="004E3936"/>
    <w:rsid w:val="004E4205"/>
    <w:rsid w:val="004E43C3"/>
    <w:rsid w:val="004E477F"/>
    <w:rsid w:val="004E54D2"/>
    <w:rsid w:val="004F0A4B"/>
    <w:rsid w:val="004F0C8F"/>
    <w:rsid w:val="004F11AE"/>
    <w:rsid w:val="004F19F8"/>
    <w:rsid w:val="004F2066"/>
    <w:rsid w:val="004F3465"/>
    <w:rsid w:val="004F3783"/>
    <w:rsid w:val="004F3C7A"/>
    <w:rsid w:val="004F584B"/>
    <w:rsid w:val="004F5D12"/>
    <w:rsid w:val="004F606A"/>
    <w:rsid w:val="004F671A"/>
    <w:rsid w:val="004F712B"/>
    <w:rsid w:val="0050388F"/>
    <w:rsid w:val="00504C54"/>
    <w:rsid w:val="00504C80"/>
    <w:rsid w:val="00505CDF"/>
    <w:rsid w:val="00512A7D"/>
    <w:rsid w:val="00520CBA"/>
    <w:rsid w:val="00521C8A"/>
    <w:rsid w:val="00522B86"/>
    <w:rsid w:val="005252A7"/>
    <w:rsid w:val="00525D41"/>
    <w:rsid w:val="00526C12"/>
    <w:rsid w:val="0053176D"/>
    <w:rsid w:val="0053209F"/>
    <w:rsid w:val="00532975"/>
    <w:rsid w:val="00532A95"/>
    <w:rsid w:val="005343A7"/>
    <w:rsid w:val="00537FE7"/>
    <w:rsid w:val="0054308D"/>
    <w:rsid w:val="005433A8"/>
    <w:rsid w:val="00544BF6"/>
    <w:rsid w:val="00545E73"/>
    <w:rsid w:val="0054753E"/>
    <w:rsid w:val="00550C50"/>
    <w:rsid w:val="0055281A"/>
    <w:rsid w:val="00557D74"/>
    <w:rsid w:val="005642DE"/>
    <w:rsid w:val="005643C9"/>
    <w:rsid w:val="00570384"/>
    <w:rsid w:val="005704FF"/>
    <w:rsid w:val="005718BC"/>
    <w:rsid w:val="005726F4"/>
    <w:rsid w:val="00573D35"/>
    <w:rsid w:val="00574974"/>
    <w:rsid w:val="00580F1E"/>
    <w:rsid w:val="00582894"/>
    <w:rsid w:val="00583321"/>
    <w:rsid w:val="0058416D"/>
    <w:rsid w:val="0058418B"/>
    <w:rsid w:val="00587022"/>
    <w:rsid w:val="0059058A"/>
    <w:rsid w:val="005915CD"/>
    <w:rsid w:val="00593FD7"/>
    <w:rsid w:val="00597E7D"/>
    <w:rsid w:val="005A5006"/>
    <w:rsid w:val="005B3142"/>
    <w:rsid w:val="005B4FFC"/>
    <w:rsid w:val="005B6D1A"/>
    <w:rsid w:val="005B7F09"/>
    <w:rsid w:val="005C268D"/>
    <w:rsid w:val="005C2F2C"/>
    <w:rsid w:val="005C43E8"/>
    <w:rsid w:val="005C49DD"/>
    <w:rsid w:val="005C69D1"/>
    <w:rsid w:val="005C714A"/>
    <w:rsid w:val="005D234B"/>
    <w:rsid w:val="005D3C15"/>
    <w:rsid w:val="005D467D"/>
    <w:rsid w:val="005D4D11"/>
    <w:rsid w:val="005D5585"/>
    <w:rsid w:val="005D578F"/>
    <w:rsid w:val="005D62A6"/>
    <w:rsid w:val="005D7394"/>
    <w:rsid w:val="005E09E1"/>
    <w:rsid w:val="005E1E85"/>
    <w:rsid w:val="005E1EE4"/>
    <w:rsid w:val="005E1F55"/>
    <w:rsid w:val="005E20F6"/>
    <w:rsid w:val="005E22FA"/>
    <w:rsid w:val="005E28D9"/>
    <w:rsid w:val="005E3774"/>
    <w:rsid w:val="005E3B70"/>
    <w:rsid w:val="005E5B58"/>
    <w:rsid w:val="005F1AD6"/>
    <w:rsid w:val="005F1C8E"/>
    <w:rsid w:val="005F20F1"/>
    <w:rsid w:val="005F2E7A"/>
    <w:rsid w:val="005F2F75"/>
    <w:rsid w:val="005F31F7"/>
    <w:rsid w:val="005F61E4"/>
    <w:rsid w:val="0060077F"/>
    <w:rsid w:val="00600B2D"/>
    <w:rsid w:val="006035A8"/>
    <w:rsid w:val="0060361A"/>
    <w:rsid w:val="00603E1F"/>
    <w:rsid w:val="00603F8B"/>
    <w:rsid w:val="00607820"/>
    <w:rsid w:val="006078A8"/>
    <w:rsid w:val="00607C8A"/>
    <w:rsid w:val="00611815"/>
    <w:rsid w:val="00612FF1"/>
    <w:rsid w:val="00615831"/>
    <w:rsid w:val="00615D96"/>
    <w:rsid w:val="00616BC0"/>
    <w:rsid w:val="00616C18"/>
    <w:rsid w:val="00620BB6"/>
    <w:rsid w:val="0062175E"/>
    <w:rsid w:val="006279AE"/>
    <w:rsid w:val="00627D21"/>
    <w:rsid w:val="00630059"/>
    <w:rsid w:val="006329B9"/>
    <w:rsid w:val="00633D5A"/>
    <w:rsid w:val="00634C15"/>
    <w:rsid w:val="00635096"/>
    <w:rsid w:val="00635317"/>
    <w:rsid w:val="00635D49"/>
    <w:rsid w:val="00637AED"/>
    <w:rsid w:val="006407EC"/>
    <w:rsid w:val="00641AE3"/>
    <w:rsid w:val="0064516A"/>
    <w:rsid w:val="0064760F"/>
    <w:rsid w:val="00647A2C"/>
    <w:rsid w:val="00650A68"/>
    <w:rsid w:val="00650DF1"/>
    <w:rsid w:val="006527B9"/>
    <w:rsid w:val="00652AB4"/>
    <w:rsid w:val="00652F26"/>
    <w:rsid w:val="00655703"/>
    <w:rsid w:val="00655D56"/>
    <w:rsid w:val="00657530"/>
    <w:rsid w:val="00660D85"/>
    <w:rsid w:val="00662651"/>
    <w:rsid w:val="00662E48"/>
    <w:rsid w:val="00667A38"/>
    <w:rsid w:val="00667AAF"/>
    <w:rsid w:val="00667E03"/>
    <w:rsid w:val="00673866"/>
    <w:rsid w:val="00674FF4"/>
    <w:rsid w:val="00675AA8"/>
    <w:rsid w:val="0067632C"/>
    <w:rsid w:val="00681171"/>
    <w:rsid w:val="006842B0"/>
    <w:rsid w:val="00684758"/>
    <w:rsid w:val="00685190"/>
    <w:rsid w:val="00685DFB"/>
    <w:rsid w:val="00686199"/>
    <w:rsid w:val="00686CF5"/>
    <w:rsid w:val="006918BB"/>
    <w:rsid w:val="006918F0"/>
    <w:rsid w:val="00692D8F"/>
    <w:rsid w:val="00693A2E"/>
    <w:rsid w:val="00693E6A"/>
    <w:rsid w:val="006951B4"/>
    <w:rsid w:val="006A0A24"/>
    <w:rsid w:val="006A16FC"/>
    <w:rsid w:val="006A36C6"/>
    <w:rsid w:val="006A3D1A"/>
    <w:rsid w:val="006A3F5C"/>
    <w:rsid w:val="006A54B9"/>
    <w:rsid w:val="006A661A"/>
    <w:rsid w:val="006A796C"/>
    <w:rsid w:val="006B01C8"/>
    <w:rsid w:val="006B0839"/>
    <w:rsid w:val="006B1614"/>
    <w:rsid w:val="006B19AF"/>
    <w:rsid w:val="006B1D60"/>
    <w:rsid w:val="006B443A"/>
    <w:rsid w:val="006B5475"/>
    <w:rsid w:val="006B6127"/>
    <w:rsid w:val="006C1DB3"/>
    <w:rsid w:val="006C29BD"/>
    <w:rsid w:val="006C303D"/>
    <w:rsid w:val="006C4732"/>
    <w:rsid w:val="006C5AE5"/>
    <w:rsid w:val="006C6C17"/>
    <w:rsid w:val="006C7B90"/>
    <w:rsid w:val="006D0E04"/>
    <w:rsid w:val="006D1A50"/>
    <w:rsid w:val="006D1CEE"/>
    <w:rsid w:val="006D1FFA"/>
    <w:rsid w:val="006D3293"/>
    <w:rsid w:val="006D4B54"/>
    <w:rsid w:val="006D5520"/>
    <w:rsid w:val="006E2711"/>
    <w:rsid w:val="006E3243"/>
    <w:rsid w:val="006E4432"/>
    <w:rsid w:val="006E7F09"/>
    <w:rsid w:val="006F1CCF"/>
    <w:rsid w:val="006F257A"/>
    <w:rsid w:val="006F3B5A"/>
    <w:rsid w:val="006F4402"/>
    <w:rsid w:val="006F6684"/>
    <w:rsid w:val="006F6A70"/>
    <w:rsid w:val="006F7C29"/>
    <w:rsid w:val="007025E5"/>
    <w:rsid w:val="007031EA"/>
    <w:rsid w:val="007046A6"/>
    <w:rsid w:val="007058D9"/>
    <w:rsid w:val="0070651D"/>
    <w:rsid w:val="007065ED"/>
    <w:rsid w:val="0070685A"/>
    <w:rsid w:val="0071445F"/>
    <w:rsid w:val="007153B3"/>
    <w:rsid w:val="007178E5"/>
    <w:rsid w:val="00720086"/>
    <w:rsid w:val="00720187"/>
    <w:rsid w:val="0072169E"/>
    <w:rsid w:val="00724143"/>
    <w:rsid w:val="007248E7"/>
    <w:rsid w:val="007250A6"/>
    <w:rsid w:val="00725EF0"/>
    <w:rsid w:val="0072605E"/>
    <w:rsid w:val="00730D8F"/>
    <w:rsid w:val="00731175"/>
    <w:rsid w:val="00731208"/>
    <w:rsid w:val="00731303"/>
    <w:rsid w:val="00731AB1"/>
    <w:rsid w:val="00732A3F"/>
    <w:rsid w:val="00733033"/>
    <w:rsid w:val="00747EDC"/>
    <w:rsid w:val="00750677"/>
    <w:rsid w:val="00750BA5"/>
    <w:rsid w:val="00752F38"/>
    <w:rsid w:val="007551BF"/>
    <w:rsid w:val="007554B5"/>
    <w:rsid w:val="00755ABC"/>
    <w:rsid w:val="007571C5"/>
    <w:rsid w:val="00757214"/>
    <w:rsid w:val="00760934"/>
    <w:rsid w:val="007614AC"/>
    <w:rsid w:val="00761726"/>
    <w:rsid w:val="00761C37"/>
    <w:rsid w:val="007625C4"/>
    <w:rsid w:val="00772D49"/>
    <w:rsid w:val="0077622C"/>
    <w:rsid w:val="00777B2E"/>
    <w:rsid w:val="00780911"/>
    <w:rsid w:val="00780BD2"/>
    <w:rsid w:val="0078274E"/>
    <w:rsid w:val="00782EC7"/>
    <w:rsid w:val="00783CA3"/>
    <w:rsid w:val="00784C9C"/>
    <w:rsid w:val="0078616B"/>
    <w:rsid w:val="00786C87"/>
    <w:rsid w:val="0079099B"/>
    <w:rsid w:val="0079101C"/>
    <w:rsid w:val="007916F0"/>
    <w:rsid w:val="00792FA4"/>
    <w:rsid w:val="00793DA9"/>
    <w:rsid w:val="00796F92"/>
    <w:rsid w:val="007A0FB1"/>
    <w:rsid w:val="007A212A"/>
    <w:rsid w:val="007A3D1F"/>
    <w:rsid w:val="007A3EBD"/>
    <w:rsid w:val="007A42E8"/>
    <w:rsid w:val="007A54C5"/>
    <w:rsid w:val="007A5DD1"/>
    <w:rsid w:val="007A75C4"/>
    <w:rsid w:val="007B1F9B"/>
    <w:rsid w:val="007B2A49"/>
    <w:rsid w:val="007B39CD"/>
    <w:rsid w:val="007B3AFC"/>
    <w:rsid w:val="007B6169"/>
    <w:rsid w:val="007B63CE"/>
    <w:rsid w:val="007B6A9E"/>
    <w:rsid w:val="007B6E2B"/>
    <w:rsid w:val="007C0AD6"/>
    <w:rsid w:val="007C0F29"/>
    <w:rsid w:val="007C11A7"/>
    <w:rsid w:val="007C4C5B"/>
    <w:rsid w:val="007C7505"/>
    <w:rsid w:val="007D1E7F"/>
    <w:rsid w:val="007D4331"/>
    <w:rsid w:val="007D4889"/>
    <w:rsid w:val="007D527E"/>
    <w:rsid w:val="007E05C0"/>
    <w:rsid w:val="007E1B89"/>
    <w:rsid w:val="007E56EE"/>
    <w:rsid w:val="007E5808"/>
    <w:rsid w:val="007F2392"/>
    <w:rsid w:val="007F28AD"/>
    <w:rsid w:val="007F3293"/>
    <w:rsid w:val="007F422C"/>
    <w:rsid w:val="007F63A4"/>
    <w:rsid w:val="007F655E"/>
    <w:rsid w:val="0080159F"/>
    <w:rsid w:val="00805D42"/>
    <w:rsid w:val="00807488"/>
    <w:rsid w:val="008077E7"/>
    <w:rsid w:val="008100FF"/>
    <w:rsid w:val="00810609"/>
    <w:rsid w:val="00812D3D"/>
    <w:rsid w:val="008131E0"/>
    <w:rsid w:val="00814C3E"/>
    <w:rsid w:val="00816520"/>
    <w:rsid w:val="008238A7"/>
    <w:rsid w:val="00823D1B"/>
    <w:rsid w:val="008275FF"/>
    <w:rsid w:val="00840BB5"/>
    <w:rsid w:val="00842094"/>
    <w:rsid w:val="00842D2C"/>
    <w:rsid w:val="008460F2"/>
    <w:rsid w:val="00847EBF"/>
    <w:rsid w:val="008531E6"/>
    <w:rsid w:val="008538BE"/>
    <w:rsid w:val="00853B7F"/>
    <w:rsid w:val="00854B24"/>
    <w:rsid w:val="00855A64"/>
    <w:rsid w:val="00862FF8"/>
    <w:rsid w:val="00865653"/>
    <w:rsid w:val="00865A33"/>
    <w:rsid w:val="00866346"/>
    <w:rsid w:val="0086656B"/>
    <w:rsid w:val="00871208"/>
    <w:rsid w:val="00871991"/>
    <w:rsid w:val="008727F6"/>
    <w:rsid w:val="00875B61"/>
    <w:rsid w:val="008767E7"/>
    <w:rsid w:val="00877A9A"/>
    <w:rsid w:val="008801A9"/>
    <w:rsid w:val="00880590"/>
    <w:rsid w:val="00880DAC"/>
    <w:rsid w:val="00881022"/>
    <w:rsid w:val="00885CB9"/>
    <w:rsid w:val="00890FF2"/>
    <w:rsid w:val="00891B80"/>
    <w:rsid w:val="0089357E"/>
    <w:rsid w:val="008951F4"/>
    <w:rsid w:val="0089641E"/>
    <w:rsid w:val="00897A8F"/>
    <w:rsid w:val="008A29BD"/>
    <w:rsid w:val="008A3360"/>
    <w:rsid w:val="008A4A6E"/>
    <w:rsid w:val="008A6E48"/>
    <w:rsid w:val="008A78A7"/>
    <w:rsid w:val="008B1AC0"/>
    <w:rsid w:val="008B1D5B"/>
    <w:rsid w:val="008B33F8"/>
    <w:rsid w:val="008B3CAF"/>
    <w:rsid w:val="008B5CBB"/>
    <w:rsid w:val="008C030B"/>
    <w:rsid w:val="008C1361"/>
    <w:rsid w:val="008C40E2"/>
    <w:rsid w:val="008C432E"/>
    <w:rsid w:val="008C45A4"/>
    <w:rsid w:val="008C47CB"/>
    <w:rsid w:val="008C53A8"/>
    <w:rsid w:val="008C602C"/>
    <w:rsid w:val="008C6689"/>
    <w:rsid w:val="008C78D2"/>
    <w:rsid w:val="008D0A07"/>
    <w:rsid w:val="008D390A"/>
    <w:rsid w:val="008D4AB6"/>
    <w:rsid w:val="008D5A87"/>
    <w:rsid w:val="008D7E22"/>
    <w:rsid w:val="008E0623"/>
    <w:rsid w:val="008E0D09"/>
    <w:rsid w:val="008E301A"/>
    <w:rsid w:val="008E4A6C"/>
    <w:rsid w:val="008E4C49"/>
    <w:rsid w:val="008F1C25"/>
    <w:rsid w:val="008F298D"/>
    <w:rsid w:val="008F379E"/>
    <w:rsid w:val="008F47A8"/>
    <w:rsid w:val="008F511D"/>
    <w:rsid w:val="008F65EF"/>
    <w:rsid w:val="0090010C"/>
    <w:rsid w:val="00902B50"/>
    <w:rsid w:val="009031AC"/>
    <w:rsid w:val="00904073"/>
    <w:rsid w:val="00905669"/>
    <w:rsid w:val="009056D3"/>
    <w:rsid w:val="00905711"/>
    <w:rsid w:val="009063C4"/>
    <w:rsid w:val="009066A7"/>
    <w:rsid w:val="00907CB7"/>
    <w:rsid w:val="00907CE8"/>
    <w:rsid w:val="00910CE4"/>
    <w:rsid w:val="00911FF9"/>
    <w:rsid w:val="0091458F"/>
    <w:rsid w:val="009158D7"/>
    <w:rsid w:val="009169AF"/>
    <w:rsid w:val="00917BCF"/>
    <w:rsid w:val="009208A1"/>
    <w:rsid w:val="00921218"/>
    <w:rsid w:val="00921463"/>
    <w:rsid w:val="009214A0"/>
    <w:rsid w:val="00922465"/>
    <w:rsid w:val="00923374"/>
    <w:rsid w:val="009237A9"/>
    <w:rsid w:val="00924682"/>
    <w:rsid w:val="009253D6"/>
    <w:rsid w:val="00930A8E"/>
    <w:rsid w:val="009314F2"/>
    <w:rsid w:val="00931C78"/>
    <w:rsid w:val="0093378A"/>
    <w:rsid w:val="00935501"/>
    <w:rsid w:val="00935EF6"/>
    <w:rsid w:val="00941369"/>
    <w:rsid w:val="00943384"/>
    <w:rsid w:val="00945477"/>
    <w:rsid w:val="00951179"/>
    <w:rsid w:val="00952B93"/>
    <w:rsid w:val="00952F3B"/>
    <w:rsid w:val="00954070"/>
    <w:rsid w:val="009540FD"/>
    <w:rsid w:val="00954DCE"/>
    <w:rsid w:val="00954F23"/>
    <w:rsid w:val="00956DE9"/>
    <w:rsid w:val="009574C4"/>
    <w:rsid w:val="00961F28"/>
    <w:rsid w:val="009622E5"/>
    <w:rsid w:val="009636C7"/>
    <w:rsid w:val="00963F9B"/>
    <w:rsid w:val="00965E28"/>
    <w:rsid w:val="009725B5"/>
    <w:rsid w:val="009734AF"/>
    <w:rsid w:val="00973669"/>
    <w:rsid w:val="00974B0F"/>
    <w:rsid w:val="00977BDE"/>
    <w:rsid w:val="00980F19"/>
    <w:rsid w:val="00980F56"/>
    <w:rsid w:val="0098189A"/>
    <w:rsid w:val="00981D0E"/>
    <w:rsid w:val="00981D75"/>
    <w:rsid w:val="00983815"/>
    <w:rsid w:val="00983DF3"/>
    <w:rsid w:val="00985F10"/>
    <w:rsid w:val="00986696"/>
    <w:rsid w:val="0099313D"/>
    <w:rsid w:val="00993564"/>
    <w:rsid w:val="00994388"/>
    <w:rsid w:val="0099462A"/>
    <w:rsid w:val="00995791"/>
    <w:rsid w:val="009963A7"/>
    <w:rsid w:val="009A1658"/>
    <w:rsid w:val="009A23AC"/>
    <w:rsid w:val="009A4A60"/>
    <w:rsid w:val="009A53FF"/>
    <w:rsid w:val="009A65D7"/>
    <w:rsid w:val="009A6CFC"/>
    <w:rsid w:val="009A7B77"/>
    <w:rsid w:val="009B03D1"/>
    <w:rsid w:val="009B1B5B"/>
    <w:rsid w:val="009B361F"/>
    <w:rsid w:val="009B50A2"/>
    <w:rsid w:val="009B74BA"/>
    <w:rsid w:val="009C1803"/>
    <w:rsid w:val="009C3B2E"/>
    <w:rsid w:val="009C42CF"/>
    <w:rsid w:val="009C52F8"/>
    <w:rsid w:val="009C6491"/>
    <w:rsid w:val="009C696E"/>
    <w:rsid w:val="009D2958"/>
    <w:rsid w:val="009D29FB"/>
    <w:rsid w:val="009D5A6B"/>
    <w:rsid w:val="009D5F55"/>
    <w:rsid w:val="009D6BAA"/>
    <w:rsid w:val="009D75A4"/>
    <w:rsid w:val="009D774C"/>
    <w:rsid w:val="009E1805"/>
    <w:rsid w:val="009E34EB"/>
    <w:rsid w:val="009E4403"/>
    <w:rsid w:val="009E49AE"/>
    <w:rsid w:val="009E4D76"/>
    <w:rsid w:val="009F0627"/>
    <w:rsid w:val="009F2C5B"/>
    <w:rsid w:val="009F2CB6"/>
    <w:rsid w:val="009F32EB"/>
    <w:rsid w:val="009F48B6"/>
    <w:rsid w:val="009F4F2F"/>
    <w:rsid w:val="009F6001"/>
    <w:rsid w:val="009F6B3F"/>
    <w:rsid w:val="00A01167"/>
    <w:rsid w:val="00A014D0"/>
    <w:rsid w:val="00A02F57"/>
    <w:rsid w:val="00A122DB"/>
    <w:rsid w:val="00A13186"/>
    <w:rsid w:val="00A13516"/>
    <w:rsid w:val="00A13942"/>
    <w:rsid w:val="00A13CEF"/>
    <w:rsid w:val="00A156DF"/>
    <w:rsid w:val="00A1742C"/>
    <w:rsid w:val="00A206B3"/>
    <w:rsid w:val="00A22A7B"/>
    <w:rsid w:val="00A23D8D"/>
    <w:rsid w:val="00A23F7E"/>
    <w:rsid w:val="00A2486B"/>
    <w:rsid w:val="00A27A50"/>
    <w:rsid w:val="00A3284A"/>
    <w:rsid w:val="00A32A35"/>
    <w:rsid w:val="00A349DE"/>
    <w:rsid w:val="00A34CAF"/>
    <w:rsid w:val="00A36D01"/>
    <w:rsid w:val="00A40A81"/>
    <w:rsid w:val="00A41B57"/>
    <w:rsid w:val="00A42E18"/>
    <w:rsid w:val="00A4346E"/>
    <w:rsid w:val="00A438DF"/>
    <w:rsid w:val="00A44818"/>
    <w:rsid w:val="00A4551C"/>
    <w:rsid w:val="00A45CD3"/>
    <w:rsid w:val="00A47534"/>
    <w:rsid w:val="00A52B6B"/>
    <w:rsid w:val="00A5637B"/>
    <w:rsid w:val="00A608DA"/>
    <w:rsid w:val="00A60B2F"/>
    <w:rsid w:val="00A62F9D"/>
    <w:rsid w:val="00A63AD2"/>
    <w:rsid w:val="00A63D7F"/>
    <w:rsid w:val="00A641AB"/>
    <w:rsid w:val="00A64F83"/>
    <w:rsid w:val="00A67E0C"/>
    <w:rsid w:val="00A67F64"/>
    <w:rsid w:val="00A723F4"/>
    <w:rsid w:val="00A73901"/>
    <w:rsid w:val="00A7440A"/>
    <w:rsid w:val="00A758BB"/>
    <w:rsid w:val="00A75F7A"/>
    <w:rsid w:val="00A761DD"/>
    <w:rsid w:val="00A803C6"/>
    <w:rsid w:val="00A81500"/>
    <w:rsid w:val="00A858F8"/>
    <w:rsid w:val="00A85E8D"/>
    <w:rsid w:val="00A872AC"/>
    <w:rsid w:val="00A91513"/>
    <w:rsid w:val="00A91A8A"/>
    <w:rsid w:val="00A91AD8"/>
    <w:rsid w:val="00A9294E"/>
    <w:rsid w:val="00A93AB6"/>
    <w:rsid w:val="00A94C21"/>
    <w:rsid w:val="00AA11B3"/>
    <w:rsid w:val="00AA11EF"/>
    <w:rsid w:val="00AA183E"/>
    <w:rsid w:val="00AA1D75"/>
    <w:rsid w:val="00AA4004"/>
    <w:rsid w:val="00AA74C8"/>
    <w:rsid w:val="00AA7515"/>
    <w:rsid w:val="00AA7BB1"/>
    <w:rsid w:val="00AA7E02"/>
    <w:rsid w:val="00AB0EDE"/>
    <w:rsid w:val="00AB2497"/>
    <w:rsid w:val="00AB340D"/>
    <w:rsid w:val="00AB3E66"/>
    <w:rsid w:val="00AB4D20"/>
    <w:rsid w:val="00AB5CB1"/>
    <w:rsid w:val="00AB5CDA"/>
    <w:rsid w:val="00AB6878"/>
    <w:rsid w:val="00AB6C84"/>
    <w:rsid w:val="00AB7989"/>
    <w:rsid w:val="00AB7E31"/>
    <w:rsid w:val="00AC08C3"/>
    <w:rsid w:val="00AC234E"/>
    <w:rsid w:val="00AC25FA"/>
    <w:rsid w:val="00AC328F"/>
    <w:rsid w:val="00AC4926"/>
    <w:rsid w:val="00AC530F"/>
    <w:rsid w:val="00AC7487"/>
    <w:rsid w:val="00AD09C2"/>
    <w:rsid w:val="00AD12CC"/>
    <w:rsid w:val="00AD2903"/>
    <w:rsid w:val="00AD2AB8"/>
    <w:rsid w:val="00AD2C62"/>
    <w:rsid w:val="00AD2E35"/>
    <w:rsid w:val="00AD6706"/>
    <w:rsid w:val="00AD707D"/>
    <w:rsid w:val="00AD790F"/>
    <w:rsid w:val="00AE0B9F"/>
    <w:rsid w:val="00AE3F9B"/>
    <w:rsid w:val="00AE43E6"/>
    <w:rsid w:val="00AE6105"/>
    <w:rsid w:val="00AE6146"/>
    <w:rsid w:val="00AE6DDB"/>
    <w:rsid w:val="00AE7371"/>
    <w:rsid w:val="00AE7A65"/>
    <w:rsid w:val="00AF3FD3"/>
    <w:rsid w:val="00AF4EB4"/>
    <w:rsid w:val="00AF4F30"/>
    <w:rsid w:val="00AF50B4"/>
    <w:rsid w:val="00AF6044"/>
    <w:rsid w:val="00AF658C"/>
    <w:rsid w:val="00B01B0D"/>
    <w:rsid w:val="00B03835"/>
    <w:rsid w:val="00B0736C"/>
    <w:rsid w:val="00B104DF"/>
    <w:rsid w:val="00B10749"/>
    <w:rsid w:val="00B12942"/>
    <w:rsid w:val="00B13F56"/>
    <w:rsid w:val="00B14C9D"/>
    <w:rsid w:val="00B17314"/>
    <w:rsid w:val="00B17F9B"/>
    <w:rsid w:val="00B21FDE"/>
    <w:rsid w:val="00B23968"/>
    <w:rsid w:val="00B24B79"/>
    <w:rsid w:val="00B2624B"/>
    <w:rsid w:val="00B265B4"/>
    <w:rsid w:val="00B27F02"/>
    <w:rsid w:val="00B32DB1"/>
    <w:rsid w:val="00B34B7F"/>
    <w:rsid w:val="00B35C6F"/>
    <w:rsid w:val="00B40595"/>
    <w:rsid w:val="00B417A5"/>
    <w:rsid w:val="00B45C92"/>
    <w:rsid w:val="00B46154"/>
    <w:rsid w:val="00B46445"/>
    <w:rsid w:val="00B507B2"/>
    <w:rsid w:val="00B50EC7"/>
    <w:rsid w:val="00B54132"/>
    <w:rsid w:val="00B54FA2"/>
    <w:rsid w:val="00B55BCF"/>
    <w:rsid w:val="00B55D8A"/>
    <w:rsid w:val="00B608A8"/>
    <w:rsid w:val="00B60FC0"/>
    <w:rsid w:val="00B620F7"/>
    <w:rsid w:val="00B63847"/>
    <w:rsid w:val="00B64D1A"/>
    <w:rsid w:val="00B6512C"/>
    <w:rsid w:val="00B65638"/>
    <w:rsid w:val="00B65D66"/>
    <w:rsid w:val="00B67C77"/>
    <w:rsid w:val="00B7274F"/>
    <w:rsid w:val="00B732DD"/>
    <w:rsid w:val="00B75BDB"/>
    <w:rsid w:val="00B769DD"/>
    <w:rsid w:val="00B76E21"/>
    <w:rsid w:val="00B77CB3"/>
    <w:rsid w:val="00B849D3"/>
    <w:rsid w:val="00B8513B"/>
    <w:rsid w:val="00B853FC"/>
    <w:rsid w:val="00B85548"/>
    <w:rsid w:val="00B8565D"/>
    <w:rsid w:val="00B85CB7"/>
    <w:rsid w:val="00B866DF"/>
    <w:rsid w:val="00B877FA"/>
    <w:rsid w:val="00B9199F"/>
    <w:rsid w:val="00B92B18"/>
    <w:rsid w:val="00B976DD"/>
    <w:rsid w:val="00B978D1"/>
    <w:rsid w:val="00B97BAA"/>
    <w:rsid w:val="00BA2945"/>
    <w:rsid w:val="00BA5A06"/>
    <w:rsid w:val="00BA6198"/>
    <w:rsid w:val="00BA61C4"/>
    <w:rsid w:val="00BA7544"/>
    <w:rsid w:val="00BA75F5"/>
    <w:rsid w:val="00BA7A4F"/>
    <w:rsid w:val="00BB2235"/>
    <w:rsid w:val="00BB25F8"/>
    <w:rsid w:val="00BB2E54"/>
    <w:rsid w:val="00BB5673"/>
    <w:rsid w:val="00BB5C33"/>
    <w:rsid w:val="00BC3E72"/>
    <w:rsid w:val="00BC75C7"/>
    <w:rsid w:val="00BD0476"/>
    <w:rsid w:val="00BD07B6"/>
    <w:rsid w:val="00BD4656"/>
    <w:rsid w:val="00BE024F"/>
    <w:rsid w:val="00BE24D3"/>
    <w:rsid w:val="00BE60F0"/>
    <w:rsid w:val="00BE611C"/>
    <w:rsid w:val="00BE6B3B"/>
    <w:rsid w:val="00BF30AF"/>
    <w:rsid w:val="00BF4342"/>
    <w:rsid w:val="00BF6B18"/>
    <w:rsid w:val="00BF7B23"/>
    <w:rsid w:val="00C00AF5"/>
    <w:rsid w:val="00C01232"/>
    <w:rsid w:val="00C01D7A"/>
    <w:rsid w:val="00C02FB9"/>
    <w:rsid w:val="00C0421E"/>
    <w:rsid w:val="00C04C19"/>
    <w:rsid w:val="00C05BD7"/>
    <w:rsid w:val="00C05FFA"/>
    <w:rsid w:val="00C062CF"/>
    <w:rsid w:val="00C12306"/>
    <w:rsid w:val="00C132CF"/>
    <w:rsid w:val="00C139B6"/>
    <w:rsid w:val="00C140DD"/>
    <w:rsid w:val="00C145B3"/>
    <w:rsid w:val="00C1545D"/>
    <w:rsid w:val="00C15BAD"/>
    <w:rsid w:val="00C204A0"/>
    <w:rsid w:val="00C215AE"/>
    <w:rsid w:val="00C23D1D"/>
    <w:rsid w:val="00C245F6"/>
    <w:rsid w:val="00C249E8"/>
    <w:rsid w:val="00C31DFB"/>
    <w:rsid w:val="00C32613"/>
    <w:rsid w:val="00C32AEE"/>
    <w:rsid w:val="00C32D63"/>
    <w:rsid w:val="00C342F9"/>
    <w:rsid w:val="00C34520"/>
    <w:rsid w:val="00C34DEB"/>
    <w:rsid w:val="00C372AA"/>
    <w:rsid w:val="00C37955"/>
    <w:rsid w:val="00C40EB6"/>
    <w:rsid w:val="00C42655"/>
    <w:rsid w:val="00C42E92"/>
    <w:rsid w:val="00C42F6D"/>
    <w:rsid w:val="00C43FA8"/>
    <w:rsid w:val="00C443CB"/>
    <w:rsid w:val="00C47570"/>
    <w:rsid w:val="00C5017B"/>
    <w:rsid w:val="00C50B76"/>
    <w:rsid w:val="00C51EA6"/>
    <w:rsid w:val="00C53E24"/>
    <w:rsid w:val="00C546FA"/>
    <w:rsid w:val="00C54DEB"/>
    <w:rsid w:val="00C57BC2"/>
    <w:rsid w:val="00C61E63"/>
    <w:rsid w:val="00C62923"/>
    <w:rsid w:val="00C660E1"/>
    <w:rsid w:val="00C700CF"/>
    <w:rsid w:val="00C7323F"/>
    <w:rsid w:val="00C73333"/>
    <w:rsid w:val="00C73764"/>
    <w:rsid w:val="00C74C1F"/>
    <w:rsid w:val="00C75BC4"/>
    <w:rsid w:val="00C76A54"/>
    <w:rsid w:val="00C77733"/>
    <w:rsid w:val="00C81AAB"/>
    <w:rsid w:val="00C81AD2"/>
    <w:rsid w:val="00C8241D"/>
    <w:rsid w:val="00C83307"/>
    <w:rsid w:val="00C8465E"/>
    <w:rsid w:val="00C84D68"/>
    <w:rsid w:val="00C84F78"/>
    <w:rsid w:val="00C907EC"/>
    <w:rsid w:val="00C9111C"/>
    <w:rsid w:val="00C94A7A"/>
    <w:rsid w:val="00C9618C"/>
    <w:rsid w:val="00CA2805"/>
    <w:rsid w:val="00CA2F80"/>
    <w:rsid w:val="00CA306D"/>
    <w:rsid w:val="00CA441A"/>
    <w:rsid w:val="00CA447C"/>
    <w:rsid w:val="00CA4840"/>
    <w:rsid w:val="00CA4B3A"/>
    <w:rsid w:val="00CA5686"/>
    <w:rsid w:val="00CA7C9D"/>
    <w:rsid w:val="00CB0105"/>
    <w:rsid w:val="00CB0689"/>
    <w:rsid w:val="00CB1B02"/>
    <w:rsid w:val="00CB1BCA"/>
    <w:rsid w:val="00CB1EBA"/>
    <w:rsid w:val="00CB2C05"/>
    <w:rsid w:val="00CB4209"/>
    <w:rsid w:val="00CB4217"/>
    <w:rsid w:val="00CB5604"/>
    <w:rsid w:val="00CB5BC6"/>
    <w:rsid w:val="00CB74CB"/>
    <w:rsid w:val="00CB7916"/>
    <w:rsid w:val="00CB7B63"/>
    <w:rsid w:val="00CC00DF"/>
    <w:rsid w:val="00CC0294"/>
    <w:rsid w:val="00CC0A13"/>
    <w:rsid w:val="00CC1277"/>
    <w:rsid w:val="00CC39E8"/>
    <w:rsid w:val="00CC543E"/>
    <w:rsid w:val="00CC6F51"/>
    <w:rsid w:val="00CD02C0"/>
    <w:rsid w:val="00CD3DF7"/>
    <w:rsid w:val="00CD417A"/>
    <w:rsid w:val="00CD6BBE"/>
    <w:rsid w:val="00CE0170"/>
    <w:rsid w:val="00CE0E54"/>
    <w:rsid w:val="00CE2890"/>
    <w:rsid w:val="00CE32F3"/>
    <w:rsid w:val="00CE34F7"/>
    <w:rsid w:val="00CE581D"/>
    <w:rsid w:val="00CE6D2A"/>
    <w:rsid w:val="00CE6D3D"/>
    <w:rsid w:val="00CF01C8"/>
    <w:rsid w:val="00CF33A8"/>
    <w:rsid w:val="00CF3414"/>
    <w:rsid w:val="00CF3495"/>
    <w:rsid w:val="00CF4E80"/>
    <w:rsid w:val="00CF4EFD"/>
    <w:rsid w:val="00CF5ACD"/>
    <w:rsid w:val="00CF6020"/>
    <w:rsid w:val="00CF79C8"/>
    <w:rsid w:val="00D013B8"/>
    <w:rsid w:val="00D01688"/>
    <w:rsid w:val="00D03F86"/>
    <w:rsid w:val="00D0769D"/>
    <w:rsid w:val="00D07B86"/>
    <w:rsid w:val="00D114BE"/>
    <w:rsid w:val="00D12714"/>
    <w:rsid w:val="00D13D5B"/>
    <w:rsid w:val="00D146F9"/>
    <w:rsid w:val="00D14DD1"/>
    <w:rsid w:val="00D17D51"/>
    <w:rsid w:val="00D2277B"/>
    <w:rsid w:val="00D23175"/>
    <w:rsid w:val="00D242DB"/>
    <w:rsid w:val="00D24EDA"/>
    <w:rsid w:val="00D305AC"/>
    <w:rsid w:val="00D3354B"/>
    <w:rsid w:val="00D34573"/>
    <w:rsid w:val="00D345A8"/>
    <w:rsid w:val="00D35CCE"/>
    <w:rsid w:val="00D37A43"/>
    <w:rsid w:val="00D40465"/>
    <w:rsid w:val="00D428E4"/>
    <w:rsid w:val="00D42E47"/>
    <w:rsid w:val="00D438C0"/>
    <w:rsid w:val="00D45821"/>
    <w:rsid w:val="00D4587F"/>
    <w:rsid w:val="00D45B92"/>
    <w:rsid w:val="00D5096E"/>
    <w:rsid w:val="00D5105D"/>
    <w:rsid w:val="00D5184B"/>
    <w:rsid w:val="00D52142"/>
    <w:rsid w:val="00D53486"/>
    <w:rsid w:val="00D55143"/>
    <w:rsid w:val="00D56C21"/>
    <w:rsid w:val="00D604F1"/>
    <w:rsid w:val="00D60B27"/>
    <w:rsid w:val="00D62F0E"/>
    <w:rsid w:val="00D63112"/>
    <w:rsid w:val="00D636C2"/>
    <w:rsid w:val="00D66D11"/>
    <w:rsid w:val="00D7410B"/>
    <w:rsid w:val="00D74304"/>
    <w:rsid w:val="00D74D8E"/>
    <w:rsid w:val="00D7542F"/>
    <w:rsid w:val="00D774EF"/>
    <w:rsid w:val="00D77CFC"/>
    <w:rsid w:val="00D803EF"/>
    <w:rsid w:val="00D81714"/>
    <w:rsid w:val="00D826D0"/>
    <w:rsid w:val="00D852C2"/>
    <w:rsid w:val="00D85944"/>
    <w:rsid w:val="00D85B26"/>
    <w:rsid w:val="00D8658E"/>
    <w:rsid w:val="00D90055"/>
    <w:rsid w:val="00D9091D"/>
    <w:rsid w:val="00D9245A"/>
    <w:rsid w:val="00D969F5"/>
    <w:rsid w:val="00D96DD9"/>
    <w:rsid w:val="00DA075B"/>
    <w:rsid w:val="00DA2DE0"/>
    <w:rsid w:val="00DA435D"/>
    <w:rsid w:val="00DA5217"/>
    <w:rsid w:val="00DA573A"/>
    <w:rsid w:val="00DA70F1"/>
    <w:rsid w:val="00DB06DE"/>
    <w:rsid w:val="00DB0878"/>
    <w:rsid w:val="00DB1853"/>
    <w:rsid w:val="00DB1A6F"/>
    <w:rsid w:val="00DB5363"/>
    <w:rsid w:val="00DB60BD"/>
    <w:rsid w:val="00DB6643"/>
    <w:rsid w:val="00DB6D6A"/>
    <w:rsid w:val="00DB7B33"/>
    <w:rsid w:val="00DC0506"/>
    <w:rsid w:val="00DC4226"/>
    <w:rsid w:val="00DC4F3C"/>
    <w:rsid w:val="00DC572A"/>
    <w:rsid w:val="00DC5AFB"/>
    <w:rsid w:val="00DC723E"/>
    <w:rsid w:val="00DC7ADE"/>
    <w:rsid w:val="00DC7CCE"/>
    <w:rsid w:val="00DD1BB8"/>
    <w:rsid w:val="00DD2B04"/>
    <w:rsid w:val="00DD2B5B"/>
    <w:rsid w:val="00DD2FC0"/>
    <w:rsid w:val="00DD356D"/>
    <w:rsid w:val="00DD4530"/>
    <w:rsid w:val="00DD7124"/>
    <w:rsid w:val="00DE099C"/>
    <w:rsid w:val="00DE40D1"/>
    <w:rsid w:val="00DE4EBF"/>
    <w:rsid w:val="00DE64C7"/>
    <w:rsid w:val="00DF09A4"/>
    <w:rsid w:val="00DF3CB5"/>
    <w:rsid w:val="00DF50AA"/>
    <w:rsid w:val="00E00945"/>
    <w:rsid w:val="00E0177F"/>
    <w:rsid w:val="00E02E78"/>
    <w:rsid w:val="00E03DFC"/>
    <w:rsid w:val="00E0628A"/>
    <w:rsid w:val="00E076E0"/>
    <w:rsid w:val="00E0773D"/>
    <w:rsid w:val="00E077D5"/>
    <w:rsid w:val="00E0785E"/>
    <w:rsid w:val="00E079C8"/>
    <w:rsid w:val="00E117C5"/>
    <w:rsid w:val="00E11BED"/>
    <w:rsid w:val="00E1480D"/>
    <w:rsid w:val="00E17237"/>
    <w:rsid w:val="00E17E2E"/>
    <w:rsid w:val="00E20A7E"/>
    <w:rsid w:val="00E20A7F"/>
    <w:rsid w:val="00E230B0"/>
    <w:rsid w:val="00E242C9"/>
    <w:rsid w:val="00E25497"/>
    <w:rsid w:val="00E30660"/>
    <w:rsid w:val="00E31C27"/>
    <w:rsid w:val="00E329DA"/>
    <w:rsid w:val="00E33609"/>
    <w:rsid w:val="00E36676"/>
    <w:rsid w:val="00E36B5B"/>
    <w:rsid w:val="00E37EB7"/>
    <w:rsid w:val="00E4024D"/>
    <w:rsid w:val="00E42D87"/>
    <w:rsid w:val="00E44871"/>
    <w:rsid w:val="00E51848"/>
    <w:rsid w:val="00E51F87"/>
    <w:rsid w:val="00E52A43"/>
    <w:rsid w:val="00E546CC"/>
    <w:rsid w:val="00E55A7C"/>
    <w:rsid w:val="00E5692F"/>
    <w:rsid w:val="00E60A06"/>
    <w:rsid w:val="00E618E9"/>
    <w:rsid w:val="00E625B9"/>
    <w:rsid w:val="00E63F6E"/>
    <w:rsid w:val="00E74162"/>
    <w:rsid w:val="00E74A78"/>
    <w:rsid w:val="00E75C7D"/>
    <w:rsid w:val="00E77177"/>
    <w:rsid w:val="00E808CA"/>
    <w:rsid w:val="00E82691"/>
    <w:rsid w:val="00E837D8"/>
    <w:rsid w:val="00E84027"/>
    <w:rsid w:val="00E8436A"/>
    <w:rsid w:val="00E849BA"/>
    <w:rsid w:val="00E854E0"/>
    <w:rsid w:val="00E874FF"/>
    <w:rsid w:val="00E9031D"/>
    <w:rsid w:val="00E90BA8"/>
    <w:rsid w:val="00E90EFF"/>
    <w:rsid w:val="00E90FC5"/>
    <w:rsid w:val="00E91A32"/>
    <w:rsid w:val="00E9243D"/>
    <w:rsid w:val="00E9457C"/>
    <w:rsid w:val="00E95A05"/>
    <w:rsid w:val="00E963B8"/>
    <w:rsid w:val="00E969D2"/>
    <w:rsid w:val="00EA1129"/>
    <w:rsid w:val="00EA3DDB"/>
    <w:rsid w:val="00EA44EC"/>
    <w:rsid w:val="00EA4610"/>
    <w:rsid w:val="00EA699C"/>
    <w:rsid w:val="00EB0EC3"/>
    <w:rsid w:val="00EB2D1B"/>
    <w:rsid w:val="00EB2F95"/>
    <w:rsid w:val="00EB3582"/>
    <w:rsid w:val="00EB454D"/>
    <w:rsid w:val="00EB6683"/>
    <w:rsid w:val="00EB7A30"/>
    <w:rsid w:val="00EC0380"/>
    <w:rsid w:val="00EC2289"/>
    <w:rsid w:val="00EC3546"/>
    <w:rsid w:val="00EC430E"/>
    <w:rsid w:val="00EC45A9"/>
    <w:rsid w:val="00EC56B1"/>
    <w:rsid w:val="00EC737B"/>
    <w:rsid w:val="00ED0065"/>
    <w:rsid w:val="00ED1B4E"/>
    <w:rsid w:val="00ED2797"/>
    <w:rsid w:val="00ED2B2A"/>
    <w:rsid w:val="00ED2BAF"/>
    <w:rsid w:val="00ED4272"/>
    <w:rsid w:val="00ED7897"/>
    <w:rsid w:val="00EE09FD"/>
    <w:rsid w:val="00EE2008"/>
    <w:rsid w:val="00EE2366"/>
    <w:rsid w:val="00EE292A"/>
    <w:rsid w:val="00EE2958"/>
    <w:rsid w:val="00EE2A6E"/>
    <w:rsid w:val="00EF019B"/>
    <w:rsid w:val="00EF2703"/>
    <w:rsid w:val="00EF3037"/>
    <w:rsid w:val="00EF3EBB"/>
    <w:rsid w:val="00EF416B"/>
    <w:rsid w:val="00EF5D4C"/>
    <w:rsid w:val="00EF6AD1"/>
    <w:rsid w:val="00EF73D0"/>
    <w:rsid w:val="00F00F26"/>
    <w:rsid w:val="00F010F4"/>
    <w:rsid w:val="00F01112"/>
    <w:rsid w:val="00F01E4D"/>
    <w:rsid w:val="00F031D1"/>
    <w:rsid w:val="00F03EB9"/>
    <w:rsid w:val="00F0425D"/>
    <w:rsid w:val="00F07CCC"/>
    <w:rsid w:val="00F110A6"/>
    <w:rsid w:val="00F11748"/>
    <w:rsid w:val="00F11E01"/>
    <w:rsid w:val="00F12592"/>
    <w:rsid w:val="00F12670"/>
    <w:rsid w:val="00F132F5"/>
    <w:rsid w:val="00F13BAE"/>
    <w:rsid w:val="00F13E3A"/>
    <w:rsid w:val="00F142CA"/>
    <w:rsid w:val="00F1649B"/>
    <w:rsid w:val="00F16862"/>
    <w:rsid w:val="00F16B25"/>
    <w:rsid w:val="00F16EB2"/>
    <w:rsid w:val="00F211EF"/>
    <w:rsid w:val="00F230D6"/>
    <w:rsid w:val="00F239E4"/>
    <w:rsid w:val="00F2425B"/>
    <w:rsid w:val="00F2758A"/>
    <w:rsid w:val="00F27AE5"/>
    <w:rsid w:val="00F30DF6"/>
    <w:rsid w:val="00F34008"/>
    <w:rsid w:val="00F357D3"/>
    <w:rsid w:val="00F36186"/>
    <w:rsid w:val="00F363B2"/>
    <w:rsid w:val="00F36682"/>
    <w:rsid w:val="00F40F9A"/>
    <w:rsid w:val="00F41167"/>
    <w:rsid w:val="00F42486"/>
    <w:rsid w:val="00F4294C"/>
    <w:rsid w:val="00F430C0"/>
    <w:rsid w:val="00F4392E"/>
    <w:rsid w:val="00F50207"/>
    <w:rsid w:val="00F50A7D"/>
    <w:rsid w:val="00F512A4"/>
    <w:rsid w:val="00F51853"/>
    <w:rsid w:val="00F51DCB"/>
    <w:rsid w:val="00F531B4"/>
    <w:rsid w:val="00F53B94"/>
    <w:rsid w:val="00F54A92"/>
    <w:rsid w:val="00F606E5"/>
    <w:rsid w:val="00F60E05"/>
    <w:rsid w:val="00F62925"/>
    <w:rsid w:val="00F638F8"/>
    <w:rsid w:val="00F65102"/>
    <w:rsid w:val="00F668B5"/>
    <w:rsid w:val="00F679A2"/>
    <w:rsid w:val="00F70D99"/>
    <w:rsid w:val="00F711D3"/>
    <w:rsid w:val="00F712A0"/>
    <w:rsid w:val="00F731D9"/>
    <w:rsid w:val="00F73D85"/>
    <w:rsid w:val="00F77AE8"/>
    <w:rsid w:val="00F80D4B"/>
    <w:rsid w:val="00F81F9D"/>
    <w:rsid w:val="00F83074"/>
    <w:rsid w:val="00F833C5"/>
    <w:rsid w:val="00F835D3"/>
    <w:rsid w:val="00F917B5"/>
    <w:rsid w:val="00F93417"/>
    <w:rsid w:val="00F94B24"/>
    <w:rsid w:val="00F951BE"/>
    <w:rsid w:val="00F954E8"/>
    <w:rsid w:val="00F9594F"/>
    <w:rsid w:val="00FA092A"/>
    <w:rsid w:val="00FA5659"/>
    <w:rsid w:val="00FA6156"/>
    <w:rsid w:val="00FA7FFA"/>
    <w:rsid w:val="00FB23B4"/>
    <w:rsid w:val="00FB2936"/>
    <w:rsid w:val="00FB2E10"/>
    <w:rsid w:val="00FB36A9"/>
    <w:rsid w:val="00FB3BF9"/>
    <w:rsid w:val="00FB6AF5"/>
    <w:rsid w:val="00FB7DCB"/>
    <w:rsid w:val="00FC0BE8"/>
    <w:rsid w:val="00FC0C8E"/>
    <w:rsid w:val="00FC0E6C"/>
    <w:rsid w:val="00FC5213"/>
    <w:rsid w:val="00FC6924"/>
    <w:rsid w:val="00FC6AC3"/>
    <w:rsid w:val="00FC6C90"/>
    <w:rsid w:val="00FC6E34"/>
    <w:rsid w:val="00FD07C8"/>
    <w:rsid w:val="00FD23C4"/>
    <w:rsid w:val="00FD278E"/>
    <w:rsid w:val="00FD2823"/>
    <w:rsid w:val="00FD3C88"/>
    <w:rsid w:val="00FD6250"/>
    <w:rsid w:val="00FD642B"/>
    <w:rsid w:val="00FE40E5"/>
    <w:rsid w:val="00FE4293"/>
    <w:rsid w:val="00FE4A92"/>
    <w:rsid w:val="00FE60C5"/>
    <w:rsid w:val="00FF1648"/>
    <w:rsid w:val="00FF23BC"/>
    <w:rsid w:val="00FF2AD2"/>
    <w:rsid w:val="00FF5F7F"/>
    <w:rsid w:val="00FF6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8BCF05E5-93A9-48F4-B4E7-A5C323A9D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05BD7"/>
    <w:pPr>
      <w:spacing w:before="120" w:after="120"/>
      <w:jc w:val="both"/>
    </w:pPr>
    <w:rPr>
      <w:sz w:val="24"/>
      <w:szCs w:val="24"/>
    </w:rPr>
  </w:style>
  <w:style w:type="paragraph" w:styleId="1">
    <w:name w:val="heading 1"/>
    <w:aliases w:val="1 порядок,Заголовок 1 Знак Знак,Заголовок 1 Знак Знак Знак,Engineer Z 1,Engineer Main 1,новая страница,Заголовок параграфа (1.),OG Heading 1"/>
    <w:basedOn w:val="a2"/>
    <w:next w:val="a2"/>
    <w:link w:val="10"/>
    <w:qFormat/>
    <w:rsid w:val="00C05BD7"/>
    <w:pPr>
      <w:keepNext/>
      <w:numPr>
        <w:numId w:val="1"/>
      </w:numPr>
      <w:spacing w:before="240" w:after="60"/>
      <w:outlineLvl w:val="0"/>
    </w:pPr>
    <w:rPr>
      <w:rFonts w:ascii="Arial" w:hAnsi="Arial"/>
      <w:b/>
      <w:bCs/>
      <w:kern w:val="32"/>
      <w:sz w:val="32"/>
      <w:szCs w:val="32"/>
    </w:rPr>
  </w:style>
  <w:style w:type="paragraph" w:styleId="22">
    <w:name w:val="heading 2"/>
    <w:aliases w:val="Engineer Z 1.1,Заголовок 21,Заголовок 2 Знак Знак1,Заголовок 2 Знак Знак,OG Heading 2"/>
    <w:basedOn w:val="a2"/>
    <w:next w:val="a2"/>
    <w:link w:val="23"/>
    <w:qFormat/>
    <w:rsid w:val="000721B8"/>
    <w:pPr>
      <w:keepNext/>
      <w:spacing w:before="240" w:after="60"/>
      <w:ind w:left="576" w:hanging="576"/>
      <w:outlineLvl w:val="1"/>
    </w:pPr>
    <w:rPr>
      <w:b/>
      <w:iCs/>
    </w:rPr>
  </w:style>
  <w:style w:type="paragraph" w:styleId="31">
    <w:name w:val="heading 3"/>
    <w:aliases w:val="4 порядок,Engineer Z 1.1.1, Знак,OG Heading 3,- 1.1.1,Ведомость (название)"/>
    <w:basedOn w:val="a2"/>
    <w:next w:val="a2"/>
    <w:link w:val="32"/>
    <w:qFormat/>
    <w:rsid w:val="00C05BD7"/>
    <w:pPr>
      <w:keepNext/>
      <w:numPr>
        <w:ilvl w:val="2"/>
        <w:numId w:val="1"/>
      </w:numPr>
      <w:spacing w:before="240" w:after="60"/>
      <w:outlineLvl w:val="2"/>
    </w:pPr>
    <w:rPr>
      <w:rFonts w:ascii="Arial" w:hAnsi="Arial" w:cs="Arial"/>
      <w:b/>
      <w:bCs/>
      <w:sz w:val="26"/>
      <w:szCs w:val="26"/>
    </w:rPr>
  </w:style>
  <w:style w:type="paragraph" w:styleId="41">
    <w:name w:val="heading 4"/>
    <w:aliases w:val="Рекомендация"/>
    <w:basedOn w:val="a2"/>
    <w:next w:val="a2"/>
    <w:link w:val="42"/>
    <w:qFormat/>
    <w:rsid w:val="00C05BD7"/>
    <w:pPr>
      <w:keepNext/>
      <w:numPr>
        <w:ilvl w:val="3"/>
        <w:numId w:val="1"/>
      </w:numPr>
      <w:spacing w:before="240" w:after="60"/>
      <w:outlineLvl w:val="3"/>
    </w:pPr>
    <w:rPr>
      <w:b/>
      <w:bCs/>
      <w:sz w:val="28"/>
      <w:szCs w:val="28"/>
    </w:rPr>
  </w:style>
  <w:style w:type="paragraph" w:styleId="51">
    <w:name w:val="heading 5"/>
    <w:aliases w:val="Заголовок 5 Знак1,Заголовок 5 Знак Знак"/>
    <w:basedOn w:val="a2"/>
    <w:next w:val="a2"/>
    <w:link w:val="52"/>
    <w:qFormat/>
    <w:rsid w:val="000721B8"/>
    <w:pPr>
      <w:spacing w:before="240" w:after="60"/>
      <w:ind w:left="1008" w:hanging="1008"/>
      <w:outlineLvl w:val="4"/>
    </w:pPr>
    <w:rPr>
      <w:b/>
      <w:bCs/>
      <w:iCs/>
      <w:sz w:val="22"/>
      <w:szCs w:val="22"/>
    </w:rPr>
  </w:style>
  <w:style w:type="paragraph" w:styleId="6">
    <w:name w:val="heading 6"/>
    <w:aliases w:val="Заголовок налогов"/>
    <w:basedOn w:val="a2"/>
    <w:next w:val="a2"/>
    <w:qFormat/>
    <w:rsid w:val="00C05BD7"/>
    <w:pPr>
      <w:numPr>
        <w:ilvl w:val="5"/>
        <w:numId w:val="1"/>
      </w:numPr>
      <w:spacing w:before="240" w:after="60"/>
      <w:outlineLvl w:val="5"/>
    </w:pPr>
    <w:rPr>
      <w:b/>
      <w:bCs/>
      <w:sz w:val="22"/>
      <w:szCs w:val="22"/>
    </w:rPr>
  </w:style>
  <w:style w:type="paragraph" w:styleId="7">
    <w:name w:val="heading 7"/>
    <w:basedOn w:val="a2"/>
    <w:next w:val="a2"/>
    <w:qFormat/>
    <w:rsid w:val="00954DCE"/>
    <w:pPr>
      <w:spacing w:before="240" w:after="60"/>
      <w:ind w:left="1296" w:hanging="1296"/>
      <w:outlineLvl w:val="6"/>
    </w:pPr>
    <w:rPr>
      <w:b/>
      <w:sz w:val="28"/>
      <w:szCs w:val="28"/>
    </w:rPr>
  </w:style>
  <w:style w:type="paragraph" w:styleId="8">
    <w:name w:val="heading 8"/>
    <w:basedOn w:val="a2"/>
    <w:next w:val="a2"/>
    <w:link w:val="80"/>
    <w:qFormat/>
    <w:rsid w:val="00C05BD7"/>
    <w:pPr>
      <w:numPr>
        <w:ilvl w:val="7"/>
        <w:numId w:val="1"/>
      </w:numPr>
      <w:spacing w:before="240" w:after="60"/>
      <w:outlineLvl w:val="7"/>
    </w:pPr>
    <w:rPr>
      <w:i/>
      <w:iCs/>
    </w:rPr>
  </w:style>
  <w:style w:type="paragraph" w:styleId="9">
    <w:name w:val="heading 9"/>
    <w:basedOn w:val="a2"/>
    <w:next w:val="a2"/>
    <w:qFormat/>
    <w:rsid w:val="00C05BD7"/>
    <w:pPr>
      <w:numPr>
        <w:ilvl w:val="8"/>
        <w:numId w:val="1"/>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C05BD7"/>
    <w:pPr>
      <w:widowControl w:val="0"/>
      <w:autoSpaceDE w:val="0"/>
      <w:autoSpaceDN w:val="0"/>
      <w:adjustRightInd w:val="0"/>
      <w:ind w:firstLine="720"/>
    </w:pPr>
    <w:rPr>
      <w:rFonts w:ascii="Arial" w:hAnsi="Arial" w:cs="Arial"/>
      <w:sz w:val="24"/>
      <w:szCs w:val="24"/>
    </w:rPr>
  </w:style>
  <w:style w:type="paragraph" w:styleId="a6">
    <w:name w:val="Body Text"/>
    <w:aliases w:val=" Знак1 Знак"/>
    <w:basedOn w:val="a2"/>
    <w:link w:val="a7"/>
    <w:rsid w:val="00C05BD7"/>
    <w:pPr>
      <w:spacing w:before="0" w:after="0"/>
    </w:pPr>
  </w:style>
  <w:style w:type="character" w:styleId="a8">
    <w:name w:val="Emphasis"/>
    <w:qFormat/>
    <w:rsid w:val="00C05BD7"/>
    <w:rPr>
      <w:i/>
      <w:iCs/>
    </w:rPr>
  </w:style>
  <w:style w:type="paragraph" w:styleId="24">
    <w:name w:val="toc 2"/>
    <w:basedOn w:val="a2"/>
    <w:next w:val="a2"/>
    <w:autoRedefine/>
    <w:uiPriority w:val="39"/>
    <w:rsid w:val="005C49DD"/>
    <w:pPr>
      <w:tabs>
        <w:tab w:val="right" w:leader="dot" w:pos="9639"/>
      </w:tabs>
    </w:pPr>
    <w:rPr>
      <w:iCs/>
      <w:noProof/>
    </w:rPr>
  </w:style>
  <w:style w:type="paragraph" w:styleId="11">
    <w:name w:val="index 1"/>
    <w:basedOn w:val="a2"/>
    <w:next w:val="a2"/>
    <w:autoRedefine/>
    <w:semiHidden/>
    <w:rsid w:val="00C05BD7"/>
    <w:pPr>
      <w:ind w:left="240" w:hanging="240"/>
    </w:pPr>
  </w:style>
  <w:style w:type="character" w:styleId="a9">
    <w:name w:val="Hyperlink"/>
    <w:uiPriority w:val="99"/>
    <w:rsid w:val="00C05BD7"/>
    <w:rPr>
      <w:color w:val="0000FF"/>
      <w:u w:val="single"/>
    </w:rPr>
  </w:style>
  <w:style w:type="paragraph" w:styleId="aa">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2"/>
    <w:link w:val="ab"/>
    <w:rsid w:val="00C05BD7"/>
    <w:pPr>
      <w:spacing w:before="0" w:after="0"/>
      <w:ind w:firstLine="709"/>
    </w:pPr>
    <w:rPr>
      <w:szCs w:val="28"/>
    </w:rPr>
  </w:style>
  <w:style w:type="paragraph" w:customStyle="1" w:styleId="211">
    <w:name w:val="Основной текст 21"/>
    <w:basedOn w:val="a2"/>
    <w:rsid w:val="00C05BD7"/>
    <w:pPr>
      <w:widowControl w:val="0"/>
      <w:suppressAutoHyphens/>
      <w:spacing w:before="0" w:line="480" w:lineRule="auto"/>
      <w:jc w:val="left"/>
    </w:pPr>
    <w:rPr>
      <w:rFonts w:eastAsia="Arial Unicode MS"/>
    </w:rPr>
  </w:style>
  <w:style w:type="paragraph" w:customStyle="1" w:styleId="14">
    <w:name w:val="Стиль 14 пт По ширине"/>
    <w:basedOn w:val="a2"/>
    <w:rsid w:val="00C05BD7"/>
    <w:pPr>
      <w:spacing w:before="0" w:after="0"/>
    </w:pPr>
    <w:rPr>
      <w:sz w:val="28"/>
      <w:szCs w:val="20"/>
    </w:rPr>
  </w:style>
  <w:style w:type="paragraph" w:styleId="33">
    <w:name w:val="Body Text Indent 3"/>
    <w:basedOn w:val="a2"/>
    <w:link w:val="310"/>
    <w:rsid w:val="00C05BD7"/>
    <w:pPr>
      <w:spacing w:before="0"/>
      <w:ind w:left="283"/>
      <w:jc w:val="left"/>
    </w:pPr>
    <w:rPr>
      <w:sz w:val="16"/>
      <w:szCs w:val="16"/>
    </w:rPr>
  </w:style>
  <w:style w:type="paragraph" w:styleId="ac">
    <w:name w:val="List Paragraph"/>
    <w:basedOn w:val="a2"/>
    <w:uiPriority w:val="34"/>
    <w:qFormat/>
    <w:rsid w:val="00C05BD7"/>
    <w:pPr>
      <w:spacing w:before="0" w:after="0"/>
      <w:ind w:left="720"/>
      <w:jc w:val="left"/>
    </w:pPr>
    <w:rPr>
      <w:lang w:val="en-US" w:eastAsia="en-US"/>
    </w:rPr>
  </w:style>
  <w:style w:type="paragraph" w:customStyle="1" w:styleId="34">
    <w:name w:val="заголовок 3"/>
    <w:basedOn w:val="a2"/>
    <w:next w:val="a2"/>
    <w:link w:val="35"/>
    <w:rsid w:val="00C05BD7"/>
    <w:pPr>
      <w:keepNext/>
      <w:spacing w:before="0" w:after="0"/>
      <w:ind w:firstLine="709"/>
      <w:outlineLvl w:val="2"/>
    </w:pPr>
    <w:rPr>
      <w:rFonts w:ascii="Arial" w:hAnsi="Arial" w:cs="Arial"/>
      <w:sz w:val="26"/>
      <w:szCs w:val="26"/>
    </w:rPr>
  </w:style>
  <w:style w:type="paragraph" w:customStyle="1" w:styleId="ad">
    <w:name w:val="бычный"/>
    <w:rsid w:val="00C05BD7"/>
    <w:rPr>
      <w:rFonts w:ascii="Arial" w:hAnsi="Arial" w:cs="Arial"/>
    </w:rPr>
  </w:style>
  <w:style w:type="paragraph" w:styleId="ae">
    <w:name w:val="header"/>
    <w:aliases w:val="ВерхКолонтитул"/>
    <w:basedOn w:val="a2"/>
    <w:link w:val="af"/>
    <w:rsid w:val="00C05BD7"/>
    <w:pPr>
      <w:tabs>
        <w:tab w:val="center" w:pos="4536"/>
        <w:tab w:val="right" w:pos="9072"/>
      </w:tabs>
      <w:spacing w:before="0" w:after="0"/>
      <w:jc w:val="left"/>
    </w:pPr>
    <w:rPr>
      <w:sz w:val="20"/>
      <w:szCs w:val="20"/>
    </w:rPr>
  </w:style>
  <w:style w:type="paragraph" w:customStyle="1" w:styleId="311">
    <w:name w:val="Основной текст с отступом 31"/>
    <w:basedOn w:val="a2"/>
    <w:rsid w:val="00C05BD7"/>
    <w:pPr>
      <w:widowControl w:val="0"/>
      <w:suppressAutoHyphens/>
      <w:spacing w:before="0" w:after="0"/>
      <w:ind w:left="1276" w:hanging="142"/>
    </w:pPr>
    <w:rPr>
      <w:rFonts w:eastAsia="Arial Unicode MS"/>
      <w:sz w:val="28"/>
    </w:rPr>
  </w:style>
  <w:style w:type="paragraph" w:styleId="25">
    <w:name w:val="Body Text Indent 2"/>
    <w:basedOn w:val="a2"/>
    <w:link w:val="26"/>
    <w:rsid w:val="00C05BD7"/>
    <w:pPr>
      <w:spacing w:before="0" w:after="0"/>
      <w:ind w:right="-1" w:firstLine="709"/>
    </w:pPr>
  </w:style>
  <w:style w:type="paragraph" w:styleId="af0">
    <w:name w:val="Balloon Text"/>
    <w:aliases w:val=" Знак1"/>
    <w:basedOn w:val="a2"/>
    <w:link w:val="af1"/>
    <w:rsid w:val="00C05BD7"/>
    <w:pPr>
      <w:spacing w:before="0" w:after="0"/>
      <w:jc w:val="left"/>
    </w:pPr>
    <w:rPr>
      <w:rFonts w:ascii="Tahoma" w:hAnsi="Tahoma" w:cs="Tahoma"/>
      <w:sz w:val="16"/>
      <w:szCs w:val="16"/>
    </w:rPr>
  </w:style>
  <w:style w:type="paragraph" w:customStyle="1" w:styleId="12">
    <w:name w:val="Обычный1"/>
    <w:rsid w:val="00C05BD7"/>
    <w:pPr>
      <w:widowControl w:val="0"/>
    </w:pPr>
    <w:rPr>
      <w:rFonts w:ascii="Arial" w:hAnsi="Arial"/>
      <w:snapToGrid w:val="0"/>
    </w:rPr>
  </w:style>
  <w:style w:type="paragraph" w:customStyle="1" w:styleId="220">
    <w:name w:val="Основной текст 22"/>
    <w:basedOn w:val="a2"/>
    <w:rsid w:val="00C05BD7"/>
    <w:pPr>
      <w:spacing w:before="0" w:after="0"/>
    </w:pPr>
    <w:rPr>
      <w:szCs w:val="20"/>
    </w:rPr>
  </w:style>
  <w:style w:type="paragraph" w:customStyle="1" w:styleId="140">
    <w:name w:val="Стиль Обычный (веб) + 14 пт По ширине Слева:  0 см Первая строка..."/>
    <w:basedOn w:val="a2"/>
    <w:next w:val="af2"/>
    <w:rsid w:val="00C05BD7"/>
    <w:pPr>
      <w:spacing w:before="0" w:after="0"/>
      <w:ind w:firstLine="900"/>
    </w:pPr>
    <w:rPr>
      <w:sz w:val="28"/>
      <w:szCs w:val="20"/>
    </w:rPr>
  </w:style>
  <w:style w:type="paragraph" w:styleId="af2">
    <w:name w:val="Plain Text"/>
    <w:basedOn w:val="a2"/>
    <w:link w:val="af3"/>
    <w:rsid w:val="00C05BD7"/>
    <w:pPr>
      <w:spacing w:before="0" w:after="0"/>
      <w:jc w:val="left"/>
    </w:pPr>
    <w:rPr>
      <w:rFonts w:ascii="Courier New" w:hAnsi="Courier New" w:cs="Courier New"/>
      <w:sz w:val="20"/>
      <w:szCs w:val="20"/>
    </w:rPr>
  </w:style>
  <w:style w:type="paragraph" w:customStyle="1" w:styleId="110">
    <w:name w:val="Стиль_11"/>
    <w:basedOn w:val="a2"/>
    <w:rsid w:val="00C05BD7"/>
    <w:pPr>
      <w:spacing w:before="0" w:after="0"/>
      <w:ind w:firstLine="720"/>
      <w:jc w:val="left"/>
    </w:pPr>
    <w:rPr>
      <w:rFonts w:ascii="Arial" w:hAnsi="Arial"/>
      <w:szCs w:val="20"/>
    </w:rPr>
  </w:style>
  <w:style w:type="paragraph" w:customStyle="1" w:styleId="top">
    <w:name w:val="top"/>
    <w:basedOn w:val="a2"/>
    <w:rsid w:val="00C05BD7"/>
    <w:pPr>
      <w:spacing w:before="100" w:beforeAutospacing="1" w:after="100" w:afterAutospacing="1"/>
    </w:pPr>
    <w:rPr>
      <w:rFonts w:ascii="Arial" w:hAnsi="Arial" w:cs="Arial"/>
      <w:color w:val="000000"/>
      <w:sz w:val="20"/>
      <w:szCs w:val="20"/>
    </w:rPr>
  </w:style>
  <w:style w:type="paragraph" w:customStyle="1" w:styleId="top1">
    <w:name w:val="top1"/>
    <w:basedOn w:val="a2"/>
    <w:rsid w:val="00C05BD7"/>
    <w:pPr>
      <w:spacing w:before="100" w:beforeAutospacing="1" w:after="100" w:afterAutospacing="1"/>
      <w:jc w:val="center"/>
    </w:pPr>
    <w:rPr>
      <w:rFonts w:ascii="Arial" w:hAnsi="Arial" w:cs="Arial"/>
      <w:color w:val="000000"/>
      <w:sz w:val="20"/>
      <w:szCs w:val="20"/>
    </w:rPr>
  </w:style>
  <w:style w:type="paragraph" w:customStyle="1" w:styleId="FR1">
    <w:name w:val="FR1"/>
    <w:rsid w:val="00C05BD7"/>
    <w:pPr>
      <w:widowControl w:val="0"/>
      <w:spacing w:before="380"/>
      <w:ind w:left="2720"/>
    </w:pPr>
    <w:rPr>
      <w:rFonts w:ascii="Arial" w:hAnsi="Arial"/>
      <w:snapToGrid w:val="0"/>
      <w:sz w:val="28"/>
    </w:rPr>
  </w:style>
  <w:style w:type="paragraph" w:customStyle="1" w:styleId="text1">
    <w:name w:val="text_1"/>
    <w:basedOn w:val="a2"/>
    <w:rsid w:val="00C05BD7"/>
    <w:pPr>
      <w:spacing w:before="100" w:beforeAutospacing="1" w:after="100" w:afterAutospacing="1"/>
      <w:jc w:val="left"/>
    </w:pPr>
    <w:rPr>
      <w:rFonts w:ascii="Verdana" w:hAnsi="Verdana"/>
      <w:sz w:val="18"/>
      <w:szCs w:val="18"/>
    </w:rPr>
  </w:style>
  <w:style w:type="paragraph" w:customStyle="1" w:styleId="xl36">
    <w:name w:val="xl36"/>
    <w:basedOn w:val="a2"/>
    <w:rsid w:val="00C05BD7"/>
    <w:pPr>
      <w:pBdr>
        <w:top w:val="single" w:sz="8" w:space="0" w:color="auto"/>
        <w:left w:val="single" w:sz="8" w:space="0" w:color="auto"/>
        <w:right w:val="single" w:sz="8" w:space="0" w:color="auto"/>
      </w:pBdr>
      <w:spacing w:before="100" w:beforeAutospacing="1" w:after="100" w:afterAutospacing="1"/>
      <w:jc w:val="center"/>
    </w:pPr>
    <w:rPr>
      <w:sz w:val="28"/>
      <w:szCs w:val="28"/>
    </w:rPr>
  </w:style>
  <w:style w:type="paragraph" w:customStyle="1" w:styleId="13">
    <w:name w:val="Стиль1"/>
    <w:basedOn w:val="a2"/>
    <w:rsid w:val="00C05BD7"/>
    <w:pPr>
      <w:spacing w:before="0" w:after="0"/>
      <w:ind w:firstLine="709"/>
    </w:pPr>
    <w:rPr>
      <w:sz w:val="28"/>
      <w:szCs w:val="28"/>
    </w:rPr>
  </w:style>
  <w:style w:type="character" w:customStyle="1" w:styleId="WW8Num1z0">
    <w:name w:val="WW8Num1z0"/>
    <w:rsid w:val="00C05BD7"/>
    <w:rPr>
      <w:rFonts w:ascii="Courier New" w:hAnsi="Courier New" w:cs="Courier New"/>
    </w:rPr>
  </w:style>
  <w:style w:type="character" w:customStyle="1" w:styleId="WW8Num2z0">
    <w:name w:val="WW8Num2z0"/>
    <w:rsid w:val="00C05BD7"/>
    <w:rPr>
      <w:rFonts w:ascii="Courier New" w:hAnsi="Courier New" w:cs="Courier New"/>
    </w:rPr>
  </w:style>
  <w:style w:type="character" w:customStyle="1" w:styleId="WW8Num3z0">
    <w:name w:val="WW8Num3z0"/>
    <w:rsid w:val="00C05BD7"/>
    <w:rPr>
      <w:rFonts w:ascii="Courier New" w:hAnsi="Courier New" w:cs="Courier New"/>
    </w:rPr>
  </w:style>
  <w:style w:type="character" w:customStyle="1" w:styleId="WW8Num4z0">
    <w:name w:val="WW8Num4z0"/>
    <w:rsid w:val="00C05BD7"/>
    <w:rPr>
      <w:rFonts w:ascii="Courier New" w:hAnsi="Courier New" w:cs="Courier New"/>
    </w:rPr>
  </w:style>
  <w:style w:type="character" w:customStyle="1" w:styleId="WW8Num5z0">
    <w:name w:val="WW8Num5z0"/>
    <w:rsid w:val="00C05BD7"/>
    <w:rPr>
      <w:rFonts w:ascii="Courier New" w:hAnsi="Courier New" w:cs="Courier New"/>
    </w:rPr>
  </w:style>
  <w:style w:type="character" w:customStyle="1" w:styleId="WW8Num6z0">
    <w:name w:val="WW8Num6z0"/>
    <w:rsid w:val="00C05BD7"/>
    <w:rPr>
      <w:rFonts w:ascii="Courier New" w:hAnsi="Courier New" w:cs="Courier New"/>
    </w:rPr>
  </w:style>
  <w:style w:type="character" w:customStyle="1" w:styleId="WW8Num7z0">
    <w:name w:val="WW8Num7z0"/>
    <w:rsid w:val="00C05BD7"/>
    <w:rPr>
      <w:rFonts w:ascii="Courier New" w:hAnsi="Courier New" w:cs="Courier New"/>
    </w:rPr>
  </w:style>
  <w:style w:type="character" w:customStyle="1" w:styleId="WW8Num8z0">
    <w:name w:val="WW8Num8z0"/>
    <w:rsid w:val="00C05BD7"/>
    <w:rPr>
      <w:rFonts w:ascii="Courier New" w:hAnsi="Courier New" w:cs="Courier New"/>
    </w:rPr>
  </w:style>
  <w:style w:type="character" w:customStyle="1" w:styleId="WW8Num9z0">
    <w:name w:val="WW8Num9z0"/>
    <w:rsid w:val="00C05BD7"/>
    <w:rPr>
      <w:rFonts w:ascii="Courier New" w:hAnsi="Courier New" w:cs="Courier New"/>
    </w:rPr>
  </w:style>
  <w:style w:type="character" w:customStyle="1" w:styleId="WW8Num10z0">
    <w:name w:val="WW8Num10z0"/>
    <w:rsid w:val="00C05BD7"/>
    <w:rPr>
      <w:rFonts w:ascii="Courier New" w:hAnsi="Courier New" w:cs="Courier New"/>
    </w:rPr>
  </w:style>
  <w:style w:type="character" w:customStyle="1" w:styleId="WW8Num11z0">
    <w:name w:val="WW8Num11z0"/>
    <w:rsid w:val="00C05BD7"/>
    <w:rPr>
      <w:rFonts w:ascii="Courier New" w:hAnsi="Courier New" w:cs="Courier New"/>
    </w:rPr>
  </w:style>
  <w:style w:type="character" w:customStyle="1" w:styleId="WW8Num12z0">
    <w:name w:val="WW8Num12z0"/>
    <w:rsid w:val="00C05BD7"/>
    <w:rPr>
      <w:rFonts w:ascii="Courier New" w:hAnsi="Courier New" w:cs="Courier New"/>
    </w:rPr>
  </w:style>
  <w:style w:type="character" w:customStyle="1" w:styleId="WW8Num13z0">
    <w:name w:val="WW8Num13z0"/>
    <w:rsid w:val="00C05BD7"/>
    <w:rPr>
      <w:rFonts w:ascii="Courier New" w:hAnsi="Courier New" w:cs="Courier New"/>
    </w:rPr>
  </w:style>
  <w:style w:type="character" w:customStyle="1" w:styleId="WW8Num14z0">
    <w:name w:val="WW8Num14z0"/>
    <w:rsid w:val="00C05BD7"/>
    <w:rPr>
      <w:rFonts w:ascii="Courier New" w:hAnsi="Courier New" w:cs="Courier New"/>
    </w:rPr>
  </w:style>
  <w:style w:type="character" w:customStyle="1" w:styleId="WW8Num15z0">
    <w:name w:val="WW8Num15z0"/>
    <w:rsid w:val="00C05BD7"/>
    <w:rPr>
      <w:rFonts w:ascii="Times New Roman" w:hAnsi="Times New Roman" w:cs="Times New Roman"/>
    </w:rPr>
  </w:style>
  <w:style w:type="character" w:customStyle="1" w:styleId="WW8Num16z0">
    <w:name w:val="WW8Num16z0"/>
    <w:rsid w:val="00C05BD7"/>
    <w:rPr>
      <w:rFonts w:ascii="Courier New" w:hAnsi="Courier New" w:cs="Courier New"/>
    </w:rPr>
  </w:style>
  <w:style w:type="character" w:customStyle="1" w:styleId="WW8Num17z0">
    <w:name w:val="WW8Num17z0"/>
    <w:rsid w:val="00C05BD7"/>
    <w:rPr>
      <w:rFonts w:ascii="Courier New" w:hAnsi="Courier New" w:cs="Courier New"/>
    </w:rPr>
  </w:style>
  <w:style w:type="character" w:customStyle="1" w:styleId="WW8Num18z0">
    <w:name w:val="WW8Num18z0"/>
    <w:rsid w:val="00C05BD7"/>
    <w:rPr>
      <w:rFonts w:ascii="Courier New" w:hAnsi="Courier New" w:cs="Courier New"/>
    </w:rPr>
  </w:style>
  <w:style w:type="character" w:customStyle="1" w:styleId="WW8Num19z0">
    <w:name w:val="WW8Num19z0"/>
    <w:rsid w:val="00C05BD7"/>
    <w:rPr>
      <w:rFonts w:ascii="Courier New" w:hAnsi="Courier New" w:cs="Courier New"/>
    </w:rPr>
  </w:style>
  <w:style w:type="character" w:customStyle="1" w:styleId="WW8Num20z0">
    <w:name w:val="WW8Num20z0"/>
    <w:rsid w:val="00C05BD7"/>
    <w:rPr>
      <w:rFonts w:ascii="Courier New" w:hAnsi="Courier New" w:cs="Courier New"/>
    </w:rPr>
  </w:style>
  <w:style w:type="character" w:customStyle="1" w:styleId="WW8Num21z0">
    <w:name w:val="WW8Num21z0"/>
    <w:rsid w:val="00C05BD7"/>
    <w:rPr>
      <w:rFonts w:ascii="Courier New" w:hAnsi="Courier New" w:cs="Courier New"/>
    </w:rPr>
  </w:style>
  <w:style w:type="character" w:customStyle="1" w:styleId="WW8Num22z0">
    <w:name w:val="WW8Num22z0"/>
    <w:rsid w:val="00C05BD7"/>
    <w:rPr>
      <w:rFonts w:ascii="Courier New" w:hAnsi="Courier New" w:cs="Courier New"/>
    </w:rPr>
  </w:style>
  <w:style w:type="character" w:customStyle="1" w:styleId="Absatz-Standardschriftart">
    <w:name w:val="Absatz-Standardschriftart"/>
    <w:rsid w:val="00C05BD7"/>
  </w:style>
  <w:style w:type="character" w:customStyle="1" w:styleId="WW-Absatz-Standardschriftart">
    <w:name w:val="WW-Absatz-Standardschriftart"/>
    <w:rsid w:val="00C05BD7"/>
  </w:style>
  <w:style w:type="character" w:customStyle="1" w:styleId="WW-Absatz-Standardschriftart1">
    <w:name w:val="WW-Absatz-Standardschriftart1"/>
    <w:rsid w:val="00C05BD7"/>
  </w:style>
  <w:style w:type="character" w:customStyle="1" w:styleId="WW-Absatz-Standardschriftart11">
    <w:name w:val="WW-Absatz-Standardschriftart11"/>
    <w:rsid w:val="00C05BD7"/>
  </w:style>
  <w:style w:type="character" w:customStyle="1" w:styleId="27">
    <w:name w:val="Основной шрифт абзаца2"/>
    <w:rsid w:val="00C05BD7"/>
  </w:style>
  <w:style w:type="character" w:customStyle="1" w:styleId="WW-Absatz-Standardschriftart111">
    <w:name w:val="WW-Absatz-Standardschriftart111"/>
    <w:rsid w:val="00C05BD7"/>
  </w:style>
  <w:style w:type="character" w:customStyle="1" w:styleId="WW-Absatz-Standardschriftart1111">
    <w:name w:val="WW-Absatz-Standardschriftart1111"/>
    <w:rsid w:val="00C05BD7"/>
  </w:style>
  <w:style w:type="character" w:customStyle="1" w:styleId="WW-Absatz-Standardschriftart11111">
    <w:name w:val="WW-Absatz-Standardschriftart11111"/>
    <w:rsid w:val="00C05BD7"/>
  </w:style>
  <w:style w:type="character" w:customStyle="1" w:styleId="WW-Absatz-Standardschriftart111111">
    <w:name w:val="WW-Absatz-Standardschriftart111111"/>
    <w:rsid w:val="00C05BD7"/>
  </w:style>
  <w:style w:type="character" w:customStyle="1" w:styleId="WW-Absatz-Standardschriftart1111111">
    <w:name w:val="WW-Absatz-Standardschriftart1111111"/>
    <w:rsid w:val="00C05BD7"/>
  </w:style>
  <w:style w:type="character" w:customStyle="1" w:styleId="WW-Absatz-Standardschriftart11111111">
    <w:name w:val="WW-Absatz-Standardschriftart11111111"/>
    <w:rsid w:val="00C05BD7"/>
  </w:style>
  <w:style w:type="character" w:customStyle="1" w:styleId="WW-Absatz-Standardschriftart111111111">
    <w:name w:val="WW-Absatz-Standardschriftart111111111"/>
    <w:rsid w:val="00C05BD7"/>
  </w:style>
  <w:style w:type="character" w:customStyle="1" w:styleId="WW-Absatz-Standardschriftart1111111111">
    <w:name w:val="WW-Absatz-Standardschriftart1111111111"/>
    <w:rsid w:val="00C05BD7"/>
  </w:style>
  <w:style w:type="character" w:customStyle="1" w:styleId="WW-Absatz-Standardschriftart11111111111">
    <w:name w:val="WW-Absatz-Standardschriftart11111111111"/>
    <w:rsid w:val="00C05BD7"/>
  </w:style>
  <w:style w:type="character" w:customStyle="1" w:styleId="WW-Absatz-Standardschriftart111111111111">
    <w:name w:val="WW-Absatz-Standardschriftart111111111111"/>
    <w:rsid w:val="00C05BD7"/>
  </w:style>
  <w:style w:type="character" w:customStyle="1" w:styleId="WW-Absatz-Standardschriftart1111111111111">
    <w:name w:val="WW-Absatz-Standardschriftart1111111111111"/>
    <w:rsid w:val="00C05BD7"/>
  </w:style>
  <w:style w:type="character" w:customStyle="1" w:styleId="WW-Absatz-Standardschriftart11111111111111">
    <w:name w:val="WW-Absatz-Standardschriftart11111111111111"/>
    <w:rsid w:val="00C05BD7"/>
  </w:style>
  <w:style w:type="character" w:customStyle="1" w:styleId="WW8Num23z0">
    <w:name w:val="WW8Num23z0"/>
    <w:rsid w:val="00C05BD7"/>
    <w:rPr>
      <w:rFonts w:ascii="Courier New" w:hAnsi="Courier New" w:cs="Courier New"/>
    </w:rPr>
  </w:style>
  <w:style w:type="character" w:customStyle="1" w:styleId="WW-Absatz-Standardschriftart111111111111111">
    <w:name w:val="WW-Absatz-Standardschriftart111111111111111"/>
    <w:rsid w:val="00C05BD7"/>
  </w:style>
  <w:style w:type="character" w:customStyle="1" w:styleId="WW8Num24z0">
    <w:name w:val="WW8Num24z0"/>
    <w:rsid w:val="00C05BD7"/>
    <w:rPr>
      <w:rFonts w:ascii="Courier New" w:hAnsi="Courier New" w:cs="Courier New"/>
    </w:rPr>
  </w:style>
  <w:style w:type="character" w:customStyle="1" w:styleId="WW8Num25z0">
    <w:name w:val="WW8Num25z0"/>
    <w:rsid w:val="00C05BD7"/>
    <w:rPr>
      <w:rFonts w:ascii="Courier New" w:hAnsi="Courier New" w:cs="Courier New"/>
    </w:rPr>
  </w:style>
  <w:style w:type="character" w:customStyle="1" w:styleId="WW-Absatz-Standardschriftart1111111111111111">
    <w:name w:val="WW-Absatz-Standardschriftart1111111111111111"/>
    <w:rsid w:val="00C05BD7"/>
  </w:style>
  <w:style w:type="character" w:customStyle="1" w:styleId="WW8Num26z0">
    <w:name w:val="WW8Num26z0"/>
    <w:rsid w:val="00C05BD7"/>
    <w:rPr>
      <w:rFonts w:ascii="Courier New" w:hAnsi="Courier New" w:cs="Courier New"/>
    </w:rPr>
  </w:style>
  <w:style w:type="character" w:customStyle="1" w:styleId="WW8Num27z0">
    <w:name w:val="WW8Num27z0"/>
    <w:rsid w:val="00C05BD7"/>
    <w:rPr>
      <w:rFonts w:ascii="Courier New" w:hAnsi="Courier New" w:cs="Courier New"/>
    </w:rPr>
  </w:style>
  <w:style w:type="character" w:customStyle="1" w:styleId="WW8Num28z0">
    <w:name w:val="WW8Num28z0"/>
    <w:rsid w:val="00C05BD7"/>
    <w:rPr>
      <w:rFonts w:ascii="Times New Roman" w:hAnsi="Times New Roman" w:cs="Times New Roman"/>
    </w:rPr>
  </w:style>
  <w:style w:type="character" w:customStyle="1" w:styleId="WW8Num29z0">
    <w:name w:val="WW8Num29z0"/>
    <w:rsid w:val="00C05BD7"/>
    <w:rPr>
      <w:rFonts w:ascii="Courier New" w:hAnsi="Courier New" w:cs="Courier New"/>
    </w:rPr>
  </w:style>
  <w:style w:type="character" w:customStyle="1" w:styleId="WW8Num30z0">
    <w:name w:val="WW8Num30z0"/>
    <w:rsid w:val="00C05BD7"/>
    <w:rPr>
      <w:rFonts w:ascii="Courier New" w:hAnsi="Courier New" w:cs="Courier New"/>
    </w:rPr>
  </w:style>
  <w:style w:type="character" w:customStyle="1" w:styleId="WW8Num31z0">
    <w:name w:val="WW8Num31z0"/>
    <w:rsid w:val="00C05BD7"/>
    <w:rPr>
      <w:rFonts w:ascii="Times New Roman" w:hAnsi="Times New Roman" w:cs="Times New Roman"/>
    </w:rPr>
  </w:style>
  <w:style w:type="character" w:customStyle="1" w:styleId="WW8Num32z0">
    <w:name w:val="WW8Num32z0"/>
    <w:rsid w:val="00C05BD7"/>
    <w:rPr>
      <w:rFonts w:ascii="Courier New" w:hAnsi="Courier New" w:cs="Courier New"/>
    </w:rPr>
  </w:style>
  <w:style w:type="character" w:customStyle="1" w:styleId="WW-Absatz-Standardschriftart11111111111111111">
    <w:name w:val="WW-Absatz-Standardschriftart11111111111111111"/>
    <w:rsid w:val="00C05BD7"/>
  </w:style>
  <w:style w:type="character" w:customStyle="1" w:styleId="WW8Num33z0">
    <w:name w:val="WW8Num33z0"/>
    <w:rsid w:val="00C05BD7"/>
    <w:rPr>
      <w:rFonts w:ascii="Courier New" w:hAnsi="Courier New" w:cs="Courier New"/>
    </w:rPr>
  </w:style>
  <w:style w:type="character" w:customStyle="1" w:styleId="WW-Absatz-Standardschriftart111111111111111111">
    <w:name w:val="WW-Absatz-Standardschriftart111111111111111111"/>
    <w:rsid w:val="00C05BD7"/>
  </w:style>
  <w:style w:type="character" w:customStyle="1" w:styleId="WW-Absatz-Standardschriftart1111111111111111111">
    <w:name w:val="WW-Absatz-Standardschriftart1111111111111111111"/>
    <w:rsid w:val="00C05BD7"/>
  </w:style>
  <w:style w:type="character" w:customStyle="1" w:styleId="WW-Absatz-Standardschriftart11111111111111111111">
    <w:name w:val="WW-Absatz-Standardschriftart11111111111111111111"/>
    <w:rsid w:val="00C05BD7"/>
  </w:style>
  <w:style w:type="character" w:customStyle="1" w:styleId="WW-Absatz-Standardschriftart111111111111111111111">
    <w:name w:val="WW-Absatz-Standardschriftart111111111111111111111"/>
    <w:rsid w:val="00C05BD7"/>
  </w:style>
  <w:style w:type="character" w:customStyle="1" w:styleId="WW-Absatz-Standardschriftart1111111111111111111111">
    <w:name w:val="WW-Absatz-Standardschriftart1111111111111111111111"/>
    <w:rsid w:val="00C05BD7"/>
  </w:style>
  <w:style w:type="character" w:customStyle="1" w:styleId="WW-Absatz-Standardschriftart11111111111111111111111">
    <w:name w:val="WW-Absatz-Standardschriftart11111111111111111111111"/>
    <w:rsid w:val="00C05BD7"/>
  </w:style>
  <w:style w:type="character" w:customStyle="1" w:styleId="WW-Absatz-Standardschriftart111111111111111111111111">
    <w:name w:val="WW-Absatz-Standardschriftart111111111111111111111111"/>
    <w:rsid w:val="00C05BD7"/>
  </w:style>
  <w:style w:type="character" w:customStyle="1" w:styleId="WW-Absatz-Standardschriftart1111111111111111111111111">
    <w:name w:val="WW-Absatz-Standardschriftart1111111111111111111111111"/>
    <w:rsid w:val="00C05BD7"/>
  </w:style>
  <w:style w:type="character" w:customStyle="1" w:styleId="WW-Absatz-Standardschriftart11111111111111111111111111">
    <w:name w:val="WW-Absatz-Standardschriftart11111111111111111111111111"/>
    <w:rsid w:val="00C05BD7"/>
  </w:style>
  <w:style w:type="character" w:customStyle="1" w:styleId="WW-Absatz-Standardschriftart111111111111111111111111111">
    <w:name w:val="WW-Absatz-Standardschriftart111111111111111111111111111"/>
    <w:rsid w:val="00C05BD7"/>
  </w:style>
  <w:style w:type="character" w:customStyle="1" w:styleId="WW-Absatz-Standardschriftart1111111111111111111111111111">
    <w:name w:val="WW-Absatz-Standardschriftart1111111111111111111111111111"/>
    <w:rsid w:val="00C05BD7"/>
  </w:style>
  <w:style w:type="character" w:customStyle="1" w:styleId="WW-Absatz-Standardschriftart11111111111111111111111111111">
    <w:name w:val="WW-Absatz-Standardschriftart11111111111111111111111111111"/>
    <w:rsid w:val="00C05BD7"/>
  </w:style>
  <w:style w:type="character" w:customStyle="1" w:styleId="WW-Absatz-Standardschriftart111111111111111111111111111111">
    <w:name w:val="WW-Absatz-Standardschriftart111111111111111111111111111111"/>
    <w:rsid w:val="00C05BD7"/>
  </w:style>
  <w:style w:type="character" w:customStyle="1" w:styleId="WW-Absatz-Standardschriftart1111111111111111111111111111111">
    <w:name w:val="WW-Absatz-Standardschriftart1111111111111111111111111111111"/>
    <w:rsid w:val="00C05BD7"/>
  </w:style>
  <w:style w:type="character" w:customStyle="1" w:styleId="WW-Absatz-Standardschriftart11111111111111111111111111111111">
    <w:name w:val="WW-Absatz-Standardschriftart11111111111111111111111111111111"/>
    <w:rsid w:val="00C05BD7"/>
  </w:style>
  <w:style w:type="character" w:customStyle="1" w:styleId="WW8Num34z0">
    <w:name w:val="WW8Num34z0"/>
    <w:rsid w:val="00C05BD7"/>
    <w:rPr>
      <w:rFonts w:ascii="Courier New" w:hAnsi="Courier New" w:cs="Courier New"/>
    </w:rPr>
  </w:style>
  <w:style w:type="character" w:customStyle="1" w:styleId="WW8Num36z0">
    <w:name w:val="WW8Num36z0"/>
    <w:rsid w:val="00C05BD7"/>
    <w:rPr>
      <w:rFonts w:ascii="StarSymbol" w:hAnsi="StarSymbol" w:cs="StarSymbol"/>
      <w:sz w:val="18"/>
      <w:szCs w:val="18"/>
    </w:rPr>
  </w:style>
  <w:style w:type="character" w:customStyle="1" w:styleId="WW8Num36z1">
    <w:name w:val="WW8Num36z1"/>
    <w:rsid w:val="00C05BD7"/>
    <w:rPr>
      <w:rFonts w:ascii="Wingdings 2" w:hAnsi="Wingdings 2" w:cs="StarSymbol"/>
      <w:sz w:val="18"/>
      <w:szCs w:val="18"/>
    </w:rPr>
  </w:style>
  <w:style w:type="character" w:customStyle="1" w:styleId="WW8Num37z0">
    <w:name w:val="WW8Num37z0"/>
    <w:rsid w:val="00C05BD7"/>
    <w:rPr>
      <w:rFonts w:ascii="StarSymbol" w:hAnsi="StarSymbol" w:cs="StarSymbol"/>
      <w:sz w:val="18"/>
      <w:szCs w:val="18"/>
    </w:rPr>
  </w:style>
  <w:style w:type="character" w:customStyle="1" w:styleId="WW8Num37z1">
    <w:name w:val="WW8Num37z1"/>
    <w:rsid w:val="00C05BD7"/>
    <w:rPr>
      <w:rFonts w:ascii="Wingdings 2" w:hAnsi="Wingdings 2" w:cs="StarSymbol"/>
      <w:sz w:val="18"/>
      <w:szCs w:val="18"/>
    </w:rPr>
  </w:style>
  <w:style w:type="character" w:customStyle="1" w:styleId="WW8Num38z0">
    <w:name w:val="WW8Num38z0"/>
    <w:rsid w:val="00C05BD7"/>
    <w:rPr>
      <w:rFonts w:ascii="StarSymbol" w:hAnsi="StarSymbol" w:cs="StarSymbol"/>
      <w:sz w:val="18"/>
      <w:szCs w:val="18"/>
    </w:rPr>
  </w:style>
  <w:style w:type="character" w:customStyle="1" w:styleId="WW8Num38z1">
    <w:name w:val="WW8Num38z1"/>
    <w:rsid w:val="00C05BD7"/>
    <w:rPr>
      <w:rFonts w:ascii="Wingdings 2" w:hAnsi="Wingdings 2" w:cs="StarSymbol"/>
      <w:sz w:val="18"/>
      <w:szCs w:val="18"/>
    </w:rPr>
  </w:style>
  <w:style w:type="character" w:customStyle="1" w:styleId="WW-Absatz-Standardschriftart111111111111111111111111111111111">
    <w:name w:val="WW-Absatz-Standardschriftart111111111111111111111111111111111"/>
    <w:rsid w:val="00C05BD7"/>
  </w:style>
  <w:style w:type="character" w:customStyle="1" w:styleId="WW-Absatz-Standardschriftart1111111111111111111111111111111111">
    <w:name w:val="WW-Absatz-Standardschriftart1111111111111111111111111111111111"/>
    <w:rsid w:val="00C05BD7"/>
  </w:style>
  <w:style w:type="character" w:customStyle="1" w:styleId="WW8Num35z0">
    <w:name w:val="WW8Num35z0"/>
    <w:rsid w:val="00C05BD7"/>
    <w:rPr>
      <w:rFonts w:ascii="Courier New" w:hAnsi="Courier New" w:cs="Courier New"/>
    </w:rPr>
  </w:style>
  <w:style w:type="character" w:customStyle="1" w:styleId="WW-Absatz-Standardschriftart11111111111111111111111111111111111">
    <w:name w:val="WW-Absatz-Standardschriftart11111111111111111111111111111111111"/>
    <w:rsid w:val="00C05BD7"/>
  </w:style>
  <w:style w:type="character" w:customStyle="1" w:styleId="WW8NumSt1z0">
    <w:name w:val="WW8NumSt1z0"/>
    <w:rsid w:val="00C05BD7"/>
    <w:rPr>
      <w:rFonts w:ascii="Times New Roman" w:hAnsi="Times New Roman" w:cs="Times New Roman"/>
    </w:rPr>
  </w:style>
  <w:style w:type="character" w:customStyle="1" w:styleId="WW8NumSt2z0">
    <w:name w:val="WW8NumSt2z0"/>
    <w:rsid w:val="00C05BD7"/>
    <w:rPr>
      <w:rFonts w:ascii="Courier New" w:hAnsi="Courier New" w:cs="Courier New"/>
    </w:rPr>
  </w:style>
  <w:style w:type="character" w:customStyle="1" w:styleId="WW8NumSt3z0">
    <w:name w:val="WW8NumSt3z0"/>
    <w:rsid w:val="00C05BD7"/>
    <w:rPr>
      <w:rFonts w:ascii="Courier New" w:hAnsi="Courier New" w:cs="Courier New"/>
    </w:rPr>
  </w:style>
  <w:style w:type="character" w:customStyle="1" w:styleId="WW8NumSt4z0">
    <w:name w:val="WW8NumSt4z0"/>
    <w:rsid w:val="00C05BD7"/>
    <w:rPr>
      <w:rFonts w:ascii="Courier New" w:hAnsi="Courier New" w:cs="Courier New"/>
    </w:rPr>
  </w:style>
  <w:style w:type="character" w:customStyle="1" w:styleId="WW8NumSt5z0">
    <w:name w:val="WW8NumSt5z0"/>
    <w:rsid w:val="00C05BD7"/>
    <w:rPr>
      <w:rFonts w:ascii="Courier New" w:hAnsi="Courier New" w:cs="Courier New"/>
    </w:rPr>
  </w:style>
  <w:style w:type="character" w:customStyle="1" w:styleId="WW8NumSt6z0">
    <w:name w:val="WW8NumSt6z0"/>
    <w:rsid w:val="00C05BD7"/>
    <w:rPr>
      <w:rFonts w:ascii="Times New Roman" w:hAnsi="Times New Roman" w:cs="Times New Roman"/>
    </w:rPr>
  </w:style>
  <w:style w:type="character" w:customStyle="1" w:styleId="WW8NumSt7z0">
    <w:name w:val="WW8NumSt7z0"/>
    <w:rsid w:val="00C05BD7"/>
    <w:rPr>
      <w:rFonts w:ascii="Courier New" w:hAnsi="Courier New" w:cs="Courier New"/>
    </w:rPr>
  </w:style>
  <w:style w:type="character" w:customStyle="1" w:styleId="WW8NumSt8z0">
    <w:name w:val="WW8NumSt8z0"/>
    <w:rsid w:val="00C05BD7"/>
    <w:rPr>
      <w:rFonts w:ascii="Courier New" w:hAnsi="Courier New" w:cs="Courier New"/>
    </w:rPr>
  </w:style>
  <w:style w:type="character" w:customStyle="1" w:styleId="WW8NumSt9z0">
    <w:name w:val="WW8NumSt9z0"/>
    <w:rsid w:val="00C05BD7"/>
    <w:rPr>
      <w:rFonts w:ascii="Courier New" w:hAnsi="Courier New" w:cs="Courier New"/>
    </w:rPr>
  </w:style>
  <w:style w:type="character" w:customStyle="1" w:styleId="WW8NumSt11z0">
    <w:name w:val="WW8NumSt11z0"/>
    <w:rsid w:val="00C05BD7"/>
    <w:rPr>
      <w:rFonts w:ascii="Courier New" w:hAnsi="Courier New" w:cs="Courier New"/>
    </w:rPr>
  </w:style>
  <w:style w:type="character" w:customStyle="1" w:styleId="WW8NumSt12z0">
    <w:name w:val="WW8NumSt12z0"/>
    <w:rsid w:val="00C05BD7"/>
    <w:rPr>
      <w:rFonts w:ascii="Courier New" w:hAnsi="Courier New" w:cs="Courier New"/>
    </w:rPr>
  </w:style>
  <w:style w:type="character" w:customStyle="1" w:styleId="WW8NumSt13z0">
    <w:name w:val="WW8NumSt13z0"/>
    <w:rsid w:val="00C05BD7"/>
    <w:rPr>
      <w:rFonts w:ascii="Courier New" w:hAnsi="Courier New" w:cs="Courier New"/>
    </w:rPr>
  </w:style>
  <w:style w:type="character" w:customStyle="1" w:styleId="WW8NumSt14z0">
    <w:name w:val="WW8NumSt14z0"/>
    <w:rsid w:val="00C05BD7"/>
    <w:rPr>
      <w:rFonts w:ascii="Courier New" w:hAnsi="Courier New" w:cs="Courier New"/>
    </w:rPr>
  </w:style>
  <w:style w:type="character" w:customStyle="1" w:styleId="WW8NumSt15z0">
    <w:name w:val="WW8NumSt15z0"/>
    <w:rsid w:val="00C05BD7"/>
    <w:rPr>
      <w:rFonts w:ascii="Courier New" w:hAnsi="Courier New" w:cs="Courier New"/>
    </w:rPr>
  </w:style>
  <w:style w:type="character" w:customStyle="1" w:styleId="WW8NumSt16z0">
    <w:name w:val="WW8NumSt16z0"/>
    <w:rsid w:val="00C05BD7"/>
    <w:rPr>
      <w:rFonts w:ascii="Courier New" w:hAnsi="Courier New" w:cs="Courier New"/>
    </w:rPr>
  </w:style>
  <w:style w:type="character" w:customStyle="1" w:styleId="WW8NumSt17z0">
    <w:name w:val="WW8NumSt17z0"/>
    <w:rsid w:val="00C05BD7"/>
    <w:rPr>
      <w:rFonts w:ascii="Courier New" w:hAnsi="Courier New" w:cs="Courier New"/>
    </w:rPr>
  </w:style>
  <w:style w:type="character" w:customStyle="1" w:styleId="WW8NumSt18z0">
    <w:name w:val="WW8NumSt18z0"/>
    <w:rsid w:val="00C05BD7"/>
    <w:rPr>
      <w:rFonts w:ascii="Courier New" w:hAnsi="Courier New" w:cs="Courier New"/>
    </w:rPr>
  </w:style>
  <w:style w:type="character" w:customStyle="1" w:styleId="WW8NumSt19z0">
    <w:name w:val="WW8NumSt19z0"/>
    <w:rsid w:val="00C05BD7"/>
    <w:rPr>
      <w:rFonts w:ascii="Courier New" w:hAnsi="Courier New" w:cs="Courier New"/>
    </w:rPr>
  </w:style>
  <w:style w:type="character" w:customStyle="1" w:styleId="WW8NumSt20z0">
    <w:name w:val="WW8NumSt20z0"/>
    <w:rsid w:val="00C05BD7"/>
    <w:rPr>
      <w:rFonts w:ascii="Times New Roman" w:hAnsi="Times New Roman" w:cs="Times New Roman"/>
    </w:rPr>
  </w:style>
  <w:style w:type="character" w:customStyle="1" w:styleId="WW8NumSt21z0">
    <w:name w:val="WW8NumSt21z0"/>
    <w:rsid w:val="00C05BD7"/>
    <w:rPr>
      <w:rFonts w:ascii="Courier New" w:hAnsi="Courier New" w:cs="Courier New"/>
    </w:rPr>
  </w:style>
  <w:style w:type="character" w:customStyle="1" w:styleId="WW8NumSt22z0">
    <w:name w:val="WW8NumSt22z0"/>
    <w:rsid w:val="00C05BD7"/>
    <w:rPr>
      <w:rFonts w:ascii="Courier New" w:hAnsi="Courier New" w:cs="Courier New"/>
    </w:rPr>
  </w:style>
  <w:style w:type="character" w:customStyle="1" w:styleId="WW8NumSt23z0">
    <w:name w:val="WW8NumSt23z0"/>
    <w:rsid w:val="00C05BD7"/>
    <w:rPr>
      <w:rFonts w:ascii="Times New Roman" w:hAnsi="Times New Roman" w:cs="Times New Roman"/>
    </w:rPr>
  </w:style>
  <w:style w:type="character" w:customStyle="1" w:styleId="WW8NumSt24z0">
    <w:name w:val="WW8NumSt24z0"/>
    <w:rsid w:val="00C05BD7"/>
    <w:rPr>
      <w:rFonts w:ascii="Courier New" w:hAnsi="Courier New" w:cs="Courier New"/>
    </w:rPr>
  </w:style>
  <w:style w:type="character" w:customStyle="1" w:styleId="WW8NumSt25z0">
    <w:name w:val="WW8NumSt25z0"/>
    <w:rsid w:val="00C05BD7"/>
    <w:rPr>
      <w:rFonts w:ascii="Courier New" w:hAnsi="Courier New" w:cs="Courier New"/>
    </w:rPr>
  </w:style>
  <w:style w:type="character" w:customStyle="1" w:styleId="WW8NumSt26z0">
    <w:name w:val="WW8NumSt26z0"/>
    <w:rsid w:val="00C05BD7"/>
    <w:rPr>
      <w:rFonts w:ascii="Courier New" w:hAnsi="Courier New" w:cs="Courier New"/>
    </w:rPr>
  </w:style>
  <w:style w:type="character" w:customStyle="1" w:styleId="WW8NumSt27z0">
    <w:name w:val="WW8NumSt27z0"/>
    <w:rsid w:val="00C05BD7"/>
    <w:rPr>
      <w:rFonts w:ascii="Courier New" w:hAnsi="Courier New" w:cs="Courier New"/>
    </w:rPr>
  </w:style>
  <w:style w:type="character" w:customStyle="1" w:styleId="WW8NumSt33z0">
    <w:name w:val="WW8NumSt33z0"/>
    <w:rsid w:val="00C05BD7"/>
    <w:rPr>
      <w:rFonts w:ascii="Courier New" w:hAnsi="Courier New" w:cs="Courier New"/>
    </w:rPr>
  </w:style>
  <w:style w:type="character" w:customStyle="1" w:styleId="15">
    <w:name w:val="Основной шрифт абзаца1"/>
    <w:rsid w:val="00C05BD7"/>
  </w:style>
  <w:style w:type="character" w:customStyle="1" w:styleId="af4">
    <w:name w:val="Символ нумерации"/>
    <w:rsid w:val="00C05BD7"/>
  </w:style>
  <w:style w:type="character" w:customStyle="1" w:styleId="af5">
    <w:name w:val="Маркеры списка"/>
    <w:rsid w:val="00C05BD7"/>
    <w:rPr>
      <w:rFonts w:ascii="StarSymbol" w:eastAsia="StarSymbol" w:hAnsi="StarSymbol" w:cs="StarSymbol"/>
      <w:sz w:val="18"/>
      <w:szCs w:val="18"/>
    </w:rPr>
  </w:style>
  <w:style w:type="paragraph" w:customStyle="1" w:styleId="af6">
    <w:name w:val="Заголовок"/>
    <w:basedOn w:val="a2"/>
    <w:next w:val="a6"/>
    <w:rsid w:val="00C05BD7"/>
    <w:pPr>
      <w:keepNext/>
      <w:widowControl w:val="0"/>
      <w:suppressAutoHyphens/>
      <w:autoSpaceDE w:val="0"/>
      <w:spacing w:before="240"/>
      <w:jc w:val="left"/>
    </w:pPr>
    <w:rPr>
      <w:rFonts w:ascii="Arial" w:eastAsia="Lucida Sans Unicode" w:hAnsi="Arial" w:cs="Tahoma"/>
      <w:sz w:val="28"/>
      <w:szCs w:val="28"/>
      <w:lang w:eastAsia="ar-SA"/>
    </w:rPr>
  </w:style>
  <w:style w:type="paragraph" w:customStyle="1" w:styleId="28">
    <w:name w:val="Название2"/>
    <w:basedOn w:val="a2"/>
    <w:rsid w:val="00C05BD7"/>
    <w:pPr>
      <w:widowControl w:val="0"/>
      <w:suppressLineNumbers/>
      <w:suppressAutoHyphens/>
      <w:autoSpaceDE w:val="0"/>
      <w:jc w:val="left"/>
    </w:pPr>
    <w:rPr>
      <w:rFonts w:ascii="Arial" w:hAnsi="Arial" w:cs="Tahoma"/>
      <w:i/>
      <w:iCs/>
      <w:lang w:eastAsia="ar-SA"/>
    </w:rPr>
  </w:style>
  <w:style w:type="paragraph" w:customStyle="1" w:styleId="29">
    <w:name w:val="Указатель2"/>
    <w:basedOn w:val="a2"/>
    <w:rsid w:val="00C05BD7"/>
    <w:pPr>
      <w:widowControl w:val="0"/>
      <w:suppressLineNumbers/>
      <w:suppressAutoHyphens/>
      <w:autoSpaceDE w:val="0"/>
      <w:spacing w:before="0" w:after="0"/>
      <w:jc w:val="left"/>
    </w:pPr>
    <w:rPr>
      <w:rFonts w:ascii="Arial" w:hAnsi="Arial" w:cs="Tahoma"/>
      <w:sz w:val="20"/>
      <w:szCs w:val="20"/>
      <w:lang w:eastAsia="ar-SA"/>
    </w:rPr>
  </w:style>
  <w:style w:type="paragraph" w:customStyle="1" w:styleId="16">
    <w:name w:val="Название1"/>
    <w:basedOn w:val="a2"/>
    <w:rsid w:val="00C05BD7"/>
    <w:pPr>
      <w:widowControl w:val="0"/>
      <w:suppressLineNumbers/>
      <w:suppressAutoHyphens/>
      <w:autoSpaceDE w:val="0"/>
      <w:jc w:val="left"/>
    </w:pPr>
    <w:rPr>
      <w:rFonts w:ascii="Arial" w:hAnsi="Arial" w:cs="Tahoma"/>
      <w:i/>
      <w:iCs/>
      <w:lang w:eastAsia="ar-SA"/>
    </w:rPr>
  </w:style>
  <w:style w:type="paragraph" w:customStyle="1" w:styleId="17">
    <w:name w:val="Указатель1"/>
    <w:basedOn w:val="a2"/>
    <w:rsid w:val="00C05BD7"/>
    <w:pPr>
      <w:widowControl w:val="0"/>
      <w:suppressLineNumbers/>
      <w:suppressAutoHyphens/>
      <w:autoSpaceDE w:val="0"/>
      <w:spacing w:before="0" w:after="0"/>
      <w:jc w:val="left"/>
    </w:pPr>
    <w:rPr>
      <w:rFonts w:ascii="Arial" w:hAnsi="Arial" w:cs="Tahoma"/>
      <w:sz w:val="20"/>
      <w:szCs w:val="20"/>
      <w:lang w:eastAsia="ar-SA"/>
    </w:rPr>
  </w:style>
  <w:style w:type="paragraph" w:customStyle="1" w:styleId="af7">
    <w:name w:val="Содержимое таблицы"/>
    <w:basedOn w:val="a2"/>
    <w:rsid w:val="00C05BD7"/>
    <w:pPr>
      <w:widowControl w:val="0"/>
      <w:suppressLineNumbers/>
      <w:suppressAutoHyphens/>
      <w:autoSpaceDE w:val="0"/>
      <w:spacing w:before="0" w:after="0"/>
      <w:jc w:val="left"/>
    </w:pPr>
    <w:rPr>
      <w:rFonts w:ascii="Courier New" w:hAnsi="Courier New" w:cs="Courier New"/>
      <w:sz w:val="20"/>
      <w:szCs w:val="20"/>
      <w:lang w:eastAsia="ar-SA"/>
    </w:rPr>
  </w:style>
  <w:style w:type="paragraph" w:customStyle="1" w:styleId="af8">
    <w:name w:val="Заголовок таблицы"/>
    <w:basedOn w:val="af7"/>
    <w:rsid w:val="00C05BD7"/>
    <w:pPr>
      <w:jc w:val="center"/>
    </w:pPr>
    <w:rPr>
      <w:b/>
      <w:bCs/>
      <w:i/>
      <w:iCs/>
    </w:rPr>
  </w:style>
  <w:style w:type="paragraph" w:customStyle="1" w:styleId="af9">
    <w:name w:val="Содержимое врезки"/>
    <w:basedOn w:val="a6"/>
    <w:rsid w:val="00C05BD7"/>
    <w:pPr>
      <w:widowControl w:val="0"/>
      <w:suppressAutoHyphens/>
      <w:autoSpaceDE w:val="0"/>
      <w:spacing w:after="120"/>
      <w:jc w:val="left"/>
    </w:pPr>
    <w:rPr>
      <w:rFonts w:ascii="Courier New" w:hAnsi="Courier New" w:cs="Courier New"/>
      <w:sz w:val="20"/>
      <w:szCs w:val="20"/>
      <w:lang w:eastAsia="ar-SA"/>
    </w:rPr>
  </w:style>
  <w:style w:type="paragraph" w:customStyle="1" w:styleId="18">
    <w:name w:val="Красная строка1"/>
    <w:basedOn w:val="a6"/>
    <w:rsid w:val="00C05BD7"/>
    <w:pPr>
      <w:widowControl w:val="0"/>
      <w:suppressAutoHyphens/>
      <w:autoSpaceDE w:val="0"/>
      <w:spacing w:after="120"/>
      <w:ind w:firstLine="283"/>
      <w:jc w:val="left"/>
    </w:pPr>
    <w:rPr>
      <w:rFonts w:ascii="Courier New" w:hAnsi="Courier New" w:cs="Courier New"/>
      <w:sz w:val="20"/>
      <w:szCs w:val="20"/>
      <w:lang w:eastAsia="ar-SA"/>
    </w:rPr>
  </w:style>
  <w:style w:type="paragraph" w:customStyle="1" w:styleId="19">
    <w:name w:val="Список 1"/>
    <w:basedOn w:val="afa"/>
    <w:rsid w:val="00C05BD7"/>
    <w:pPr>
      <w:widowControl w:val="0"/>
      <w:suppressAutoHyphens/>
      <w:autoSpaceDE w:val="0"/>
      <w:spacing w:after="120"/>
      <w:ind w:left="360" w:hanging="360"/>
    </w:pPr>
    <w:rPr>
      <w:rFonts w:ascii="Arial" w:hAnsi="Arial" w:cs="Tahoma"/>
      <w:lang w:eastAsia="ar-SA"/>
    </w:rPr>
  </w:style>
  <w:style w:type="paragraph" w:styleId="afa">
    <w:name w:val="List"/>
    <w:basedOn w:val="a2"/>
    <w:rsid w:val="00C05BD7"/>
    <w:pPr>
      <w:spacing w:before="0" w:after="0"/>
      <w:ind w:left="283" w:hanging="283"/>
      <w:jc w:val="left"/>
    </w:pPr>
    <w:rPr>
      <w:sz w:val="20"/>
      <w:szCs w:val="20"/>
    </w:rPr>
  </w:style>
  <w:style w:type="character" w:customStyle="1" w:styleId="afb">
    <w:name w:val="Знак Знак"/>
    <w:basedOn w:val="a3"/>
    <w:rsid w:val="00C05BD7"/>
  </w:style>
  <w:style w:type="paragraph" w:customStyle="1" w:styleId="1a">
    <w:name w:val="заголовок 1"/>
    <w:basedOn w:val="a2"/>
    <w:next w:val="a2"/>
    <w:qFormat/>
    <w:rsid w:val="00C05BD7"/>
    <w:pPr>
      <w:keepNext/>
      <w:spacing w:before="0" w:after="0"/>
      <w:jc w:val="center"/>
    </w:pPr>
    <w:rPr>
      <w:b/>
      <w:sz w:val="28"/>
      <w:szCs w:val="20"/>
    </w:rPr>
  </w:style>
  <w:style w:type="paragraph" w:customStyle="1" w:styleId="ConsNormal">
    <w:name w:val="ConsNormal"/>
    <w:rsid w:val="00C05BD7"/>
    <w:pPr>
      <w:widowControl w:val="0"/>
      <w:snapToGrid w:val="0"/>
      <w:ind w:firstLine="720"/>
    </w:pPr>
    <w:rPr>
      <w:rFonts w:ascii="Arial" w:hAnsi="Arial"/>
    </w:rPr>
  </w:style>
  <w:style w:type="paragraph" w:customStyle="1" w:styleId="p2">
    <w:name w:val="p2"/>
    <w:basedOn w:val="a2"/>
    <w:rsid w:val="00C05BD7"/>
    <w:pPr>
      <w:spacing w:before="100" w:beforeAutospacing="1" w:after="100" w:afterAutospacing="1"/>
      <w:jc w:val="left"/>
    </w:pPr>
  </w:style>
  <w:style w:type="paragraph" w:customStyle="1" w:styleId="z1">
    <w:name w:val="z1"/>
    <w:basedOn w:val="a2"/>
    <w:rsid w:val="00C05BD7"/>
    <w:pPr>
      <w:spacing w:before="100" w:beforeAutospacing="1" w:after="100" w:afterAutospacing="1"/>
      <w:jc w:val="left"/>
    </w:pPr>
  </w:style>
  <w:style w:type="paragraph" w:customStyle="1" w:styleId="300">
    <w:name w:val="основной30"/>
    <w:basedOn w:val="a2"/>
    <w:rsid w:val="00C05BD7"/>
    <w:pPr>
      <w:spacing w:before="0" w:after="0"/>
      <w:ind w:firstLine="282"/>
    </w:pPr>
    <w:rPr>
      <w:b/>
      <w:bCs/>
      <w:i/>
      <w:iCs/>
      <w:color w:val="000000"/>
      <w:sz w:val="21"/>
      <w:szCs w:val="21"/>
    </w:rPr>
  </w:style>
  <w:style w:type="character" w:customStyle="1" w:styleId="43">
    <w:name w:val="Знак Знак4"/>
    <w:basedOn w:val="a3"/>
    <w:rsid w:val="00C05BD7"/>
  </w:style>
  <w:style w:type="paragraph" w:customStyle="1" w:styleId="CharChar">
    <w:name w:val="Char Char"/>
    <w:basedOn w:val="a2"/>
    <w:rsid w:val="00C05BD7"/>
    <w:pPr>
      <w:spacing w:before="100" w:beforeAutospacing="1" w:after="100" w:afterAutospacing="1"/>
      <w:jc w:val="left"/>
    </w:pPr>
    <w:rPr>
      <w:rFonts w:ascii="Tahoma" w:hAnsi="Tahoma"/>
      <w:sz w:val="20"/>
      <w:szCs w:val="20"/>
      <w:lang w:val="en-US" w:eastAsia="en-US"/>
    </w:rPr>
  </w:style>
  <w:style w:type="paragraph" w:customStyle="1" w:styleId="imia">
    <w:name w:val="imia"/>
    <w:basedOn w:val="a2"/>
    <w:rsid w:val="00C05BD7"/>
    <w:pPr>
      <w:spacing w:before="100" w:beforeAutospacing="1" w:after="100" w:afterAutospacing="1"/>
      <w:jc w:val="left"/>
    </w:pPr>
  </w:style>
  <w:style w:type="paragraph" w:customStyle="1" w:styleId="main">
    <w:name w:val="main"/>
    <w:basedOn w:val="a2"/>
    <w:rsid w:val="00C05BD7"/>
    <w:pPr>
      <w:spacing w:before="100" w:beforeAutospacing="1" w:after="100" w:afterAutospacing="1"/>
      <w:jc w:val="left"/>
    </w:pPr>
  </w:style>
  <w:style w:type="paragraph" w:customStyle="1" w:styleId="BodyTextIndent21">
    <w:name w:val="Body Text Indent 21"/>
    <w:basedOn w:val="a2"/>
    <w:rsid w:val="00C05BD7"/>
    <w:pPr>
      <w:spacing w:before="0" w:after="0"/>
      <w:ind w:firstLine="720"/>
    </w:pPr>
    <w:rPr>
      <w:szCs w:val="20"/>
    </w:rPr>
  </w:style>
  <w:style w:type="paragraph" w:customStyle="1" w:styleId="1b">
    <w:name w:val="Обычный (веб)1"/>
    <w:basedOn w:val="a2"/>
    <w:rsid w:val="00C05BD7"/>
    <w:pPr>
      <w:spacing w:before="100" w:after="100"/>
      <w:jc w:val="left"/>
    </w:pPr>
    <w:rPr>
      <w:szCs w:val="20"/>
    </w:rPr>
  </w:style>
  <w:style w:type="character" w:customStyle="1" w:styleId="text">
    <w:name w:val="text"/>
    <w:basedOn w:val="a3"/>
    <w:rsid w:val="00C05BD7"/>
  </w:style>
  <w:style w:type="character" w:customStyle="1" w:styleId="1c">
    <w:name w:val="Нижний колонтитул1"/>
    <w:basedOn w:val="a3"/>
    <w:rsid w:val="00C05BD7"/>
  </w:style>
  <w:style w:type="character" w:customStyle="1" w:styleId="link">
    <w:name w:val="link"/>
    <w:basedOn w:val="a3"/>
    <w:rsid w:val="00C05BD7"/>
  </w:style>
  <w:style w:type="character" w:customStyle="1" w:styleId="2a">
    <w:name w:val="Знак Знак2"/>
    <w:rsid w:val="00C05BD7"/>
    <w:rPr>
      <w:rFonts w:ascii="Arial" w:hAnsi="Arial" w:cs="Arial"/>
      <w:vanish/>
      <w:color w:val="000000"/>
      <w:sz w:val="16"/>
      <w:szCs w:val="16"/>
    </w:rPr>
  </w:style>
  <w:style w:type="character" w:customStyle="1" w:styleId="1d">
    <w:name w:val="Знак Знак1"/>
    <w:rsid w:val="00C05BD7"/>
    <w:rPr>
      <w:rFonts w:ascii="Arial" w:hAnsi="Arial" w:cs="Arial"/>
      <w:vanish/>
      <w:color w:val="000000"/>
      <w:sz w:val="16"/>
      <w:szCs w:val="16"/>
    </w:rPr>
  </w:style>
  <w:style w:type="character" w:customStyle="1" w:styleId="53">
    <w:name w:val="Знак Знак5"/>
    <w:locked/>
    <w:rsid w:val="00C05BD7"/>
    <w:rPr>
      <w:rFonts w:ascii="Arial" w:hAnsi="Arial" w:cs="Arial"/>
      <w:b/>
      <w:bCs/>
      <w:i/>
      <w:iCs/>
      <w:sz w:val="28"/>
      <w:szCs w:val="28"/>
    </w:rPr>
  </w:style>
  <w:style w:type="paragraph" w:customStyle="1" w:styleId="S31">
    <w:name w:val="S_Нумерованный_3.1"/>
    <w:basedOn w:val="a2"/>
    <w:autoRedefine/>
    <w:rsid w:val="00C05BD7"/>
    <w:pPr>
      <w:spacing w:before="0" w:after="0"/>
      <w:ind w:firstLine="624"/>
    </w:pPr>
    <w:rPr>
      <w:sz w:val="28"/>
      <w:szCs w:val="28"/>
    </w:rPr>
  </w:style>
  <w:style w:type="character" w:customStyle="1" w:styleId="S310">
    <w:name w:val="S_Нумерованный_3.1 Знак Знак"/>
    <w:rsid w:val="00C05BD7"/>
    <w:rPr>
      <w:sz w:val="28"/>
      <w:szCs w:val="28"/>
    </w:rPr>
  </w:style>
  <w:style w:type="paragraph" w:customStyle="1" w:styleId="FR3">
    <w:name w:val="FR3"/>
    <w:rsid w:val="00C05BD7"/>
    <w:pPr>
      <w:widowControl w:val="0"/>
      <w:autoSpaceDE w:val="0"/>
      <w:autoSpaceDN w:val="0"/>
      <w:adjustRightInd w:val="0"/>
      <w:spacing w:before="20" w:line="300" w:lineRule="auto"/>
      <w:ind w:hanging="20"/>
      <w:jc w:val="both"/>
    </w:pPr>
    <w:rPr>
      <w:sz w:val="24"/>
      <w:szCs w:val="24"/>
    </w:rPr>
  </w:style>
  <w:style w:type="character" w:customStyle="1" w:styleId="36">
    <w:name w:val="Знак Знак3"/>
    <w:rsid w:val="00C05BD7"/>
    <w:rPr>
      <w:rFonts w:ascii="Arial" w:hAnsi="Arial"/>
      <w:sz w:val="28"/>
    </w:rPr>
  </w:style>
  <w:style w:type="character" w:customStyle="1" w:styleId="60">
    <w:name w:val="Знак Знак6"/>
    <w:rsid w:val="00C05BD7"/>
    <w:rPr>
      <w:rFonts w:ascii="Arial" w:hAnsi="Arial"/>
      <w:b/>
      <w:sz w:val="28"/>
    </w:rPr>
  </w:style>
  <w:style w:type="character" w:customStyle="1" w:styleId="120">
    <w:name w:val="Знак Знак12"/>
    <w:rsid w:val="00C05BD7"/>
    <w:rPr>
      <w:sz w:val="24"/>
      <w:lang w:val="ru-RU" w:eastAsia="ru-RU" w:bidi="ar-SA"/>
    </w:rPr>
  </w:style>
  <w:style w:type="paragraph" w:customStyle="1" w:styleId="WW-3">
    <w:name w:val="WW-Основной текст 3"/>
    <w:basedOn w:val="a2"/>
    <w:rsid w:val="00C05BD7"/>
    <w:pPr>
      <w:widowControl w:val="0"/>
      <w:suppressAutoHyphens/>
      <w:spacing w:before="0"/>
      <w:jc w:val="left"/>
    </w:pPr>
    <w:rPr>
      <w:rFonts w:eastAsia="Arial Unicode MS"/>
      <w:sz w:val="16"/>
      <w:szCs w:val="16"/>
    </w:rPr>
  </w:style>
  <w:style w:type="paragraph" w:customStyle="1" w:styleId="320">
    <w:name w:val="Основной текст с отступом 32"/>
    <w:basedOn w:val="a2"/>
    <w:rsid w:val="00C05BD7"/>
    <w:pPr>
      <w:widowControl w:val="0"/>
      <w:spacing w:before="0"/>
      <w:ind w:left="283"/>
      <w:jc w:val="left"/>
    </w:pPr>
    <w:rPr>
      <w:rFonts w:eastAsia="Arial Unicode MS"/>
      <w:sz w:val="16"/>
      <w:szCs w:val="16"/>
    </w:rPr>
  </w:style>
  <w:style w:type="character" w:customStyle="1" w:styleId="afc">
    <w:name w:val="Символы концевой сноски"/>
    <w:rsid w:val="00C05BD7"/>
    <w:rPr>
      <w:vertAlign w:val="superscript"/>
    </w:rPr>
  </w:style>
  <w:style w:type="character" w:customStyle="1" w:styleId="WW8Num16z1">
    <w:name w:val="WW8Num16z1"/>
    <w:rsid w:val="00C05BD7"/>
    <w:rPr>
      <w:rFonts w:ascii="Courier New" w:hAnsi="Courier New"/>
      <w:sz w:val="20"/>
    </w:rPr>
  </w:style>
  <w:style w:type="character" w:customStyle="1" w:styleId="WW8Num16z2">
    <w:name w:val="WW8Num16z2"/>
    <w:rsid w:val="00C05BD7"/>
    <w:rPr>
      <w:rFonts w:ascii="Wingdings" w:hAnsi="Wingdings"/>
      <w:sz w:val="20"/>
    </w:rPr>
  </w:style>
  <w:style w:type="character" w:customStyle="1" w:styleId="WW8Num17z1">
    <w:name w:val="WW8Num17z1"/>
    <w:rsid w:val="00C05BD7"/>
    <w:rPr>
      <w:rFonts w:ascii="Courier New" w:hAnsi="Courier New"/>
      <w:sz w:val="20"/>
    </w:rPr>
  </w:style>
  <w:style w:type="character" w:customStyle="1" w:styleId="WW8Num17z2">
    <w:name w:val="WW8Num17z2"/>
    <w:rsid w:val="00C05BD7"/>
    <w:rPr>
      <w:rFonts w:ascii="Wingdings" w:hAnsi="Wingdings"/>
      <w:sz w:val="20"/>
    </w:rPr>
  </w:style>
  <w:style w:type="paragraph" w:customStyle="1" w:styleId="312">
    <w:name w:val="Основной текст 31"/>
    <w:basedOn w:val="a2"/>
    <w:rsid w:val="00C05BD7"/>
    <w:pPr>
      <w:widowControl w:val="0"/>
      <w:suppressAutoHyphens/>
      <w:spacing w:before="0"/>
      <w:jc w:val="left"/>
    </w:pPr>
    <w:rPr>
      <w:rFonts w:eastAsia="Arial Unicode MS"/>
      <w:sz w:val="16"/>
      <w:szCs w:val="16"/>
    </w:rPr>
  </w:style>
  <w:style w:type="paragraph" w:customStyle="1" w:styleId="WW-2">
    <w:name w:val="WW-Основной текст 2"/>
    <w:basedOn w:val="a2"/>
    <w:rsid w:val="00C05BD7"/>
    <w:pPr>
      <w:widowControl w:val="0"/>
      <w:suppressAutoHyphens/>
      <w:spacing w:before="0" w:line="480" w:lineRule="auto"/>
      <w:jc w:val="left"/>
    </w:pPr>
    <w:rPr>
      <w:rFonts w:eastAsia="Arial Unicode MS"/>
    </w:rPr>
  </w:style>
  <w:style w:type="paragraph" w:customStyle="1" w:styleId="221">
    <w:name w:val="Основной текст 22"/>
    <w:basedOn w:val="a2"/>
    <w:rsid w:val="00C05BD7"/>
    <w:pPr>
      <w:widowControl w:val="0"/>
      <w:spacing w:before="0" w:line="480" w:lineRule="auto"/>
      <w:jc w:val="left"/>
    </w:pPr>
    <w:rPr>
      <w:rFonts w:eastAsia="Arial Unicode MS"/>
    </w:rPr>
  </w:style>
  <w:style w:type="paragraph" w:customStyle="1" w:styleId="212">
    <w:name w:val="Основной текст с отступом 21"/>
    <w:basedOn w:val="a2"/>
    <w:rsid w:val="00C05BD7"/>
    <w:pPr>
      <w:widowControl w:val="0"/>
      <w:spacing w:before="0" w:line="480" w:lineRule="auto"/>
      <w:ind w:left="283"/>
      <w:jc w:val="left"/>
    </w:pPr>
    <w:rPr>
      <w:rFonts w:eastAsia="Arial Unicode MS"/>
    </w:rPr>
  </w:style>
  <w:style w:type="paragraph" w:customStyle="1" w:styleId="afd">
    <w:name w:val="Знак"/>
    <w:basedOn w:val="a2"/>
    <w:rsid w:val="00C05BD7"/>
    <w:pPr>
      <w:spacing w:before="0" w:after="0"/>
      <w:jc w:val="left"/>
    </w:pPr>
    <w:rPr>
      <w:sz w:val="28"/>
      <w:szCs w:val="20"/>
    </w:rPr>
  </w:style>
  <w:style w:type="character" w:customStyle="1" w:styleId="afe">
    <w:name w:val="Знак Знак"/>
    <w:locked/>
    <w:rsid w:val="00C05BD7"/>
    <w:rPr>
      <w:lang w:val="ru-RU" w:eastAsia="ru-RU" w:bidi="ar-SA"/>
    </w:rPr>
  </w:style>
  <w:style w:type="paragraph" w:customStyle="1" w:styleId="ConsCell">
    <w:name w:val="ConsCell"/>
    <w:semiHidden/>
    <w:rsid w:val="00C05BD7"/>
    <w:pPr>
      <w:widowControl w:val="0"/>
      <w:autoSpaceDE w:val="0"/>
      <w:autoSpaceDN w:val="0"/>
      <w:adjustRightInd w:val="0"/>
      <w:ind w:right="19772"/>
    </w:pPr>
    <w:rPr>
      <w:rFonts w:ascii="Arial" w:hAnsi="Arial" w:cs="Arial"/>
    </w:rPr>
  </w:style>
  <w:style w:type="paragraph" w:customStyle="1" w:styleId="S">
    <w:name w:val="S_Обычный в таблице"/>
    <w:basedOn w:val="a2"/>
    <w:rsid w:val="00C05BD7"/>
    <w:pPr>
      <w:spacing w:before="0" w:after="0" w:line="360" w:lineRule="auto"/>
      <w:jc w:val="center"/>
    </w:pPr>
  </w:style>
  <w:style w:type="character" w:customStyle="1" w:styleId="S0">
    <w:name w:val="S_Обычный в таблице Знак"/>
    <w:rsid w:val="00C05BD7"/>
    <w:rPr>
      <w:sz w:val="24"/>
      <w:szCs w:val="24"/>
      <w:lang w:val="ru-RU" w:eastAsia="ru-RU" w:bidi="ar-SA"/>
    </w:rPr>
  </w:style>
  <w:style w:type="character" w:customStyle="1" w:styleId="ConsNormal0">
    <w:name w:val="ConsNormal Знак"/>
    <w:rsid w:val="00C05BD7"/>
    <w:rPr>
      <w:rFonts w:ascii="Arial" w:hAnsi="Arial"/>
      <w:lang w:val="ru-RU" w:eastAsia="ru-RU" w:bidi="ar-SA"/>
    </w:rPr>
  </w:style>
  <w:style w:type="character" w:customStyle="1" w:styleId="1e">
    <w:name w:val="Основной текст Знак1"/>
    <w:aliases w:val="bt Знак"/>
    <w:semiHidden/>
    <w:rsid w:val="00C05BD7"/>
    <w:rPr>
      <w:sz w:val="24"/>
      <w:szCs w:val="24"/>
    </w:rPr>
  </w:style>
  <w:style w:type="character" w:customStyle="1" w:styleId="37">
    <w:name w:val="Основной шрифт абзаца3"/>
    <w:rsid w:val="00C05BD7"/>
  </w:style>
  <w:style w:type="paragraph" w:customStyle="1" w:styleId="38">
    <w:name w:val="Название3"/>
    <w:basedOn w:val="a2"/>
    <w:rsid w:val="00C05BD7"/>
    <w:pPr>
      <w:suppressLineNumbers/>
      <w:suppressAutoHyphens/>
      <w:jc w:val="left"/>
    </w:pPr>
    <w:rPr>
      <w:rFonts w:ascii="Arial" w:hAnsi="Arial" w:cs="Tahoma"/>
      <w:i/>
      <w:iCs/>
      <w:lang w:eastAsia="ar-SA"/>
    </w:rPr>
  </w:style>
  <w:style w:type="paragraph" w:customStyle="1" w:styleId="39">
    <w:name w:val="Указатель3"/>
    <w:basedOn w:val="a2"/>
    <w:rsid w:val="00C05BD7"/>
    <w:pPr>
      <w:suppressLineNumbers/>
      <w:suppressAutoHyphens/>
      <w:spacing w:before="0" w:after="0"/>
      <w:jc w:val="left"/>
    </w:pPr>
    <w:rPr>
      <w:rFonts w:ascii="Arial" w:hAnsi="Arial" w:cs="Tahoma"/>
      <w:lang w:eastAsia="ar-SA"/>
    </w:rPr>
  </w:style>
  <w:style w:type="character" w:customStyle="1" w:styleId="WW-">
    <w:name w:val="WW-Основной шрифт абзаца"/>
    <w:rsid w:val="00C05BD7"/>
  </w:style>
  <w:style w:type="character" w:customStyle="1" w:styleId="WW-0">
    <w:name w:val="WW-Символ нумерации"/>
    <w:rsid w:val="00C05BD7"/>
    <w:rPr>
      <w:b/>
      <w:bCs/>
    </w:rPr>
  </w:style>
  <w:style w:type="character" w:customStyle="1" w:styleId="WW-1">
    <w:name w:val="WW-Маркеры списка"/>
    <w:rsid w:val="00C05BD7"/>
    <w:rPr>
      <w:rFonts w:ascii="StarSymbol" w:eastAsia="StarSymbol" w:hAnsi="StarSymbol" w:cs="StarSymbol"/>
      <w:sz w:val="18"/>
      <w:szCs w:val="18"/>
    </w:rPr>
  </w:style>
  <w:style w:type="character" w:customStyle="1" w:styleId="WW-4">
    <w:name w:val="WW-Символы концевой сноски"/>
    <w:rsid w:val="00C05BD7"/>
    <w:rPr>
      <w:vertAlign w:val="superscript"/>
    </w:rPr>
  </w:style>
  <w:style w:type="character" w:customStyle="1" w:styleId="WW-WW8Num8z0">
    <w:name w:val="WW-WW8Num8z0"/>
    <w:rsid w:val="00C05BD7"/>
    <w:rPr>
      <w:rFonts w:ascii="Symbol" w:hAnsi="Symbol" w:cs="StarSymbol"/>
      <w:sz w:val="18"/>
      <w:szCs w:val="18"/>
    </w:rPr>
  </w:style>
  <w:style w:type="character" w:customStyle="1" w:styleId="style2721">
    <w:name w:val="style2721"/>
    <w:rsid w:val="00C05BD7"/>
    <w:rPr>
      <w:rFonts w:ascii="Tahoma" w:hAnsi="Tahoma" w:cs="Tahoma"/>
      <w:color w:val="333333"/>
      <w:sz w:val="18"/>
      <w:szCs w:val="18"/>
    </w:rPr>
  </w:style>
  <w:style w:type="paragraph" w:customStyle="1" w:styleId="WW-5">
    <w:name w:val="WW-Заголовок"/>
    <w:basedOn w:val="a2"/>
    <w:next w:val="a6"/>
    <w:rsid w:val="00C05BD7"/>
    <w:pPr>
      <w:keepNext/>
      <w:widowControl w:val="0"/>
      <w:suppressAutoHyphens/>
      <w:spacing w:before="240"/>
      <w:jc w:val="left"/>
    </w:pPr>
    <w:rPr>
      <w:rFonts w:ascii="Arial" w:eastAsia="Lucida Sans Unicode" w:hAnsi="Arial" w:cs="Tahoma"/>
      <w:sz w:val="28"/>
      <w:szCs w:val="28"/>
      <w:lang w:eastAsia="ar-SA"/>
    </w:rPr>
  </w:style>
  <w:style w:type="paragraph" w:customStyle="1" w:styleId="WW-6">
    <w:name w:val="WW-Содержимое таблицы"/>
    <w:basedOn w:val="a2"/>
    <w:rsid w:val="00C05BD7"/>
    <w:pPr>
      <w:widowControl w:val="0"/>
      <w:suppressLineNumbers/>
      <w:suppressAutoHyphens/>
      <w:spacing w:before="0" w:after="0"/>
      <w:jc w:val="left"/>
    </w:pPr>
    <w:rPr>
      <w:rFonts w:eastAsia="Arial Unicode MS"/>
      <w:lang w:eastAsia="ar-SA"/>
    </w:rPr>
  </w:style>
  <w:style w:type="paragraph" w:customStyle="1" w:styleId="WW-7">
    <w:name w:val="WW-Заголовок таблицы"/>
    <w:basedOn w:val="WW-6"/>
    <w:rsid w:val="00C05BD7"/>
    <w:pPr>
      <w:jc w:val="center"/>
    </w:pPr>
    <w:rPr>
      <w:b/>
      <w:bCs/>
      <w:i/>
      <w:iCs/>
    </w:rPr>
  </w:style>
  <w:style w:type="paragraph" w:customStyle="1" w:styleId="WW-8">
    <w:name w:val="WW-Обычный (веб)"/>
    <w:basedOn w:val="a2"/>
    <w:rsid w:val="00C05BD7"/>
    <w:pPr>
      <w:widowControl w:val="0"/>
      <w:spacing w:before="100" w:after="119"/>
      <w:jc w:val="left"/>
    </w:pPr>
    <w:rPr>
      <w:rFonts w:eastAsia="Arial Unicode MS"/>
      <w:lang w:eastAsia="ar-SA"/>
    </w:rPr>
  </w:style>
  <w:style w:type="paragraph" w:customStyle="1" w:styleId="WW-21">
    <w:name w:val="WW-Основной текст 21"/>
    <w:basedOn w:val="a2"/>
    <w:rsid w:val="00C05BD7"/>
    <w:pPr>
      <w:spacing w:before="0" w:after="0"/>
      <w:jc w:val="left"/>
    </w:pPr>
    <w:rPr>
      <w:rFonts w:ascii="SchoolBook" w:hAnsi="SchoolBook"/>
      <w:szCs w:val="20"/>
      <w:lang w:eastAsia="ar-SA"/>
    </w:rPr>
  </w:style>
  <w:style w:type="paragraph" w:customStyle="1" w:styleId="WW-31">
    <w:name w:val="WW-Основной текст 31"/>
    <w:basedOn w:val="a2"/>
    <w:rsid w:val="00C05BD7"/>
    <w:pPr>
      <w:spacing w:before="0" w:after="0"/>
      <w:jc w:val="left"/>
    </w:pPr>
    <w:rPr>
      <w:rFonts w:ascii="SchoolBook" w:hAnsi="SchoolBook"/>
      <w:color w:val="000000"/>
      <w:szCs w:val="20"/>
      <w:lang w:eastAsia="ar-SA"/>
    </w:rPr>
  </w:style>
  <w:style w:type="paragraph" w:customStyle="1" w:styleId="style272">
    <w:name w:val="style272"/>
    <w:basedOn w:val="a2"/>
    <w:rsid w:val="00C05BD7"/>
    <w:pPr>
      <w:spacing w:before="280" w:after="280"/>
      <w:jc w:val="left"/>
    </w:pPr>
    <w:rPr>
      <w:rFonts w:ascii="Tahoma" w:hAnsi="Tahoma" w:cs="Tahoma"/>
      <w:color w:val="333333"/>
      <w:sz w:val="18"/>
      <w:szCs w:val="18"/>
      <w:lang w:eastAsia="ar-SA"/>
    </w:rPr>
  </w:style>
  <w:style w:type="paragraph" w:customStyle="1" w:styleId="111">
    <w:name w:val="Заголовок 11"/>
    <w:basedOn w:val="a2"/>
    <w:next w:val="a2"/>
    <w:rsid w:val="00C05BD7"/>
    <w:pPr>
      <w:keepNext/>
      <w:spacing w:before="0" w:after="0"/>
      <w:jc w:val="center"/>
    </w:pPr>
    <w:rPr>
      <w:b/>
      <w:szCs w:val="20"/>
      <w:lang w:eastAsia="ar-SA"/>
    </w:rPr>
  </w:style>
  <w:style w:type="paragraph" w:customStyle="1" w:styleId="WW-9">
    <w:name w:val="WW-Название объекта"/>
    <w:basedOn w:val="a2"/>
    <w:next w:val="a2"/>
    <w:rsid w:val="00C05BD7"/>
    <w:pPr>
      <w:spacing w:before="0" w:after="0"/>
      <w:jc w:val="left"/>
    </w:pPr>
    <w:rPr>
      <w:b/>
      <w:szCs w:val="20"/>
      <w:lang w:eastAsia="ar-SA"/>
    </w:rPr>
  </w:style>
  <w:style w:type="character" w:customStyle="1" w:styleId="90">
    <w:name w:val="Знак Знак9"/>
    <w:basedOn w:val="a3"/>
    <w:rsid w:val="00C05BD7"/>
  </w:style>
  <w:style w:type="paragraph" w:styleId="3a">
    <w:name w:val="toc 3"/>
    <w:basedOn w:val="a2"/>
    <w:next w:val="a2"/>
    <w:autoRedefine/>
    <w:uiPriority w:val="39"/>
    <w:rsid w:val="00C05BD7"/>
    <w:pPr>
      <w:ind w:left="480"/>
    </w:pPr>
  </w:style>
  <w:style w:type="paragraph" w:styleId="1f">
    <w:name w:val="toc 1"/>
    <w:aliases w:val="фр"/>
    <w:basedOn w:val="a2"/>
    <w:next w:val="a2"/>
    <w:autoRedefine/>
    <w:uiPriority w:val="39"/>
    <w:qFormat/>
    <w:rsid w:val="00C05BD7"/>
  </w:style>
  <w:style w:type="paragraph" w:styleId="44">
    <w:name w:val="toc 4"/>
    <w:basedOn w:val="a2"/>
    <w:next w:val="a2"/>
    <w:autoRedefine/>
    <w:uiPriority w:val="39"/>
    <w:unhideWhenUsed/>
    <w:rsid w:val="00C05BD7"/>
    <w:pPr>
      <w:spacing w:before="0" w:after="100" w:line="276" w:lineRule="auto"/>
      <w:ind w:left="660"/>
      <w:jc w:val="left"/>
    </w:pPr>
    <w:rPr>
      <w:rFonts w:ascii="Calibri" w:hAnsi="Calibri"/>
      <w:sz w:val="22"/>
      <w:szCs w:val="22"/>
    </w:rPr>
  </w:style>
  <w:style w:type="paragraph" w:styleId="54">
    <w:name w:val="toc 5"/>
    <w:basedOn w:val="a2"/>
    <w:next w:val="a2"/>
    <w:autoRedefine/>
    <w:uiPriority w:val="39"/>
    <w:unhideWhenUsed/>
    <w:rsid w:val="00C05BD7"/>
    <w:pPr>
      <w:spacing w:before="0" w:after="100" w:line="276" w:lineRule="auto"/>
      <w:ind w:left="880"/>
      <w:jc w:val="left"/>
    </w:pPr>
    <w:rPr>
      <w:rFonts w:ascii="Calibri" w:hAnsi="Calibri"/>
      <w:sz w:val="22"/>
      <w:szCs w:val="22"/>
    </w:rPr>
  </w:style>
  <w:style w:type="paragraph" w:styleId="61">
    <w:name w:val="toc 6"/>
    <w:basedOn w:val="a2"/>
    <w:next w:val="a2"/>
    <w:autoRedefine/>
    <w:uiPriority w:val="39"/>
    <w:unhideWhenUsed/>
    <w:rsid w:val="00C05BD7"/>
    <w:pPr>
      <w:spacing w:before="0" w:after="100" w:line="276" w:lineRule="auto"/>
      <w:ind w:left="1100"/>
      <w:jc w:val="left"/>
    </w:pPr>
    <w:rPr>
      <w:rFonts w:ascii="Calibri" w:hAnsi="Calibri"/>
      <w:sz w:val="22"/>
      <w:szCs w:val="22"/>
    </w:rPr>
  </w:style>
  <w:style w:type="paragraph" w:styleId="70">
    <w:name w:val="toc 7"/>
    <w:basedOn w:val="a2"/>
    <w:next w:val="a2"/>
    <w:autoRedefine/>
    <w:uiPriority w:val="39"/>
    <w:unhideWhenUsed/>
    <w:rsid w:val="00C05BD7"/>
    <w:pPr>
      <w:spacing w:before="0" w:after="100" w:line="276" w:lineRule="auto"/>
      <w:ind w:left="1320"/>
      <w:jc w:val="left"/>
    </w:pPr>
    <w:rPr>
      <w:rFonts w:ascii="Calibri" w:hAnsi="Calibri"/>
      <w:sz w:val="22"/>
      <w:szCs w:val="22"/>
    </w:rPr>
  </w:style>
  <w:style w:type="paragraph" w:styleId="81">
    <w:name w:val="toc 8"/>
    <w:basedOn w:val="a2"/>
    <w:next w:val="a2"/>
    <w:autoRedefine/>
    <w:uiPriority w:val="39"/>
    <w:unhideWhenUsed/>
    <w:rsid w:val="00C05BD7"/>
    <w:pPr>
      <w:spacing w:before="0" w:after="100" w:line="276" w:lineRule="auto"/>
      <w:ind w:left="1540"/>
      <w:jc w:val="left"/>
    </w:pPr>
    <w:rPr>
      <w:rFonts w:ascii="Calibri" w:hAnsi="Calibri"/>
      <w:sz w:val="22"/>
      <w:szCs w:val="22"/>
    </w:rPr>
  </w:style>
  <w:style w:type="paragraph" w:styleId="91">
    <w:name w:val="toc 9"/>
    <w:basedOn w:val="a2"/>
    <w:next w:val="a2"/>
    <w:autoRedefine/>
    <w:unhideWhenUsed/>
    <w:rsid w:val="00C05BD7"/>
    <w:pPr>
      <w:spacing w:before="0" w:after="100" w:line="276" w:lineRule="auto"/>
      <w:ind w:left="1760"/>
      <w:jc w:val="left"/>
    </w:pPr>
    <w:rPr>
      <w:rFonts w:ascii="Calibri" w:hAnsi="Calibri"/>
      <w:sz w:val="22"/>
      <w:szCs w:val="22"/>
    </w:rPr>
  </w:style>
  <w:style w:type="numbering" w:customStyle="1" w:styleId="21">
    <w:name w:val="Стиль маркированный2"/>
    <w:basedOn w:val="a5"/>
    <w:rsid w:val="00F951BE"/>
    <w:pPr>
      <w:numPr>
        <w:numId w:val="2"/>
      </w:numPr>
    </w:pPr>
  </w:style>
  <w:style w:type="paragraph" w:styleId="aff">
    <w:name w:val="footer"/>
    <w:basedOn w:val="a2"/>
    <w:link w:val="aff0"/>
    <w:rsid w:val="00F951BE"/>
    <w:pPr>
      <w:tabs>
        <w:tab w:val="center" w:pos="4536"/>
        <w:tab w:val="right" w:pos="9072"/>
      </w:tabs>
      <w:spacing w:before="0" w:after="0"/>
      <w:jc w:val="left"/>
    </w:pPr>
    <w:rPr>
      <w:sz w:val="20"/>
      <w:szCs w:val="20"/>
    </w:rPr>
  </w:style>
  <w:style w:type="character" w:customStyle="1" w:styleId="aff0">
    <w:name w:val="Нижний колонтитул Знак"/>
    <w:basedOn w:val="a3"/>
    <w:link w:val="aff"/>
    <w:rsid w:val="00F951BE"/>
  </w:style>
  <w:style w:type="character" w:styleId="aff1">
    <w:name w:val="page number"/>
    <w:basedOn w:val="a3"/>
    <w:rsid w:val="00F951BE"/>
  </w:style>
  <w:style w:type="table" w:styleId="aff2">
    <w:name w:val="Table Grid"/>
    <w:basedOn w:val="a4"/>
    <w:rsid w:val="00F951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4"/>
    <w:rsid w:val="00F951BE"/>
    <w:pPr>
      <w:spacing w:before="100" w:beforeAutospacing="1" w:after="100" w:afterAutospacing="1"/>
      <w:jc w:val="left"/>
    </w:pPr>
  </w:style>
  <w:style w:type="paragraph" w:styleId="aff5">
    <w:name w:val="caption"/>
    <w:basedOn w:val="a2"/>
    <w:next w:val="a2"/>
    <w:qFormat/>
    <w:rsid w:val="00F951BE"/>
    <w:pPr>
      <w:spacing w:before="0" w:after="0"/>
      <w:jc w:val="left"/>
    </w:pPr>
    <w:rPr>
      <w:b/>
      <w:bCs/>
      <w:sz w:val="20"/>
      <w:szCs w:val="20"/>
    </w:rPr>
  </w:style>
  <w:style w:type="paragraph" w:styleId="2b">
    <w:name w:val="Body Text 2"/>
    <w:basedOn w:val="a2"/>
    <w:link w:val="2c"/>
    <w:rsid w:val="00F951BE"/>
    <w:pPr>
      <w:spacing w:before="0" w:after="0"/>
    </w:pPr>
    <w:rPr>
      <w:szCs w:val="20"/>
    </w:rPr>
  </w:style>
  <w:style w:type="character" w:customStyle="1" w:styleId="2c">
    <w:name w:val="Основной текст 2 Знак"/>
    <w:link w:val="2b"/>
    <w:rsid w:val="00F951BE"/>
    <w:rPr>
      <w:sz w:val="24"/>
    </w:rPr>
  </w:style>
  <w:style w:type="paragraph" w:styleId="HTML">
    <w:name w:val="HTML Preformatted"/>
    <w:basedOn w:val="a2"/>
    <w:link w:val="HTML0"/>
    <w:rsid w:val="00F9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Courier New" w:hAnsi="Courier New"/>
      <w:sz w:val="20"/>
      <w:szCs w:val="20"/>
    </w:rPr>
  </w:style>
  <w:style w:type="character" w:customStyle="1" w:styleId="HTML0">
    <w:name w:val="Стандартный HTML Знак"/>
    <w:link w:val="HTML"/>
    <w:rsid w:val="00F951BE"/>
    <w:rPr>
      <w:rFonts w:ascii="Courier New" w:eastAsia="Courier New" w:hAnsi="Courier New" w:cs="Courier New"/>
    </w:rPr>
  </w:style>
  <w:style w:type="paragraph" w:styleId="3b">
    <w:name w:val="Body Text 3"/>
    <w:basedOn w:val="a2"/>
    <w:link w:val="3c"/>
    <w:rsid w:val="00F951BE"/>
    <w:pPr>
      <w:spacing w:before="0"/>
      <w:jc w:val="left"/>
    </w:pPr>
    <w:rPr>
      <w:sz w:val="16"/>
      <w:szCs w:val="16"/>
    </w:rPr>
  </w:style>
  <w:style w:type="character" w:customStyle="1" w:styleId="3c">
    <w:name w:val="Основной текст 3 Знак"/>
    <w:link w:val="3b"/>
    <w:rsid w:val="00F951BE"/>
    <w:rPr>
      <w:sz w:val="16"/>
      <w:szCs w:val="16"/>
    </w:rPr>
  </w:style>
  <w:style w:type="paragraph" w:styleId="aff6">
    <w:name w:val="Block Text"/>
    <w:basedOn w:val="a2"/>
    <w:rsid w:val="00F951BE"/>
    <w:pPr>
      <w:shd w:val="clear" w:color="auto" w:fill="FFFFFF"/>
      <w:spacing w:before="5" w:after="0" w:line="480" w:lineRule="auto"/>
      <w:ind w:left="426" w:right="14"/>
    </w:pPr>
    <w:rPr>
      <w:rFonts w:ascii="CG Times" w:hAnsi="CG Times"/>
      <w:color w:val="000000"/>
      <w:szCs w:val="18"/>
    </w:rPr>
  </w:style>
  <w:style w:type="paragraph" w:styleId="aff7">
    <w:name w:val="Document Map"/>
    <w:basedOn w:val="a2"/>
    <w:link w:val="aff8"/>
    <w:rsid w:val="00F951BE"/>
    <w:pPr>
      <w:shd w:val="clear" w:color="auto" w:fill="000080"/>
      <w:spacing w:before="0" w:after="0"/>
      <w:jc w:val="left"/>
    </w:pPr>
    <w:rPr>
      <w:rFonts w:ascii="Tahoma" w:hAnsi="Tahoma"/>
      <w:sz w:val="20"/>
      <w:szCs w:val="20"/>
    </w:rPr>
  </w:style>
  <w:style w:type="character" w:customStyle="1" w:styleId="aff8">
    <w:name w:val="Схема документа Знак"/>
    <w:link w:val="aff7"/>
    <w:rsid w:val="00F951BE"/>
    <w:rPr>
      <w:rFonts w:ascii="Tahoma" w:hAnsi="Tahoma" w:cs="Tahoma"/>
      <w:shd w:val="clear" w:color="auto" w:fill="000080"/>
    </w:rPr>
  </w:style>
  <w:style w:type="character" w:styleId="aff9">
    <w:name w:val="Strong"/>
    <w:qFormat/>
    <w:rsid w:val="00F951BE"/>
    <w:rPr>
      <w:b/>
      <w:bCs/>
    </w:rPr>
  </w:style>
  <w:style w:type="paragraph" w:styleId="affa">
    <w:name w:val="Title"/>
    <w:basedOn w:val="aff5"/>
    <w:link w:val="affb"/>
    <w:qFormat/>
    <w:rsid w:val="0005170B"/>
    <w:rPr>
      <w:sz w:val="24"/>
      <w:szCs w:val="24"/>
    </w:rPr>
  </w:style>
  <w:style w:type="character" w:customStyle="1" w:styleId="affb">
    <w:name w:val="Название Знак"/>
    <w:link w:val="affa"/>
    <w:rsid w:val="0005170B"/>
    <w:rPr>
      <w:b/>
      <w:bCs/>
      <w:sz w:val="24"/>
      <w:szCs w:val="24"/>
    </w:rPr>
  </w:style>
  <w:style w:type="paragraph" w:styleId="affc">
    <w:name w:val="Body Text First Indent"/>
    <w:basedOn w:val="a6"/>
    <w:link w:val="affd"/>
    <w:rsid w:val="00F951BE"/>
    <w:pPr>
      <w:spacing w:after="120"/>
      <w:ind w:firstLine="210"/>
      <w:jc w:val="left"/>
    </w:pPr>
    <w:rPr>
      <w:sz w:val="20"/>
      <w:szCs w:val="20"/>
    </w:rPr>
  </w:style>
  <w:style w:type="character" w:customStyle="1" w:styleId="a7">
    <w:name w:val="Основной текст Знак"/>
    <w:aliases w:val=" Знак1 Знак Знак"/>
    <w:link w:val="a6"/>
    <w:rsid w:val="00F951BE"/>
    <w:rPr>
      <w:sz w:val="24"/>
      <w:szCs w:val="24"/>
    </w:rPr>
  </w:style>
  <w:style w:type="character" w:customStyle="1" w:styleId="affd">
    <w:name w:val="Красная строка Знак"/>
    <w:basedOn w:val="a7"/>
    <w:link w:val="affc"/>
    <w:rsid w:val="00F951BE"/>
    <w:rPr>
      <w:sz w:val="24"/>
      <w:szCs w:val="24"/>
    </w:rPr>
  </w:style>
  <w:style w:type="paragraph" w:styleId="2d">
    <w:name w:val="List 2"/>
    <w:basedOn w:val="a2"/>
    <w:rsid w:val="00F951BE"/>
    <w:pPr>
      <w:spacing w:before="0" w:after="0"/>
      <w:ind w:left="566" w:hanging="283"/>
      <w:jc w:val="left"/>
    </w:pPr>
    <w:rPr>
      <w:sz w:val="20"/>
      <w:szCs w:val="20"/>
    </w:rPr>
  </w:style>
  <w:style w:type="paragraph" w:styleId="2e">
    <w:name w:val="Body Text First Indent 2"/>
    <w:basedOn w:val="aa"/>
    <w:link w:val="2f"/>
    <w:rsid w:val="00F951BE"/>
    <w:pPr>
      <w:spacing w:after="120"/>
      <w:ind w:left="283" w:firstLine="210"/>
      <w:jc w:val="left"/>
    </w:pPr>
    <w:rPr>
      <w:sz w:val="20"/>
      <w:szCs w:val="20"/>
    </w:rPr>
  </w:style>
  <w:style w:type="character" w:customStyle="1" w:styleId="ab">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link w:val="aa"/>
    <w:rsid w:val="00F951BE"/>
    <w:rPr>
      <w:sz w:val="24"/>
      <w:szCs w:val="28"/>
    </w:rPr>
  </w:style>
  <w:style w:type="character" w:customStyle="1" w:styleId="2f">
    <w:name w:val="Красная строка 2 Знак"/>
    <w:basedOn w:val="ab"/>
    <w:link w:val="2e"/>
    <w:rsid w:val="00F951BE"/>
    <w:rPr>
      <w:sz w:val="24"/>
      <w:szCs w:val="28"/>
    </w:rPr>
  </w:style>
  <w:style w:type="character" w:customStyle="1" w:styleId="af">
    <w:name w:val="Верхний колонтитул Знак"/>
    <w:aliases w:val="ВерхКолонтитул Знак"/>
    <w:basedOn w:val="a3"/>
    <w:link w:val="ae"/>
    <w:rsid w:val="00F951BE"/>
  </w:style>
  <w:style w:type="paragraph" w:styleId="z-">
    <w:name w:val="HTML Top of Form"/>
    <w:basedOn w:val="a2"/>
    <w:next w:val="a2"/>
    <w:link w:val="z-0"/>
    <w:hidden/>
    <w:uiPriority w:val="99"/>
    <w:unhideWhenUsed/>
    <w:rsid w:val="00F951BE"/>
    <w:pPr>
      <w:pBdr>
        <w:bottom w:val="single" w:sz="6" w:space="1" w:color="auto"/>
      </w:pBdr>
      <w:spacing w:before="0" w:after="0"/>
      <w:jc w:val="center"/>
    </w:pPr>
    <w:rPr>
      <w:rFonts w:ascii="Arial" w:hAnsi="Arial"/>
      <w:vanish/>
      <w:color w:val="000000"/>
      <w:sz w:val="16"/>
      <w:szCs w:val="16"/>
    </w:rPr>
  </w:style>
  <w:style w:type="character" w:customStyle="1" w:styleId="z-0">
    <w:name w:val="z-Начало формы Знак"/>
    <w:link w:val="z-"/>
    <w:uiPriority w:val="99"/>
    <w:rsid w:val="00F951BE"/>
    <w:rPr>
      <w:rFonts w:ascii="Arial" w:hAnsi="Arial" w:cs="Arial"/>
      <w:vanish/>
      <w:color w:val="000000"/>
      <w:sz w:val="16"/>
      <w:szCs w:val="16"/>
    </w:rPr>
  </w:style>
  <w:style w:type="paragraph" w:styleId="z-1">
    <w:name w:val="HTML Bottom of Form"/>
    <w:basedOn w:val="a2"/>
    <w:next w:val="a2"/>
    <w:link w:val="z-2"/>
    <w:hidden/>
    <w:uiPriority w:val="99"/>
    <w:unhideWhenUsed/>
    <w:rsid w:val="00F951BE"/>
    <w:pPr>
      <w:pBdr>
        <w:top w:val="single" w:sz="6" w:space="1" w:color="auto"/>
      </w:pBdr>
      <w:spacing w:before="0" w:after="0"/>
      <w:jc w:val="center"/>
    </w:pPr>
    <w:rPr>
      <w:rFonts w:ascii="Arial" w:hAnsi="Arial"/>
      <w:vanish/>
      <w:color w:val="000000"/>
      <w:sz w:val="16"/>
      <w:szCs w:val="16"/>
    </w:rPr>
  </w:style>
  <w:style w:type="character" w:customStyle="1" w:styleId="z-2">
    <w:name w:val="z-Конец формы Знак"/>
    <w:link w:val="z-1"/>
    <w:uiPriority w:val="99"/>
    <w:rsid w:val="00F951BE"/>
    <w:rPr>
      <w:rFonts w:ascii="Arial" w:hAnsi="Arial" w:cs="Arial"/>
      <w:vanish/>
      <w:color w:val="000000"/>
      <w:sz w:val="16"/>
      <w:szCs w:val="16"/>
    </w:rPr>
  </w:style>
  <w:style w:type="character" w:customStyle="1" w:styleId="23">
    <w:name w:val="Заголовок 2 Знак"/>
    <w:aliases w:val="Engineer Z 1.1 Знак,Заголовок 21 Знак,Заголовок 2 Знак Знак1 Знак,Заголовок 2 Знак Знак Знак,OG Heading 2 Знак"/>
    <w:link w:val="22"/>
    <w:locked/>
    <w:rsid w:val="000721B8"/>
    <w:rPr>
      <w:b/>
      <w:iCs/>
      <w:sz w:val="24"/>
      <w:szCs w:val="24"/>
    </w:rPr>
  </w:style>
  <w:style w:type="character" w:customStyle="1" w:styleId="10">
    <w:name w:val="Заголовок 1 Знак"/>
    <w:aliases w:val="1 порядок Знак,Заголовок 1 Знак Знак Знак1,Заголовок 1 Знак Знак Знак Знак,Engineer Z 1 Знак,Engineer Main 1 Знак,новая страница Знак,Заголовок параграфа (1.) Знак,OG Heading 1 Знак"/>
    <w:link w:val="1"/>
    <w:rsid w:val="00F951BE"/>
    <w:rPr>
      <w:rFonts w:ascii="Arial" w:hAnsi="Arial"/>
      <w:b/>
      <w:bCs/>
      <w:kern w:val="32"/>
      <w:sz w:val="32"/>
      <w:szCs w:val="32"/>
    </w:rPr>
  </w:style>
  <w:style w:type="character" w:customStyle="1" w:styleId="26">
    <w:name w:val="Основной текст с отступом 2 Знак"/>
    <w:link w:val="25"/>
    <w:rsid w:val="00F951BE"/>
    <w:rPr>
      <w:sz w:val="24"/>
      <w:szCs w:val="24"/>
    </w:rPr>
  </w:style>
  <w:style w:type="character" w:styleId="affe">
    <w:name w:val="endnote reference"/>
    <w:semiHidden/>
    <w:rsid w:val="00F951BE"/>
    <w:rPr>
      <w:vertAlign w:val="superscript"/>
    </w:rPr>
  </w:style>
  <w:style w:type="paragraph" w:styleId="afff">
    <w:name w:val="Subtitle"/>
    <w:basedOn w:val="af6"/>
    <w:next w:val="a6"/>
    <w:link w:val="afff0"/>
    <w:qFormat/>
    <w:rsid w:val="00F951BE"/>
    <w:pPr>
      <w:autoSpaceDE/>
      <w:jc w:val="center"/>
    </w:pPr>
    <w:rPr>
      <w:rFonts w:cs="Times New Roman"/>
      <w:i/>
      <w:iCs/>
    </w:rPr>
  </w:style>
  <w:style w:type="character" w:customStyle="1" w:styleId="afff0">
    <w:name w:val="Подзаголовок Знак"/>
    <w:link w:val="afff"/>
    <w:rsid w:val="00F951BE"/>
    <w:rPr>
      <w:rFonts w:ascii="Arial" w:eastAsia="Lucida Sans Unicode" w:hAnsi="Arial" w:cs="Tahoma"/>
      <w:i/>
      <w:iCs/>
      <w:sz w:val="28"/>
      <w:szCs w:val="28"/>
    </w:rPr>
  </w:style>
  <w:style w:type="paragraph" w:styleId="afff1">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2"/>
    <w:link w:val="afff2"/>
    <w:uiPriority w:val="99"/>
    <w:rsid w:val="00F951BE"/>
    <w:pPr>
      <w:widowControl w:val="0"/>
      <w:suppressAutoHyphens/>
      <w:spacing w:before="0" w:after="0"/>
      <w:jc w:val="left"/>
    </w:pPr>
    <w:rPr>
      <w:rFonts w:eastAsia="Arial Unicode MS"/>
    </w:rPr>
  </w:style>
  <w:style w:type="character" w:customStyle="1" w:styleId="afff2">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link w:val="afff1"/>
    <w:rsid w:val="00F951BE"/>
    <w:rPr>
      <w:rFonts w:eastAsia="Arial Unicode MS"/>
      <w:sz w:val="24"/>
      <w:szCs w:val="24"/>
    </w:rPr>
  </w:style>
  <w:style w:type="paragraph" w:styleId="afff3">
    <w:name w:val="endnote text"/>
    <w:basedOn w:val="a2"/>
    <w:link w:val="afff4"/>
    <w:rsid w:val="00F951BE"/>
    <w:pPr>
      <w:widowControl w:val="0"/>
      <w:suppressLineNumbers/>
      <w:suppressAutoHyphens/>
      <w:spacing w:before="0" w:after="0"/>
      <w:ind w:left="283" w:hanging="283"/>
      <w:jc w:val="left"/>
    </w:pPr>
    <w:rPr>
      <w:rFonts w:eastAsia="Arial Unicode MS"/>
      <w:sz w:val="20"/>
      <w:szCs w:val="20"/>
    </w:rPr>
  </w:style>
  <w:style w:type="character" w:customStyle="1" w:styleId="afff4">
    <w:name w:val="Текст концевой сноски Знак"/>
    <w:link w:val="afff3"/>
    <w:rsid w:val="00F951BE"/>
    <w:rPr>
      <w:rFonts w:eastAsia="Arial Unicode MS"/>
    </w:rPr>
  </w:style>
  <w:style w:type="character" w:styleId="afff5">
    <w:name w:val="FollowedHyperlink"/>
    <w:uiPriority w:val="99"/>
    <w:rsid w:val="00F951BE"/>
    <w:rPr>
      <w:color w:val="800080"/>
      <w:u w:val="single"/>
    </w:rPr>
  </w:style>
  <w:style w:type="character" w:styleId="afff6">
    <w:name w:val="annotation reference"/>
    <w:rsid w:val="006035A8"/>
    <w:rPr>
      <w:sz w:val="16"/>
      <w:szCs w:val="16"/>
    </w:rPr>
  </w:style>
  <w:style w:type="paragraph" w:styleId="afff7">
    <w:name w:val="annotation text"/>
    <w:basedOn w:val="a2"/>
    <w:link w:val="afff8"/>
    <w:rsid w:val="006035A8"/>
    <w:rPr>
      <w:sz w:val="20"/>
      <w:szCs w:val="20"/>
    </w:rPr>
  </w:style>
  <w:style w:type="paragraph" w:styleId="afff9">
    <w:name w:val="annotation subject"/>
    <w:basedOn w:val="afff7"/>
    <w:next w:val="afff7"/>
    <w:link w:val="afffa"/>
    <w:rsid w:val="006035A8"/>
    <w:rPr>
      <w:b/>
      <w:bCs/>
    </w:rPr>
  </w:style>
  <w:style w:type="character" w:customStyle="1" w:styleId="s102">
    <w:name w:val="s_102"/>
    <w:rsid w:val="007F422C"/>
    <w:rPr>
      <w:b/>
      <w:bCs/>
      <w:color w:val="000080"/>
    </w:rPr>
  </w:style>
  <w:style w:type="paragraph" w:customStyle="1" w:styleId="ConsPlusTitle">
    <w:name w:val="ConsPlusTitle"/>
    <w:rsid w:val="001C0A0A"/>
    <w:pPr>
      <w:widowControl w:val="0"/>
      <w:autoSpaceDE w:val="0"/>
      <w:autoSpaceDN w:val="0"/>
      <w:adjustRightInd w:val="0"/>
    </w:pPr>
    <w:rPr>
      <w:rFonts w:ascii="Arial" w:hAnsi="Arial" w:cs="Arial"/>
      <w:b/>
      <w:bCs/>
    </w:rPr>
  </w:style>
  <w:style w:type="paragraph" w:customStyle="1" w:styleId="npb">
    <w:name w:val="npb"/>
    <w:basedOn w:val="a2"/>
    <w:rsid w:val="00072C24"/>
    <w:pPr>
      <w:spacing w:before="100" w:beforeAutospacing="1" w:after="100" w:afterAutospacing="1"/>
      <w:jc w:val="left"/>
    </w:pPr>
  </w:style>
  <w:style w:type="paragraph" w:customStyle="1" w:styleId="ConsPlusCell">
    <w:name w:val="ConsPlusCell"/>
    <w:uiPriority w:val="99"/>
    <w:rsid w:val="00B63847"/>
    <w:pPr>
      <w:widowControl w:val="0"/>
      <w:autoSpaceDE w:val="0"/>
      <w:autoSpaceDN w:val="0"/>
      <w:adjustRightInd w:val="0"/>
    </w:pPr>
    <w:rPr>
      <w:rFonts w:ascii="Arial" w:hAnsi="Arial" w:cs="Arial"/>
    </w:rPr>
  </w:style>
  <w:style w:type="character" w:customStyle="1" w:styleId="35">
    <w:name w:val="заголовок 3 Знак"/>
    <w:link w:val="34"/>
    <w:rsid w:val="00085164"/>
    <w:rPr>
      <w:rFonts w:ascii="Arial" w:hAnsi="Arial" w:cs="Arial"/>
      <w:sz w:val="26"/>
      <w:szCs w:val="26"/>
      <w:lang w:val="ru-RU" w:eastAsia="ru-RU" w:bidi="ar-SA"/>
    </w:rPr>
  </w:style>
  <w:style w:type="paragraph" w:styleId="afffb">
    <w:name w:val="No Spacing"/>
    <w:qFormat/>
    <w:rsid w:val="00E30660"/>
    <w:rPr>
      <w:rFonts w:ascii="Calibri" w:eastAsia="Calibri" w:hAnsi="Calibri"/>
      <w:sz w:val="22"/>
      <w:szCs w:val="22"/>
      <w:lang w:eastAsia="en-US"/>
    </w:rPr>
  </w:style>
  <w:style w:type="paragraph" w:customStyle="1" w:styleId="S1">
    <w:name w:val="S_Обычный"/>
    <w:basedOn w:val="a2"/>
    <w:link w:val="S2"/>
    <w:qFormat/>
    <w:rsid w:val="00F03EB9"/>
    <w:pPr>
      <w:spacing w:before="0" w:after="0"/>
      <w:ind w:firstLine="709"/>
    </w:pPr>
  </w:style>
  <w:style w:type="character" w:customStyle="1" w:styleId="S2">
    <w:name w:val="S_Обычный Знак"/>
    <w:link w:val="S1"/>
    <w:rsid w:val="00F03EB9"/>
    <w:rPr>
      <w:sz w:val="24"/>
      <w:szCs w:val="24"/>
    </w:rPr>
  </w:style>
  <w:style w:type="paragraph" w:customStyle="1" w:styleId="xl174">
    <w:name w:val="xl174"/>
    <w:basedOn w:val="a2"/>
    <w:rsid w:val="00F73D85"/>
    <w:pPr>
      <w:spacing w:before="100" w:beforeAutospacing="1" w:after="100" w:afterAutospacing="1"/>
      <w:jc w:val="left"/>
    </w:pPr>
  </w:style>
  <w:style w:type="paragraph" w:customStyle="1" w:styleId="xl175">
    <w:name w:val="xl175"/>
    <w:basedOn w:val="a2"/>
    <w:rsid w:val="00F73D85"/>
    <w:pPr>
      <w:pBdr>
        <w:right w:val="single" w:sz="4" w:space="0" w:color="auto"/>
      </w:pBdr>
      <w:spacing w:before="100" w:beforeAutospacing="1" w:after="100" w:afterAutospacing="1"/>
      <w:jc w:val="left"/>
    </w:pPr>
  </w:style>
  <w:style w:type="paragraph" w:customStyle="1" w:styleId="xl176">
    <w:name w:val="xl176"/>
    <w:basedOn w:val="a2"/>
    <w:rsid w:val="00F73D85"/>
    <w:pPr>
      <w:spacing w:before="100" w:beforeAutospacing="1" w:after="100" w:afterAutospacing="1"/>
      <w:jc w:val="left"/>
    </w:pPr>
    <w:rPr>
      <w:b/>
      <w:bCs/>
    </w:rPr>
  </w:style>
  <w:style w:type="paragraph" w:customStyle="1" w:styleId="xl177">
    <w:name w:val="xl177"/>
    <w:basedOn w:val="a2"/>
    <w:rsid w:val="00F73D85"/>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78">
    <w:name w:val="xl178"/>
    <w:basedOn w:val="a2"/>
    <w:rsid w:val="00F73D8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79">
    <w:name w:val="xl179"/>
    <w:basedOn w:val="a2"/>
    <w:rsid w:val="00F73D8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0">
    <w:name w:val="xl180"/>
    <w:basedOn w:val="a2"/>
    <w:rsid w:val="00F73D85"/>
    <w:pPr>
      <w:spacing w:before="100" w:beforeAutospacing="1" w:after="100" w:afterAutospacing="1"/>
      <w:jc w:val="center"/>
      <w:textAlignment w:val="center"/>
    </w:pPr>
  </w:style>
  <w:style w:type="paragraph" w:customStyle="1" w:styleId="xl181">
    <w:name w:val="xl181"/>
    <w:basedOn w:val="a2"/>
    <w:rsid w:val="00F73D85"/>
    <w:pPr>
      <w:pBdr>
        <w:right w:val="single" w:sz="4" w:space="0" w:color="auto"/>
      </w:pBdr>
      <w:spacing w:before="100" w:beforeAutospacing="1" w:after="100" w:afterAutospacing="1"/>
      <w:jc w:val="center"/>
      <w:textAlignment w:val="center"/>
    </w:pPr>
  </w:style>
  <w:style w:type="paragraph" w:customStyle="1" w:styleId="xl182">
    <w:name w:val="xl182"/>
    <w:basedOn w:val="a2"/>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3">
    <w:name w:val="xl183"/>
    <w:basedOn w:val="a2"/>
    <w:rsid w:val="00F73D8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4">
    <w:name w:val="xl184"/>
    <w:basedOn w:val="a2"/>
    <w:rsid w:val="00F73D85"/>
    <w:pPr>
      <w:pBdr>
        <w:top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5">
    <w:name w:val="xl185"/>
    <w:basedOn w:val="a2"/>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6">
    <w:name w:val="xl186"/>
    <w:basedOn w:val="a2"/>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7">
    <w:name w:val="xl187"/>
    <w:basedOn w:val="a2"/>
    <w:rsid w:val="00F73D8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8">
    <w:name w:val="xl188"/>
    <w:basedOn w:val="a2"/>
    <w:rsid w:val="00F73D85"/>
    <w:pPr>
      <w:pBdr>
        <w:top w:val="single" w:sz="4" w:space="0" w:color="auto"/>
        <w:left w:val="single" w:sz="4" w:space="0" w:color="auto"/>
      </w:pBdr>
      <w:spacing w:before="100" w:beforeAutospacing="1" w:after="100" w:afterAutospacing="1"/>
      <w:jc w:val="center"/>
      <w:textAlignment w:val="center"/>
    </w:pPr>
  </w:style>
  <w:style w:type="paragraph" w:customStyle="1" w:styleId="xl189">
    <w:name w:val="xl189"/>
    <w:basedOn w:val="a2"/>
    <w:rsid w:val="00F73D85"/>
    <w:pPr>
      <w:pBdr>
        <w:top w:val="single" w:sz="4" w:space="0" w:color="auto"/>
        <w:right w:val="single" w:sz="4" w:space="0" w:color="auto"/>
      </w:pBdr>
      <w:spacing w:before="100" w:beforeAutospacing="1" w:after="100" w:afterAutospacing="1"/>
      <w:jc w:val="center"/>
      <w:textAlignment w:val="center"/>
    </w:pPr>
  </w:style>
  <w:style w:type="paragraph" w:customStyle="1" w:styleId="xl190">
    <w:name w:val="xl190"/>
    <w:basedOn w:val="a2"/>
    <w:rsid w:val="00F73D85"/>
    <w:pPr>
      <w:pBdr>
        <w:left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a2"/>
    <w:rsid w:val="00F73D85"/>
    <w:pPr>
      <w:pBdr>
        <w:left w:val="single" w:sz="4" w:space="0" w:color="auto"/>
        <w:bottom w:val="single" w:sz="4" w:space="0" w:color="auto"/>
      </w:pBdr>
      <w:spacing w:before="100" w:beforeAutospacing="1" w:after="100" w:afterAutospacing="1"/>
      <w:jc w:val="center"/>
      <w:textAlignment w:val="center"/>
    </w:pPr>
  </w:style>
  <w:style w:type="paragraph" w:customStyle="1" w:styleId="xl192">
    <w:name w:val="xl192"/>
    <w:basedOn w:val="a2"/>
    <w:rsid w:val="00F73D85"/>
    <w:pPr>
      <w:pBdr>
        <w:bottom w:val="single" w:sz="4" w:space="0" w:color="auto"/>
      </w:pBdr>
      <w:spacing w:before="100" w:beforeAutospacing="1" w:after="100" w:afterAutospacing="1"/>
      <w:jc w:val="center"/>
      <w:textAlignment w:val="center"/>
    </w:pPr>
  </w:style>
  <w:style w:type="paragraph" w:customStyle="1" w:styleId="xl193">
    <w:name w:val="xl193"/>
    <w:basedOn w:val="a2"/>
    <w:rsid w:val="00F73D85"/>
    <w:pPr>
      <w:pBdr>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a2"/>
    <w:rsid w:val="00F73D85"/>
    <w:pPr>
      <w:pBdr>
        <w:top w:val="single" w:sz="8" w:space="0" w:color="auto"/>
      </w:pBdr>
      <w:spacing w:before="100" w:beforeAutospacing="1" w:after="100" w:afterAutospacing="1"/>
      <w:jc w:val="center"/>
      <w:textAlignment w:val="center"/>
    </w:pPr>
  </w:style>
  <w:style w:type="paragraph" w:customStyle="1" w:styleId="xl195">
    <w:name w:val="xl195"/>
    <w:basedOn w:val="a2"/>
    <w:rsid w:val="00F73D85"/>
    <w:pPr>
      <w:pBdr>
        <w:top w:val="single" w:sz="8" w:space="0" w:color="auto"/>
        <w:right w:val="single" w:sz="4" w:space="0" w:color="auto"/>
      </w:pBdr>
      <w:spacing w:before="100" w:beforeAutospacing="1" w:after="100" w:afterAutospacing="1"/>
      <w:jc w:val="center"/>
      <w:textAlignment w:val="center"/>
    </w:pPr>
  </w:style>
  <w:style w:type="paragraph" w:customStyle="1" w:styleId="xl196">
    <w:name w:val="xl196"/>
    <w:basedOn w:val="a2"/>
    <w:rsid w:val="00F73D85"/>
    <w:pPr>
      <w:pBdr>
        <w:left w:val="single" w:sz="4" w:space="0" w:color="auto"/>
        <w:right w:val="single" w:sz="8" w:space="0" w:color="auto"/>
      </w:pBdr>
      <w:spacing w:before="100" w:beforeAutospacing="1" w:after="100" w:afterAutospacing="1"/>
      <w:jc w:val="center"/>
      <w:textAlignment w:val="center"/>
    </w:pPr>
  </w:style>
  <w:style w:type="paragraph" w:customStyle="1" w:styleId="xl197">
    <w:name w:val="xl197"/>
    <w:basedOn w:val="a2"/>
    <w:rsid w:val="00F73D85"/>
    <w:pPr>
      <w:pBdr>
        <w:top w:val="single" w:sz="8" w:space="0" w:color="auto"/>
        <w:bottom w:val="single" w:sz="8" w:space="0" w:color="auto"/>
      </w:pBdr>
      <w:spacing w:before="100" w:beforeAutospacing="1" w:after="100" w:afterAutospacing="1"/>
      <w:jc w:val="left"/>
    </w:pPr>
  </w:style>
  <w:style w:type="paragraph" w:customStyle="1" w:styleId="xl198">
    <w:name w:val="xl198"/>
    <w:basedOn w:val="a2"/>
    <w:rsid w:val="00F73D85"/>
    <w:pPr>
      <w:pBdr>
        <w:top w:val="single" w:sz="8" w:space="0" w:color="auto"/>
        <w:bottom w:val="single" w:sz="8" w:space="0" w:color="auto"/>
      </w:pBdr>
      <w:spacing w:before="100" w:beforeAutospacing="1" w:after="100" w:afterAutospacing="1"/>
      <w:jc w:val="center"/>
      <w:textAlignment w:val="center"/>
    </w:pPr>
  </w:style>
  <w:style w:type="paragraph" w:customStyle="1" w:styleId="xl199">
    <w:name w:val="xl199"/>
    <w:basedOn w:val="a2"/>
    <w:rsid w:val="00F73D85"/>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00">
    <w:name w:val="xl200"/>
    <w:basedOn w:val="a2"/>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01">
    <w:name w:val="xl201"/>
    <w:basedOn w:val="a2"/>
    <w:rsid w:val="00F73D8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a2"/>
    <w:rsid w:val="00F73D85"/>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03">
    <w:name w:val="xl203"/>
    <w:basedOn w:val="a2"/>
    <w:rsid w:val="00F73D85"/>
    <w:pPr>
      <w:pBdr>
        <w:top w:val="single" w:sz="4" w:space="0" w:color="auto"/>
        <w:bottom w:val="single" w:sz="4" w:space="0" w:color="auto"/>
      </w:pBdr>
      <w:spacing w:before="100" w:beforeAutospacing="1" w:after="100" w:afterAutospacing="1"/>
      <w:jc w:val="center"/>
      <w:textAlignment w:val="center"/>
    </w:pPr>
  </w:style>
  <w:style w:type="paragraph" w:customStyle="1" w:styleId="xl204">
    <w:name w:val="xl204"/>
    <w:basedOn w:val="a2"/>
    <w:rsid w:val="00F73D85"/>
    <w:pPr>
      <w:pBdr>
        <w:top w:val="single" w:sz="4" w:space="0" w:color="auto"/>
        <w:left w:val="single" w:sz="4" w:space="0" w:color="auto"/>
      </w:pBdr>
      <w:spacing w:before="100" w:beforeAutospacing="1" w:after="100" w:afterAutospacing="1"/>
      <w:jc w:val="center"/>
      <w:textAlignment w:val="center"/>
    </w:pPr>
  </w:style>
  <w:style w:type="paragraph" w:customStyle="1" w:styleId="xl205">
    <w:name w:val="xl205"/>
    <w:basedOn w:val="a2"/>
    <w:rsid w:val="00F73D85"/>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6">
    <w:name w:val="xl206"/>
    <w:basedOn w:val="a2"/>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7">
    <w:name w:val="xl207"/>
    <w:basedOn w:val="a2"/>
    <w:rsid w:val="00F73D85"/>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08">
    <w:name w:val="xl208"/>
    <w:basedOn w:val="a2"/>
    <w:rsid w:val="00F73D85"/>
    <w:pPr>
      <w:pBdr>
        <w:left w:val="single" w:sz="4" w:space="0" w:color="auto"/>
        <w:bottom w:val="single" w:sz="4" w:space="0" w:color="auto"/>
      </w:pBdr>
      <w:spacing w:before="100" w:beforeAutospacing="1" w:after="100" w:afterAutospacing="1"/>
      <w:jc w:val="center"/>
      <w:textAlignment w:val="center"/>
    </w:pPr>
    <w:rPr>
      <w:b/>
      <w:bCs/>
    </w:rPr>
  </w:style>
  <w:style w:type="paragraph" w:customStyle="1" w:styleId="xl209">
    <w:name w:val="xl209"/>
    <w:basedOn w:val="a2"/>
    <w:rsid w:val="00F73D85"/>
    <w:pPr>
      <w:pBdr>
        <w:right w:val="single" w:sz="8" w:space="0" w:color="auto"/>
      </w:pBdr>
      <w:spacing w:before="100" w:beforeAutospacing="1" w:after="100" w:afterAutospacing="1"/>
      <w:jc w:val="center"/>
      <w:textAlignment w:val="center"/>
    </w:pPr>
  </w:style>
  <w:style w:type="paragraph" w:customStyle="1" w:styleId="xl210">
    <w:name w:val="xl210"/>
    <w:basedOn w:val="a2"/>
    <w:rsid w:val="00F73D85"/>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11">
    <w:name w:val="xl211"/>
    <w:basedOn w:val="a2"/>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2">
    <w:name w:val="xl212"/>
    <w:basedOn w:val="a2"/>
    <w:rsid w:val="00F73D8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3">
    <w:name w:val="xl213"/>
    <w:basedOn w:val="a2"/>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4">
    <w:name w:val="xl214"/>
    <w:basedOn w:val="a2"/>
    <w:rsid w:val="00F73D85"/>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5">
    <w:name w:val="xl215"/>
    <w:basedOn w:val="a2"/>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6">
    <w:name w:val="xl216"/>
    <w:basedOn w:val="a2"/>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7">
    <w:name w:val="xl217"/>
    <w:basedOn w:val="a2"/>
    <w:rsid w:val="00F73D85"/>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18">
    <w:name w:val="xl218"/>
    <w:basedOn w:val="a2"/>
    <w:rsid w:val="00F73D85"/>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19">
    <w:name w:val="xl219"/>
    <w:basedOn w:val="a2"/>
    <w:rsid w:val="00F73D85"/>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20">
    <w:name w:val="xl220"/>
    <w:basedOn w:val="a2"/>
    <w:rsid w:val="00F73D85"/>
    <w:pPr>
      <w:pBdr>
        <w:top w:val="single" w:sz="8" w:space="0" w:color="auto"/>
      </w:pBdr>
      <w:spacing w:before="100" w:beforeAutospacing="1" w:after="100" w:afterAutospacing="1"/>
      <w:jc w:val="left"/>
    </w:pPr>
  </w:style>
  <w:style w:type="paragraph" w:customStyle="1" w:styleId="xl221">
    <w:name w:val="xl221"/>
    <w:basedOn w:val="a2"/>
    <w:rsid w:val="00F73D85"/>
    <w:pPr>
      <w:pBdr>
        <w:top w:val="single" w:sz="8" w:space="0" w:color="auto"/>
        <w:right w:val="single" w:sz="4" w:space="0" w:color="auto"/>
      </w:pBdr>
      <w:spacing w:before="100" w:beforeAutospacing="1" w:after="100" w:afterAutospacing="1"/>
      <w:jc w:val="left"/>
    </w:pPr>
  </w:style>
  <w:style w:type="paragraph" w:customStyle="1" w:styleId="xl222">
    <w:name w:val="xl222"/>
    <w:basedOn w:val="a2"/>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23">
    <w:name w:val="xl223"/>
    <w:basedOn w:val="a2"/>
    <w:rsid w:val="00F73D85"/>
    <w:pPr>
      <w:pBdr>
        <w:bottom w:val="single" w:sz="8" w:space="0" w:color="auto"/>
      </w:pBdr>
      <w:spacing w:before="100" w:beforeAutospacing="1" w:after="100" w:afterAutospacing="1"/>
      <w:jc w:val="left"/>
    </w:pPr>
  </w:style>
  <w:style w:type="paragraph" w:customStyle="1" w:styleId="xl224">
    <w:name w:val="xl224"/>
    <w:basedOn w:val="a2"/>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5">
    <w:name w:val="xl225"/>
    <w:basedOn w:val="a2"/>
    <w:rsid w:val="00F73D85"/>
    <w:pPr>
      <w:pBdr>
        <w:bottom w:val="single" w:sz="8" w:space="0" w:color="auto"/>
        <w:right w:val="single" w:sz="4" w:space="0" w:color="auto"/>
      </w:pBdr>
      <w:spacing w:before="100" w:beforeAutospacing="1" w:after="100" w:afterAutospacing="1"/>
      <w:jc w:val="center"/>
      <w:textAlignment w:val="center"/>
    </w:pPr>
  </w:style>
  <w:style w:type="paragraph" w:customStyle="1" w:styleId="xl226">
    <w:name w:val="xl226"/>
    <w:basedOn w:val="a2"/>
    <w:rsid w:val="00F73D85"/>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27">
    <w:name w:val="xl227"/>
    <w:basedOn w:val="a2"/>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28">
    <w:name w:val="xl228"/>
    <w:basedOn w:val="a2"/>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229">
    <w:name w:val="xl229"/>
    <w:basedOn w:val="a2"/>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30">
    <w:name w:val="xl230"/>
    <w:basedOn w:val="a2"/>
    <w:rsid w:val="00F73D85"/>
    <w:pPr>
      <w:pBdr>
        <w:top w:val="single" w:sz="8" w:space="0" w:color="auto"/>
        <w:bottom w:val="single" w:sz="4" w:space="0" w:color="auto"/>
        <w:right w:val="single" w:sz="4" w:space="0" w:color="auto"/>
      </w:pBdr>
      <w:spacing w:before="100" w:beforeAutospacing="1" w:after="100" w:afterAutospacing="1"/>
      <w:jc w:val="left"/>
    </w:pPr>
  </w:style>
  <w:style w:type="paragraph" w:customStyle="1" w:styleId="xl231">
    <w:name w:val="xl231"/>
    <w:basedOn w:val="a2"/>
    <w:rsid w:val="00F73D85"/>
    <w:pPr>
      <w:pBdr>
        <w:top w:val="single" w:sz="8" w:space="0" w:color="auto"/>
        <w:bottom w:val="single" w:sz="4" w:space="0" w:color="auto"/>
      </w:pBdr>
      <w:spacing w:before="100" w:beforeAutospacing="1" w:after="100" w:afterAutospacing="1"/>
      <w:jc w:val="left"/>
    </w:pPr>
  </w:style>
  <w:style w:type="paragraph" w:customStyle="1" w:styleId="xl232">
    <w:name w:val="xl232"/>
    <w:basedOn w:val="a2"/>
    <w:rsid w:val="00F73D85"/>
    <w:pPr>
      <w:pBdr>
        <w:top w:val="single" w:sz="8" w:space="0" w:color="auto"/>
        <w:left w:val="single" w:sz="4" w:space="0" w:color="auto"/>
        <w:bottom w:val="single" w:sz="4" w:space="0" w:color="auto"/>
      </w:pBdr>
      <w:spacing w:before="100" w:beforeAutospacing="1" w:after="100" w:afterAutospacing="1"/>
      <w:jc w:val="left"/>
    </w:pPr>
  </w:style>
  <w:style w:type="paragraph" w:customStyle="1" w:styleId="xl233">
    <w:name w:val="xl233"/>
    <w:basedOn w:val="a2"/>
    <w:rsid w:val="00F73D85"/>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34">
    <w:name w:val="xl234"/>
    <w:basedOn w:val="a2"/>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left"/>
    </w:pPr>
  </w:style>
  <w:style w:type="paragraph" w:customStyle="1" w:styleId="xl235">
    <w:name w:val="xl235"/>
    <w:basedOn w:val="a2"/>
    <w:rsid w:val="00F73D85"/>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236">
    <w:name w:val="xl236"/>
    <w:basedOn w:val="a2"/>
    <w:rsid w:val="00F73D85"/>
    <w:pPr>
      <w:spacing w:before="100" w:beforeAutospacing="1" w:after="100" w:afterAutospacing="1"/>
      <w:jc w:val="left"/>
    </w:pPr>
    <w:rPr>
      <w:b/>
      <w:bCs/>
      <w:sz w:val="22"/>
      <w:szCs w:val="22"/>
    </w:rPr>
  </w:style>
  <w:style w:type="paragraph" w:customStyle="1" w:styleId="xl237">
    <w:name w:val="xl237"/>
    <w:basedOn w:val="a2"/>
    <w:rsid w:val="00F73D85"/>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8">
    <w:name w:val="xl238"/>
    <w:basedOn w:val="a2"/>
    <w:rsid w:val="00F73D85"/>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9">
    <w:name w:val="xl239"/>
    <w:basedOn w:val="a2"/>
    <w:rsid w:val="00F73D85"/>
    <w:pPr>
      <w:pBdr>
        <w:left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40">
    <w:name w:val="xl240"/>
    <w:basedOn w:val="a2"/>
    <w:rsid w:val="00F73D85"/>
    <w:pPr>
      <w:pBdr>
        <w:top w:val="single" w:sz="8" w:space="0" w:color="auto"/>
        <w:bottom w:val="single" w:sz="8" w:space="0" w:color="auto"/>
      </w:pBdr>
      <w:spacing w:before="100" w:beforeAutospacing="1" w:after="100" w:afterAutospacing="1"/>
      <w:jc w:val="left"/>
    </w:pPr>
    <w:rPr>
      <w:b/>
      <w:bCs/>
      <w:sz w:val="22"/>
      <w:szCs w:val="22"/>
    </w:rPr>
  </w:style>
  <w:style w:type="paragraph" w:customStyle="1" w:styleId="xl241">
    <w:name w:val="xl241"/>
    <w:basedOn w:val="a2"/>
    <w:rsid w:val="00F73D8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2"/>
      <w:szCs w:val="22"/>
    </w:rPr>
  </w:style>
  <w:style w:type="paragraph" w:customStyle="1" w:styleId="xl242">
    <w:name w:val="xl242"/>
    <w:basedOn w:val="a2"/>
    <w:rsid w:val="00F73D85"/>
    <w:pPr>
      <w:pBdr>
        <w:top w:val="single" w:sz="4" w:space="0" w:color="auto"/>
        <w:left w:val="single" w:sz="4" w:space="0" w:color="auto"/>
        <w:bottom w:val="single" w:sz="8" w:space="0" w:color="auto"/>
      </w:pBdr>
      <w:spacing w:before="100" w:beforeAutospacing="1" w:after="100" w:afterAutospacing="1"/>
      <w:jc w:val="center"/>
      <w:textAlignment w:val="center"/>
    </w:pPr>
    <w:rPr>
      <w:b/>
      <w:bCs/>
    </w:rPr>
  </w:style>
  <w:style w:type="paragraph" w:customStyle="1" w:styleId="xl243">
    <w:name w:val="xl243"/>
    <w:basedOn w:val="a2"/>
    <w:rsid w:val="00F73D85"/>
    <w:pPr>
      <w:pBdr>
        <w:bottom w:val="single" w:sz="4" w:space="0" w:color="auto"/>
      </w:pBdr>
      <w:spacing w:before="100" w:beforeAutospacing="1" w:after="100" w:afterAutospacing="1"/>
      <w:jc w:val="left"/>
    </w:pPr>
  </w:style>
  <w:style w:type="paragraph" w:customStyle="1" w:styleId="xl244">
    <w:name w:val="xl244"/>
    <w:basedOn w:val="a2"/>
    <w:rsid w:val="00F73D85"/>
    <w:pPr>
      <w:pBdr>
        <w:bottom w:val="single" w:sz="4" w:space="0" w:color="auto"/>
        <w:right w:val="single" w:sz="4" w:space="0" w:color="auto"/>
      </w:pBdr>
      <w:spacing w:before="100" w:beforeAutospacing="1" w:after="100" w:afterAutospacing="1"/>
      <w:jc w:val="left"/>
    </w:pPr>
  </w:style>
  <w:style w:type="paragraph" w:customStyle="1" w:styleId="xl245">
    <w:name w:val="xl245"/>
    <w:basedOn w:val="a2"/>
    <w:rsid w:val="00F73D85"/>
    <w:pPr>
      <w:pBdr>
        <w:bottom w:val="single" w:sz="4" w:space="0" w:color="auto"/>
        <w:right w:val="single" w:sz="8" w:space="0" w:color="auto"/>
      </w:pBdr>
      <w:spacing w:before="100" w:beforeAutospacing="1" w:after="100" w:afterAutospacing="1"/>
      <w:jc w:val="center"/>
      <w:textAlignment w:val="center"/>
    </w:pPr>
    <w:rPr>
      <w:b/>
      <w:bCs/>
    </w:rPr>
  </w:style>
  <w:style w:type="paragraph" w:customStyle="1" w:styleId="xl246">
    <w:name w:val="xl246"/>
    <w:basedOn w:val="a2"/>
    <w:rsid w:val="00F73D85"/>
    <w:pPr>
      <w:pBdr>
        <w:bottom w:val="single" w:sz="8" w:space="0" w:color="auto"/>
        <w:right w:val="single" w:sz="4" w:space="0" w:color="auto"/>
      </w:pBdr>
      <w:spacing w:before="100" w:beforeAutospacing="1" w:after="100" w:afterAutospacing="1"/>
      <w:jc w:val="left"/>
    </w:pPr>
  </w:style>
  <w:style w:type="paragraph" w:customStyle="1" w:styleId="xl247">
    <w:name w:val="xl247"/>
    <w:basedOn w:val="a2"/>
    <w:rsid w:val="00F73D8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48">
    <w:name w:val="xl248"/>
    <w:basedOn w:val="a2"/>
    <w:rsid w:val="00F73D85"/>
    <w:pPr>
      <w:pBdr>
        <w:top w:val="single" w:sz="8" w:space="0" w:color="auto"/>
        <w:bottom w:val="single" w:sz="8" w:space="0" w:color="auto"/>
      </w:pBdr>
      <w:spacing w:before="100" w:beforeAutospacing="1" w:after="100" w:afterAutospacing="1"/>
      <w:jc w:val="left"/>
    </w:pPr>
    <w:rPr>
      <w:b/>
      <w:bCs/>
    </w:rPr>
  </w:style>
  <w:style w:type="paragraph" w:customStyle="1" w:styleId="xl249">
    <w:name w:val="xl249"/>
    <w:basedOn w:val="a2"/>
    <w:rsid w:val="00F73D8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0">
    <w:name w:val="xl250"/>
    <w:basedOn w:val="a2"/>
    <w:rsid w:val="00F73D85"/>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51">
    <w:name w:val="xl251"/>
    <w:basedOn w:val="a2"/>
    <w:rsid w:val="00F73D85"/>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252">
    <w:name w:val="xl252"/>
    <w:basedOn w:val="a2"/>
    <w:rsid w:val="00F73D85"/>
    <w:pPr>
      <w:pBdr>
        <w:top w:val="single" w:sz="4" w:space="0" w:color="auto"/>
        <w:left w:val="single" w:sz="4" w:space="0" w:color="auto"/>
        <w:right w:val="single" w:sz="4" w:space="0" w:color="auto"/>
      </w:pBdr>
      <w:spacing w:before="100" w:beforeAutospacing="1" w:after="100" w:afterAutospacing="1"/>
      <w:jc w:val="left"/>
    </w:pPr>
  </w:style>
  <w:style w:type="paragraph" w:customStyle="1" w:styleId="xl253">
    <w:name w:val="xl253"/>
    <w:basedOn w:val="a2"/>
    <w:rsid w:val="00F73D85"/>
    <w:pPr>
      <w:pBdr>
        <w:top w:val="single" w:sz="4" w:space="0" w:color="auto"/>
        <w:left w:val="single" w:sz="4" w:space="0" w:color="auto"/>
        <w:right w:val="single" w:sz="8" w:space="0" w:color="auto"/>
      </w:pBdr>
      <w:spacing w:before="100" w:beforeAutospacing="1" w:after="100" w:afterAutospacing="1"/>
      <w:jc w:val="center"/>
    </w:pPr>
    <w:rPr>
      <w:b/>
      <w:bCs/>
    </w:rPr>
  </w:style>
  <w:style w:type="paragraph" w:customStyle="1" w:styleId="xl254">
    <w:name w:val="xl254"/>
    <w:basedOn w:val="a2"/>
    <w:rsid w:val="00F73D8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5">
    <w:name w:val="xl255"/>
    <w:basedOn w:val="a2"/>
    <w:rsid w:val="00F73D85"/>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256">
    <w:name w:val="xl256"/>
    <w:basedOn w:val="a2"/>
    <w:rsid w:val="00F73D8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257">
    <w:name w:val="xl257"/>
    <w:basedOn w:val="a2"/>
    <w:rsid w:val="00F73D85"/>
    <w:pPr>
      <w:pBdr>
        <w:bottom w:val="single" w:sz="4" w:space="0" w:color="auto"/>
      </w:pBdr>
      <w:spacing w:before="100" w:beforeAutospacing="1" w:after="100" w:afterAutospacing="1"/>
      <w:jc w:val="left"/>
    </w:pPr>
    <w:rPr>
      <w:sz w:val="22"/>
      <w:szCs w:val="22"/>
    </w:rPr>
  </w:style>
  <w:style w:type="paragraph" w:customStyle="1" w:styleId="xl258">
    <w:name w:val="xl258"/>
    <w:basedOn w:val="a2"/>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59">
    <w:name w:val="xl259"/>
    <w:basedOn w:val="a2"/>
    <w:rsid w:val="00F73D85"/>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0">
    <w:name w:val="xl260"/>
    <w:basedOn w:val="a2"/>
    <w:rsid w:val="00F73D85"/>
    <w:pPr>
      <w:pBdr>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61">
    <w:name w:val="xl261"/>
    <w:basedOn w:val="a2"/>
    <w:rsid w:val="00F73D85"/>
    <w:pPr>
      <w:spacing w:before="100" w:beforeAutospacing="1" w:after="100" w:afterAutospacing="1"/>
      <w:jc w:val="left"/>
    </w:pPr>
    <w:rPr>
      <w:sz w:val="22"/>
      <w:szCs w:val="22"/>
    </w:rPr>
  </w:style>
  <w:style w:type="paragraph" w:customStyle="1" w:styleId="xl262">
    <w:name w:val="xl262"/>
    <w:basedOn w:val="a2"/>
    <w:rsid w:val="00F73D85"/>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3">
    <w:name w:val="xl263"/>
    <w:basedOn w:val="a2"/>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64">
    <w:name w:val="xl264"/>
    <w:basedOn w:val="a2"/>
    <w:rsid w:val="00F73D85"/>
    <w:pPr>
      <w:pBdr>
        <w:bottom w:val="single" w:sz="4" w:space="0" w:color="auto"/>
        <w:right w:val="single" w:sz="4" w:space="0" w:color="auto"/>
      </w:pBdr>
      <w:spacing w:before="100" w:beforeAutospacing="1" w:after="100" w:afterAutospacing="1"/>
      <w:jc w:val="left"/>
    </w:pPr>
    <w:rPr>
      <w:sz w:val="22"/>
      <w:szCs w:val="22"/>
    </w:rPr>
  </w:style>
  <w:style w:type="paragraph" w:customStyle="1" w:styleId="xl265">
    <w:name w:val="xl265"/>
    <w:basedOn w:val="a2"/>
    <w:rsid w:val="00F73D85"/>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6">
    <w:name w:val="xl266"/>
    <w:basedOn w:val="a2"/>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7">
    <w:name w:val="xl267"/>
    <w:basedOn w:val="a2"/>
    <w:rsid w:val="00F73D85"/>
    <w:pPr>
      <w:pBdr>
        <w:top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8">
    <w:name w:val="xl268"/>
    <w:basedOn w:val="a2"/>
    <w:rsid w:val="00F73D85"/>
    <w:pPr>
      <w:pBdr>
        <w:right w:val="single" w:sz="8" w:space="0" w:color="auto"/>
      </w:pBdr>
      <w:spacing w:before="100" w:beforeAutospacing="1" w:after="100" w:afterAutospacing="1"/>
      <w:jc w:val="center"/>
      <w:textAlignment w:val="center"/>
    </w:pPr>
    <w:rPr>
      <w:b/>
      <w:bCs/>
      <w:sz w:val="22"/>
      <w:szCs w:val="22"/>
    </w:rPr>
  </w:style>
  <w:style w:type="paragraph" w:customStyle="1" w:styleId="xl269">
    <w:name w:val="xl269"/>
    <w:basedOn w:val="a2"/>
    <w:rsid w:val="00F73D85"/>
    <w:pPr>
      <w:pBdr>
        <w:top w:val="single" w:sz="8" w:space="0" w:color="auto"/>
        <w:bottom w:val="single" w:sz="4" w:space="0" w:color="auto"/>
      </w:pBdr>
      <w:spacing w:before="100" w:beforeAutospacing="1" w:after="100" w:afterAutospacing="1"/>
      <w:jc w:val="center"/>
      <w:textAlignment w:val="center"/>
    </w:pPr>
  </w:style>
  <w:style w:type="paragraph" w:customStyle="1" w:styleId="xl270">
    <w:name w:val="xl270"/>
    <w:basedOn w:val="a2"/>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71">
    <w:name w:val="xl271"/>
    <w:basedOn w:val="a2"/>
    <w:rsid w:val="00F73D85"/>
    <w:pPr>
      <w:pBdr>
        <w:left w:val="single" w:sz="8" w:space="0" w:color="auto"/>
      </w:pBdr>
      <w:spacing w:before="100" w:beforeAutospacing="1" w:after="100" w:afterAutospacing="1"/>
      <w:jc w:val="center"/>
      <w:textAlignment w:val="center"/>
    </w:pPr>
    <w:rPr>
      <w:b/>
      <w:bCs/>
    </w:rPr>
  </w:style>
  <w:style w:type="paragraph" w:customStyle="1" w:styleId="xl272">
    <w:name w:val="xl272"/>
    <w:basedOn w:val="a2"/>
    <w:rsid w:val="00F73D85"/>
    <w:pPr>
      <w:pBdr>
        <w:top w:val="single" w:sz="8" w:space="0" w:color="auto"/>
        <w:left w:val="single" w:sz="8" w:space="0" w:color="auto"/>
      </w:pBdr>
      <w:spacing w:before="100" w:beforeAutospacing="1" w:after="100" w:afterAutospacing="1"/>
      <w:jc w:val="center"/>
      <w:textAlignment w:val="center"/>
    </w:pPr>
  </w:style>
  <w:style w:type="paragraph" w:customStyle="1" w:styleId="xl273">
    <w:name w:val="xl273"/>
    <w:basedOn w:val="a2"/>
    <w:rsid w:val="00F73D85"/>
    <w:pPr>
      <w:pBdr>
        <w:top w:val="single" w:sz="8" w:space="0" w:color="auto"/>
        <w:left w:val="single" w:sz="8" w:space="0" w:color="auto"/>
        <w:bottom w:val="single" w:sz="8" w:space="0" w:color="auto"/>
      </w:pBdr>
      <w:spacing w:before="100" w:beforeAutospacing="1" w:after="100" w:afterAutospacing="1"/>
      <w:jc w:val="left"/>
    </w:pPr>
    <w:rPr>
      <w:b/>
      <w:bCs/>
    </w:rPr>
  </w:style>
  <w:style w:type="paragraph" w:customStyle="1" w:styleId="xl274">
    <w:name w:val="xl274"/>
    <w:basedOn w:val="a2"/>
    <w:rsid w:val="00F73D85"/>
    <w:pPr>
      <w:pBdr>
        <w:left w:val="single" w:sz="8" w:space="0" w:color="auto"/>
        <w:right w:val="single" w:sz="4" w:space="0" w:color="auto"/>
      </w:pBdr>
      <w:spacing w:before="100" w:beforeAutospacing="1" w:after="100" w:afterAutospacing="1"/>
      <w:jc w:val="left"/>
    </w:pPr>
  </w:style>
  <w:style w:type="paragraph" w:customStyle="1" w:styleId="xl275">
    <w:name w:val="xl275"/>
    <w:basedOn w:val="a2"/>
    <w:rsid w:val="00F73D85"/>
    <w:pPr>
      <w:pBdr>
        <w:left w:val="single" w:sz="8" w:space="0" w:color="auto"/>
      </w:pBdr>
      <w:spacing w:before="100" w:beforeAutospacing="1" w:after="100" w:afterAutospacing="1"/>
      <w:jc w:val="left"/>
    </w:pPr>
  </w:style>
  <w:style w:type="paragraph" w:customStyle="1" w:styleId="xl276">
    <w:name w:val="xl276"/>
    <w:basedOn w:val="a2"/>
    <w:rsid w:val="00F73D85"/>
    <w:pPr>
      <w:pBdr>
        <w:top w:val="single" w:sz="8" w:space="0" w:color="auto"/>
        <w:left w:val="single" w:sz="8" w:space="0" w:color="auto"/>
      </w:pBdr>
      <w:spacing w:before="100" w:beforeAutospacing="1" w:after="100" w:afterAutospacing="1"/>
      <w:jc w:val="left"/>
    </w:pPr>
  </w:style>
  <w:style w:type="paragraph" w:customStyle="1" w:styleId="xl277">
    <w:name w:val="xl277"/>
    <w:basedOn w:val="a2"/>
    <w:rsid w:val="00F73D85"/>
    <w:pPr>
      <w:pBdr>
        <w:top w:val="single" w:sz="8" w:space="0" w:color="auto"/>
        <w:left w:val="single" w:sz="8" w:space="0" w:color="auto"/>
        <w:bottom w:val="single" w:sz="4" w:space="0" w:color="auto"/>
        <w:right w:val="single" w:sz="4" w:space="0" w:color="auto"/>
      </w:pBdr>
      <w:spacing w:before="100" w:beforeAutospacing="1" w:after="100" w:afterAutospacing="1"/>
      <w:jc w:val="left"/>
    </w:pPr>
  </w:style>
  <w:style w:type="paragraph" w:customStyle="1" w:styleId="xl278">
    <w:name w:val="xl278"/>
    <w:basedOn w:val="a2"/>
    <w:rsid w:val="00F73D85"/>
    <w:pPr>
      <w:pBdr>
        <w:top w:val="single" w:sz="8" w:space="0" w:color="auto"/>
        <w:left w:val="single" w:sz="8" w:space="0" w:color="auto"/>
        <w:bottom w:val="single" w:sz="8" w:space="0" w:color="auto"/>
      </w:pBdr>
      <w:spacing w:before="100" w:beforeAutospacing="1" w:after="100" w:afterAutospacing="1"/>
      <w:jc w:val="left"/>
    </w:pPr>
    <w:rPr>
      <w:b/>
      <w:bCs/>
      <w:sz w:val="22"/>
      <w:szCs w:val="22"/>
    </w:rPr>
  </w:style>
  <w:style w:type="paragraph" w:customStyle="1" w:styleId="xl279">
    <w:name w:val="xl279"/>
    <w:basedOn w:val="a2"/>
    <w:rsid w:val="00F73D85"/>
    <w:pPr>
      <w:pBdr>
        <w:left w:val="single" w:sz="8" w:space="0" w:color="auto"/>
      </w:pBdr>
      <w:spacing w:before="100" w:beforeAutospacing="1" w:after="100" w:afterAutospacing="1"/>
      <w:jc w:val="left"/>
    </w:pPr>
    <w:rPr>
      <w:b/>
      <w:bCs/>
    </w:rPr>
  </w:style>
  <w:style w:type="paragraph" w:customStyle="1" w:styleId="xl280">
    <w:name w:val="xl280"/>
    <w:basedOn w:val="a2"/>
    <w:rsid w:val="00F73D85"/>
    <w:pPr>
      <w:pBdr>
        <w:left w:val="single" w:sz="8" w:space="0" w:color="auto"/>
        <w:bottom w:val="single" w:sz="8" w:space="0" w:color="auto"/>
      </w:pBdr>
      <w:spacing w:before="100" w:beforeAutospacing="1" w:after="100" w:afterAutospacing="1"/>
      <w:jc w:val="left"/>
    </w:pPr>
  </w:style>
  <w:style w:type="paragraph" w:customStyle="1" w:styleId="xl281">
    <w:name w:val="xl281"/>
    <w:basedOn w:val="a2"/>
    <w:rsid w:val="00F73D85"/>
    <w:pPr>
      <w:pBdr>
        <w:left w:val="single" w:sz="8" w:space="0" w:color="auto"/>
      </w:pBdr>
      <w:spacing w:before="100" w:beforeAutospacing="1" w:after="100" w:afterAutospacing="1"/>
      <w:jc w:val="left"/>
    </w:pPr>
    <w:rPr>
      <w:b/>
      <w:bCs/>
      <w:sz w:val="22"/>
      <w:szCs w:val="22"/>
    </w:rPr>
  </w:style>
  <w:style w:type="paragraph" w:customStyle="1" w:styleId="xl282">
    <w:name w:val="xl282"/>
    <w:basedOn w:val="a2"/>
    <w:rsid w:val="00F73D85"/>
    <w:pPr>
      <w:pBdr>
        <w:left w:val="single" w:sz="8" w:space="0" w:color="auto"/>
        <w:bottom w:val="single" w:sz="4" w:space="0" w:color="auto"/>
      </w:pBdr>
      <w:spacing w:before="100" w:beforeAutospacing="1" w:after="100" w:afterAutospacing="1"/>
      <w:jc w:val="left"/>
    </w:pPr>
    <w:rPr>
      <w:sz w:val="22"/>
      <w:szCs w:val="22"/>
    </w:rPr>
  </w:style>
  <w:style w:type="paragraph" w:customStyle="1" w:styleId="xl283">
    <w:name w:val="xl283"/>
    <w:basedOn w:val="a2"/>
    <w:rsid w:val="00F73D85"/>
    <w:pPr>
      <w:pBdr>
        <w:top w:val="single" w:sz="8" w:space="0" w:color="auto"/>
        <w:left w:val="single" w:sz="8" w:space="0" w:color="auto"/>
        <w:bottom w:val="single" w:sz="4" w:space="0" w:color="auto"/>
      </w:pBdr>
      <w:spacing w:before="100" w:beforeAutospacing="1" w:after="100" w:afterAutospacing="1"/>
      <w:jc w:val="left"/>
    </w:pPr>
  </w:style>
  <w:style w:type="paragraph" w:customStyle="1" w:styleId="xl284">
    <w:name w:val="xl284"/>
    <w:basedOn w:val="a2"/>
    <w:rsid w:val="00F73D85"/>
    <w:pPr>
      <w:pBdr>
        <w:left w:val="single" w:sz="8" w:space="0" w:color="auto"/>
      </w:pBdr>
      <w:spacing w:before="100" w:beforeAutospacing="1" w:after="100" w:afterAutospacing="1"/>
      <w:jc w:val="left"/>
    </w:pPr>
    <w:rPr>
      <w:sz w:val="22"/>
      <w:szCs w:val="22"/>
    </w:rPr>
  </w:style>
  <w:style w:type="paragraph" w:customStyle="1" w:styleId="xl285">
    <w:name w:val="xl285"/>
    <w:basedOn w:val="a2"/>
    <w:rsid w:val="00F73D85"/>
    <w:pPr>
      <w:pBdr>
        <w:left w:val="single" w:sz="8" w:space="0" w:color="auto"/>
      </w:pBdr>
      <w:spacing w:before="100" w:beforeAutospacing="1" w:after="100" w:afterAutospacing="1"/>
      <w:jc w:val="left"/>
    </w:pPr>
  </w:style>
  <w:style w:type="paragraph" w:customStyle="1" w:styleId="xl286">
    <w:name w:val="xl286"/>
    <w:basedOn w:val="a2"/>
    <w:rsid w:val="00F73D85"/>
    <w:pPr>
      <w:pBdr>
        <w:left w:val="single" w:sz="8" w:space="0" w:color="auto"/>
        <w:bottom w:val="single" w:sz="4" w:space="0" w:color="auto"/>
      </w:pBdr>
      <w:spacing w:before="100" w:beforeAutospacing="1" w:after="100" w:afterAutospacing="1"/>
      <w:jc w:val="left"/>
    </w:pPr>
  </w:style>
  <w:style w:type="paragraph" w:customStyle="1" w:styleId="xl287">
    <w:name w:val="xl287"/>
    <w:basedOn w:val="a2"/>
    <w:rsid w:val="00F73D85"/>
    <w:pPr>
      <w:pBdr>
        <w:top w:val="single" w:sz="8" w:space="0" w:color="auto"/>
        <w:left w:val="single" w:sz="8" w:space="0" w:color="auto"/>
        <w:bottom w:val="single" w:sz="8" w:space="0" w:color="auto"/>
      </w:pBdr>
      <w:spacing w:before="100" w:beforeAutospacing="1" w:after="100" w:afterAutospacing="1"/>
      <w:jc w:val="left"/>
    </w:pPr>
    <w:rPr>
      <w:b/>
      <w:bCs/>
      <w:color w:val="FF0000"/>
      <w:sz w:val="22"/>
      <w:szCs w:val="22"/>
    </w:rPr>
  </w:style>
  <w:style w:type="paragraph" w:customStyle="1" w:styleId="xl288">
    <w:name w:val="xl288"/>
    <w:basedOn w:val="a2"/>
    <w:rsid w:val="00F73D85"/>
    <w:pPr>
      <w:pBdr>
        <w:top w:val="single" w:sz="8" w:space="0" w:color="auto"/>
        <w:left w:val="single" w:sz="8" w:space="0" w:color="auto"/>
        <w:bottom w:val="single" w:sz="8" w:space="0" w:color="auto"/>
      </w:pBdr>
      <w:spacing w:before="100" w:beforeAutospacing="1" w:after="100" w:afterAutospacing="1"/>
      <w:jc w:val="left"/>
    </w:pPr>
    <w:rPr>
      <w:b/>
      <w:bCs/>
    </w:rPr>
  </w:style>
  <w:style w:type="paragraph" w:customStyle="1" w:styleId="xl289">
    <w:name w:val="xl289"/>
    <w:basedOn w:val="a2"/>
    <w:rsid w:val="00F73D85"/>
    <w:pPr>
      <w:pBdr>
        <w:bottom w:val="single" w:sz="4" w:space="0" w:color="auto"/>
        <w:right w:val="single" w:sz="8" w:space="0" w:color="auto"/>
      </w:pBdr>
      <w:spacing w:before="100" w:beforeAutospacing="1" w:after="100" w:afterAutospacing="1"/>
      <w:jc w:val="center"/>
      <w:textAlignment w:val="center"/>
    </w:pPr>
  </w:style>
  <w:style w:type="paragraph" w:customStyle="1" w:styleId="xl290">
    <w:name w:val="xl290"/>
    <w:basedOn w:val="a2"/>
    <w:rsid w:val="00F73D8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1">
    <w:name w:val="xl291"/>
    <w:basedOn w:val="a2"/>
    <w:rsid w:val="00F73D85"/>
    <w:pPr>
      <w:pBdr>
        <w:right w:val="single" w:sz="8" w:space="0" w:color="auto"/>
      </w:pBdr>
      <w:spacing w:before="100" w:beforeAutospacing="1" w:after="100" w:afterAutospacing="1"/>
      <w:jc w:val="center"/>
      <w:textAlignment w:val="center"/>
    </w:pPr>
  </w:style>
  <w:style w:type="paragraph" w:customStyle="1" w:styleId="xl292">
    <w:name w:val="xl292"/>
    <w:basedOn w:val="a2"/>
    <w:rsid w:val="00F73D85"/>
    <w:pPr>
      <w:pBdr>
        <w:top w:val="single" w:sz="4" w:space="0" w:color="auto"/>
        <w:right w:val="single" w:sz="8" w:space="0" w:color="auto"/>
      </w:pBdr>
      <w:spacing w:before="100" w:beforeAutospacing="1" w:after="100" w:afterAutospacing="1"/>
      <w:jc w:val="center"/>
      <w:textAlignment w:val="center"/>
    </w:pPr>
  </w:style>
  <w:style w:type="paragraph" w:customStyle="1" w:styleId="xl293">
    <w:name w:val="xl293"/>
    <w:basedOn w:val="a2"/>
    <w:rsid w:val="00F73D8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4">
    <w:name w:val="xl294"/>
    <w:basedOn w:val="a2"/>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5">
    <w:name w:val="xl295"/>
    <w:basedOn w:val="a2"/>
    <w:rsid w:val="00F73D8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96">
    <w:name w:val="xl296"/>
    <w:basedOn w:val="a2"/>
    <w:rsid w:val="00F73D85"/>
    <w:pPr>
      <w:spacing w:before="100" w:beforeAutospacing="1" w:after="100" w:afterAutospacing="1"/>
      <w:jc w:val="center"/>
      <w:textAlignment w:val="center"/>
    </w:pPr>
  </w:style>
  <w:style w:type="paragraph" w:customStyle="1" w:styleId="xl297">
    <w:name w:val="xl297"/>
    <w:basedOn w:val="a2"/>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8">
    <w:name w:val="xl298"/>
    <w:basedOn w:val="a2"/>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9">
    <w:name w:val="xl299"/>
    <w:basedOn w:val="a2"/>
    <w:rsid w:val="00F73D85"/>
    <w:pPr>
      <w:pBdr>
        <w:left w:val="single" w:sz="4" w:space="0" w:color="auto"/>
        <w:right w:val="single" w:sz="8" w:space="0" w:color="auto"/>
      </w:pBdr>
      <w:spacing w:before="100" w:beforeAutospacing="1" w:after="100" w:afterAutospacing="1"/>
      <w:jc w:val="center"/>
      <w:textAlignment w:val="center"/>
    </w:pPr>
  </w:style>
  <w:style w:type="paragraph" w:customStyle="1" w:styleId="xl300">
    <w:name w:val="xl300"/>
    <w:basedOn w:val="a2"/>
    <w:rsid w:val="00F73D85"/>
    <w:pPr>
      <w:spacing w:before="100" w:beforeAutospacing="1" w:after="100" w:afterAutospacing="1"/>
      <w:jc w:val="center"/>
      <w:textAlignment w:val="center"/>
    </w:pPr>
    <w:rPr>
      <w:b/>
      <w:bCs/>
    </w:rPr>
  </w:style>
  <w:style w:type="paragraph" w:customStyle="1" w:styleId="xl301">
    <w:name w:val="xl301"/>
    <w:basedOn w:val="a2"/>
    <w:rsid w:val="00F73D85"/>
    <w:pPr>
      <w:pBdr>
        <w:right w:val="single" w:sz="4" w:space="0" w:color="auto"/>
      </w:pBdr>
      <w:spacing w:before="100" w:beforeAutospacing="1" w:after="100" w:afterAutospacing="1"/>
      <w:jc w:val="center"/>
      <w:textAlignment w:val="center"/>
    </w:pPr>
    <w:rPr>
      <w:b/>
      <w:bCs/>
    </w:rPr>
  </w:style>
  <w:style w:type="paragraph" w:customStyle="1" w:styleId="xl302">
    <w:name w:val="xl302"/>
    <w:basedOn w:val="a2"/>
    <w:rsid w:val="00F73D85"/>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303">
    <w:name w:val="xl303"/>
    <w:basedOn w:val="a2"/>
    <w:rsid w:val="00F73D85"/>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304">
    <w:name w:val="xl304"/>
    <w:basedOn w:val="a2"/>
    <w:rsid w:val="00F73D85"/>
    <w:pPr>
      <w:pBdr>
        <w:left w:val="single" w:sz="4" w:space="0" w:color="auto"/>
        <w:right w:val="single" w:sz="8" w:space="0" w:color="auto"/>
      </w:pBdr>
      <w:spacing w:before="100" w:beforeAutospacing="1" w:after="100" w:afterAutospacing="1"/>
      <w:jc w:val="center"/>
      <w:textAlignment w:val="center"/>
    </w:pPr>
    <w:rPr>
      <w:b/>
      <w:bCs/>
    </w:rPr>
  </w:style>
  <w:style w:type="paragraph" w:customStyle="1" w:styleId="xl305">
    <w:name w:val="xl305"/>
    <w:basedOn w:val="a2"/>
    <w:rsid w:val="00F73D85"/>
    <w:pPr>
      <w:pBdr>
        <w:top w:val="single" w:sz="8" w:space="0" w:color="auto"/>
      </w:pBdr>
      <w:spacing w:before="100" w:beforeAutospacing="1" w:after="100" w:afterAutospacing="1"/>
      <w:jc w:val="center"/>
      <w:textAlignment w:val="center"/>
    </w:pPr>
    <w:rPr>
      <w:b/>
      <w:bCs/>
    </w:rPr>
  </w:style>
  <w:style w:type="paragraph" w:customStyle="1" w:styleId="xl306">
    <w:name w:val="xl306"/>
    <w:basedOn w:val="a2"/>
    <w:rsid w:val="00F73D85"/>
    <w:pPr>
      <w:pBdr>
        <w:top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307">
    <w:name w:val="xl307"/>
    <w:basedOn w:val="a2"/>
    <w:rsid w:val="00C9111C"/>
    <w:pPr>
      <w:pBdr>
        <w:top w:val="single" w:sz="4" w:space="0" w:color="auto"/>
        <w:left w:val="single" w:sz="8" w:space="0" w:color="auto"/>
        <w:right w:val="single" w:sz="4" w:space="0" w:color="auto"/>
      </w:pBdr>
      <w:spacing w:before="100" w:beforeAutospacing="1" w:after="100" w:afterAutospacing="1"/>
      <w:jc w:val="left"/>
      <w:textAlignment w:val="center"/>
    </w:pPr>
  </w:style>
  <w:style w:type="paragraph" w:customStyle="1" w:styleId="xl308">
    <w:name w:val="xl308"/>
    <w:basedOn w:val="a2"/>
    <w:rsid w:val="00C9111C"/>
    <w:pPr>
      <w:pBdr>
        <w:top w:val="single" w:sz="4" w:space="0" w:color="auto"/>
        <w:left w:val="single" w:sz="8" w:space="0" w:color="auto"/>
        <w:bottom w:val="single" w:sz="8" w:space="0" w:color="auto"/>
        <w:right w:val="single" w:sz="4" w:space="0" w:color="auto"/>
      </w:pBdr>
      <w:spacing w:before="100" w:beforeAutospacing="1" w:after="100" w:afterAutospacing="1"/>
      <w:jc w:val="left"/>
    </w:pPr>
  </w:style>
  <w:style w:type="paragraph" w:customStyle="1" w:styleId="xl309">
    <w:name w:val="xl309"/>
    <w:basedOn w:val="a2"/>
    <w:rsid w:val="00C9111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10">
    <w:name w:val="xl310"/>
    <w:basedOn w:val="a2"/>
    <w:rsid w:val="00C9111C"/>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311">
    <w:name w:val="xl311"/>
    <w:basedOn w:val="a2"/>
    <w:rsid w:val="00C911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312">
    <w:name w:val="xl312"/>
    <w:basedOn w:val="a2"/>
    <w:rsid w:val="00C9111C"/>
    <w:pPr>
      <w:pBdr>
        <w:top w:val="single" w:sz="8" w:space="0" w:color="auto"/>
        <w:left w:val="single" w:sz="8" w:space="0" w:color="auto"/>
        <w:bottom w:val="single" w:sz="8" w:space="0" w:color="auto"/>
      </w:pBdr>
      <w:spacing w:before="100" w:beforeAutospacing="1" w:after="100" w:afterAutospacing="1"/>
      <w:jc w:val="left"/>
      <w:textAlignment w:val="top"/>
    </w:pPr>
    <w:rPr>
      <w:b/>
      <w:bCs/>
    </w:rPr>
  </w:style>
  <w:style w:type="paragraph" w:customStyle="1" w:styleId="xl313">
    <w:name w:val="xl313"/>
    <w:basedOn w:val="a2"/>
    <w:rsid w:val="00C9111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left"/>
    </w:pPr>
  </w:style>
  <w:style w:type="paragraph" w:customStyle="1" w:styleId="xl314">
    <w:name w:val="xl314"/>
    <w:basedOn w:val="a2"/>
    <w:rsid w:val="00C9111C"/>
    <w:pPr>
      <w:spacing w:before="100" w:beforeAutospacing="1" w:after="100" w:afterAutospacing="1"/>
      <w:jc w:val="center"/>
    </w:pPr>
    <w:rPr>
      <w:rFonts w:ascii="Arial" w:hAnsi="Arial" w:cs="Arial"/>
    </w:rPr>
  </w:style>
  <w:style w:type="paragraph" w:customStyle="1" w:styleId="xl315">
    <w:name w:val="xl315"/>
    <w:basedOn w:val="a2"/>
    <w:rsid w:val="00C9111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left"/>
      <w:textAlignment w:val="top"/>
    </w:pPr>
  </w:style>
  <w:style w:type="paragraph" w:customStyle="1" w:styleId="xl316">
    <w:name w:val="xl316"/>
    <w:basedOn w:val="a2"/>
    <w:rsid w:val="00C9111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style>
  <w:style w:type="paragraph" w:customStyle="1" w:styleId="xl317">
    <w:name w:val="xl317"/>
    <w:basedOn w:val="a2"/>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18">
    <w:name w:val="xl318"/>
    <w:basedOn w:val="a2"/>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19">
    <w:name w:val="xl319"/>
    <w:basedOn w:val="a2"/>
    <w:rsid w:val="00C9111C"/>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20">
    <w:name w:val="xl320"/>
    <w:basedOn w:val="a2"/>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1">
    <w:name w:val="xl321"/>
    <w:basedOn w:val="a2"/>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2">
    <w:name w:val="xl322"/>
    <w:basedOn w:val="a2"/>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3">
    <w:name w:val="xl323"/>
    <w:basedOn w:val="a2"/>
    <w:rsid w:val="00C9111C"/>
    <w:pPr>
      <w:pBdr>
        <w:top w:val="single" w:sz="8" w:space="0" w:color="auto"/>
        <w:left w:val="single" w:sz="4" w:space="0" w:color="auto"/>
        <w:bottom w:val="single" w:sz="4" w:space="0" w:color="auto"/>
        <w:right w:val="single" w:sz="8" w:space="0" w:color="auto"/>
      </w:pBdr>
      <w:shd w:val="clear" w:color="000000" w:fill="CCFFFF"/>
      <w:spacing w:before="100" w:beforeAutospacing="1" w:after="100" w:afterAutospacing="1"/>
      <w:jc w:val="center"/>
      <w:textAlignment w:val="center"/>
    </w:pPr>
  </w:style>
  <w:style w:type="paragraph" w:customStyle="1" w:styleId="xl324">
    <w:name w:val="xl324"/>
    <w:basedOn w:val="a2"/>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style>
  <w:style w:type="paragraph" w:customStyle="1" w:styleId="xl325">
    <w:name w:val="xl325"/>
    <w:basedOn w:val="a2"/>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6">
    <w:name w:val="xl326"/>
    <w:basedOn w:val="a2"/>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7">
    <w:name w:val="xl327"/>
    <w:basedOn w:val="a2"/>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28">
    <w:name w:val="xl328"/>
    <w:basedOn w:val="a2"/>
    <w:rsid w:val="00C9111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9">
    <w:name w:val="xl329"/>
    <w:basedOn w:val="a2"/>
    <w:rsid w:val="00C9111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30">
    <w:name w:val="xl330"/>
    <w:basedOn w:val="a2"/>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1">
    <w:name w:val="xl331"/>
    <w:basedOn w:val="a2"/>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2">
    <w:name w:val="xl332"/>
    <w:basedOn w:val="a2"/>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3">
    <w:name w:val="xl333"/>
    <w:basedOn w:val="a2"/>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font5">
    <w:name w:val="font5"/>
    <w:basedOn w:val="a2"/>
    <w:rsid w:val="008A4A6E"/>
    <w:pPr>
      <w:spacing w:before="100" w:beforeAutospacing="1" w:after="100" w:afterAutospacing="1"/>
      <w:jc w:val="left"/>
    </w:pPr>
    <w:rPr>
      <w:sz w:val="20"/>
      <w:szCs w:val="20"/>
    </w:rPr>
  </w:style>
  <w:style w:type="paragraph" w:customStyle="1" w:styleId="font6">
    <w:name w:val="font6"/>
    <w:basedOn w:val="a2"/>
    <w:rsid w:val="008A4A6E"/>
    <w:pPr>
      <w:spacing w:before="100" w:beforeAutospacing="1" w:after="100" w:afterAutospacing="1"/>
      <w:jc w:val="left"/>
    </w:pPr>
    <w:rPr>
      <w:sz w:val="18"/>
      <w:szCs w:val="18"/>
    </w:rPr>
  </w:style>
  <w:style w:type="paragraph" w:customStyle="1" w:styleId="font7">
    <w:name w:val="font7"/>
    <w:basedOn w:val="a2"/>
    <w:rsid w:val="008A4A6E"/>
    <w:pPr>
      <w:spacing w:before="100" w:beforeAutospacing="1" w:after="100" w:afterAutospacing="1"/>
      <w:jc w:val="left"/>
    </w:pPr>
    <w:rPr>
      <w:sz w:val="20"/>
      <w:szCs w:val="20"/>
    </w:rPr>
  </w:style>
  <w:style w:type="paragraph" w:customStyle="1" w:styleId="font8">
    <w:name w:val="font8"/>
    <w:basedOn w:val="a2"/>
    <w:rsid w:val="008A4A6E"/>
    <w:pPr>
      <w:spacing w:before="100" w:beforeAutospacing="1" w:after="100" w:afterAutospacing="1"/>
      <w:jc w:val="left"/>
    </w:pPr>
    <w:rPr>
      <w:sz w:val="20"/>
      <w:szCs w:val="20"/>
    </w:rPr>
  </w:style>
  <w:style w:type="paragraph" w:customStyle="1" w:styleId="font9">
    <w:name w:val="font9"/>
    <w:basedOn w:val="a2"/>
    <w:rsid w:val="008A4A6E"/>
    <w:pPr>
      <w:spacing w:before="100" w:beforeAutospacing="1" w:after="100" w:afterAutospacing="1"/>
      <w:jc w:val="left"/>
    </w:pPr>
    <w:rPr>
      <w:sz w:val="18"/>
      <w:szCs w:val="18"/>
    </w:rPr>
  </w:style>
  <w:style w:type="paragraph" w:customStyle="1" w:styleId="xl334">
    <w:name w:val="xl334"/>
    <w:basedOn w:val="a2"/>
    <w:rsid w:val="008A4A6E"/>
    <w:pPr>
      <w:pBdr>
        <w:top w:val="single" w:sz="8" w:space="0" w:color="auto"/>
        <w:left w:val="single" w:sz="8" w:space="0" w:color="auto"/>
        <w:bottom w:val="single" w:sz="8" w:space="0" w:color="auto"/>
      </w:pBdr>
      <w:shd w:val="clear" w:color="000000" w:fill="C0C0C0"/>
      <w:spacing w:before="100" w:beforeAutospacing="1" w:after="100" w:afterAutospacing="1"/>
      <w:jc w:val="left"/>
    </w:pPr>
    <w:rPr>
      <w:b/>
      <w:bCs/>
    </w:rPr>
  </w:style>
  <w:style w:type="paragraph" w:customStyle="1" w:styleId="xl335">
    <w:name w:val="xl335"/>
    <w:basedOn w:val="a2"/>
    <w:rsid w:val="008A4A6E"/>
    <w:pPr>
      <w:pBdr>
        <w:top w:val="single" w:sz="8" w:space="0" w:color="auto"/>
        <w:bottom w:val="single" w:sz="8" w:space="0" w:color="auto"/>
      </w:pBdr>
      <w:shd w:val="clear" w:color="000000" w:fill="C0C0C0"/>
      <w:spacing w:before="100" w:beforeAutospacing="1" w:after="100" w:afterAutospacing="1"/>
      <w:jc w:val="left"/>
    </w:pPr>
    <w:rPr>
      <w:b/>
      <w:bCs/>
    </w:rPr>
  </w:style>
  <w:style w:type="paragraph" w:customStyle="1" w:styleId="xl336">
    <w:name w:val="xl336"/>
    <w:basedOn w:val="a2"/>
    <w:rsid w:val="008A4A6E"/>
    <w:pPr>
      <w:pBdr>
        <w:top w:val="single" w:sz="8" w:space="0" w:color="auto"/>
        <w:bottom w:val="single" w:sz="8" w:space="0" w:color="auto"/>
      </w:pBdr>
      <w:shd w:val="clear" w:color="000000" w:fill="C0C0C0"/>
      <w:spacing w:before="100" w:beforeAutospacing="1" w:after="100" w:afterAutospacing="1"/>
      <w:jc w:val="center"/>
      <w:textAlignment w:val="center"/>
    </w:pPr>
    <w:rPr>
      <w:b/>
      <w:bCs/>
    </w:rPr>
  </w:style>
  <w:style w:type="paragraph" w:customStyle="1" w:styleId="xl337">
    <w:name w:val="xl337"/>
    <w:basedOn w:val="a2"/>
    <w:rsid w:val="008A4A6E"/>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38">
    <w:name w:val="xl338"/>
    <w:basedOn w:val="a2"/>
    <w:rsid w:val="008A4A6E"/>
    <w:pPr>
      <w:pBdr>
        <w:bottom w:val="single" w:sz="4" w:space="0" w:color="auto"/>
        <w:right w:val="single" w:sz="8" w:space="0" w:color="auto"/>
      </w:pBdr>
      <w:spacing w:before="100" w:beforeAutospacing="1" w:after="100" w:afterAutospacing="1"/>
      <w:jc w:val="center"/>
      <w:textAlignment w:val="center"/>
    </w:pPr>
  </w:style>
  <w:style w:type="paragraph" w:customStyle="1" w:styleId="xl339">
    <w:name w:val="xl339"/>
    <w:basedOn w:val="a2"/>
    <w:rsid w:val="008A4A6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40">
    <w:name w:val="xl340"/>
    <w:basedOn w:val="a2"/>
    <w:rsid w:val="008A4A6E"/>
    <w:pPr>
      <w:pBdr>
        <w:left w:val="single" w:sz="4" w:space="0" w:color="auto"/>
        <w:right w:val="single" w:sz="8" w:space="0" w:color="auto"/>
      </w:pBdr>
      <w:spacing w:before="100" w:beforeAutospacing="1" w:after="100" w:afterAutospacing="1"/>
      <w:jc w:val="center"/>
      <w:textAlignment w:val="center"/>
    </w:pPr>
  </w:style>
  <w:style w:type="paragraph" w:customStyle="1" w:styleId="xl341">
    <w:name w:val="xl341"/>
    <w:basedOn w:val="a2"/>
    <w:rsid w:val="008A4A6E"/>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342">
    <w:name w:val="xl342"/>
    <w:basedOn w:val="a2"/>
    <w:rsid w:val="008A4A6E"/>
    <w:pPr>
      <w:pBdr>
        <w:right w:val="single" w:sz="4" w:space="0" w:color="auto"/>
      </w:pBdr>
      <w:spacing w:before="100" w:beforeAutospacing="1" w:after="100" w:afterAutospacing="1"/>
      <w:jc w:val="center"/>
      <w:textAlignment w:val="center"/>
    </w:pPr>
    <w:rPr>
      <w:sz w:val="18"/>
      <w:szCs w:val="18"/>
    </w:rPr>
  </w:style>
  <w:style w:type="paragraph" w:customStyle="1" w:styleId="xl343">
    <w:name w:val="xl343"/>
    <w:basedOn w:val="a2"/>
    <w:rsid w:val="008A4A6E"/>
    <w:pPr>
      <w:pBdr>
        <w:top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344">
    <w:name w:val="xl344"/>
    <w:basedOn w:val="a2"/>
    <w:rsid w:val="008A4A6E"/>
    <w:pPr>
      <w:pBdr>
        <w:left w:val="single" w:sz="4" w:space="0" w:color="auto"/>
        <w:bottom w:val="single" w:sz="8" w:space="0" w:color="auto"/>
      </w:pBdr>
      <w:spacing w:before="100" w:beforeAutospacing="1" w:after="100" w:afterAutospacing="1"/>
      <w:jc w:val="center"/>
      <w:textAlignment w:val="center"/>
    </w:pPr>
  </w:style>
  <w:style w:type="paragraph" w:customStyle="1" w:styleId="xl345">
    <w:name w:val="xl345"/>
    <w:basedOn w:val="a2"/>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46">
    <w:name w:val="xl346"/>
    <w:basedOn w:val="a2"/>
    <w:rsid w:val="008A4A6E"/>
    <w:pPr>
      <w:pBdr>
        <w:top w:val="single" w:sz="8" w:space="0" w:color="auto"/>
        <w:left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47">
    <w:name w:val="xl347"/>
    <w:basedOn w:val="a2"/>
    <w:rsid w:val="008A4A6E"/>
    <w:pPr>
      <w:pBdr>
        <w:top w:val="single" w:sz="8" w:space="0" w:color="auto"/>
        <w:left w:val="single" w:sz="8" w:space="0" w:color="auto"/>
        <w:bottom w:val="single" w:sz="8" w:space="0" w:color="auto"/>
      </w:pBdr>
      <w:shd w:val="clear" w:color="000000" w:fill="CCFFFF"/>
      <w:spacing w:before="100" w:beforeAutospacing="1" w:after="100" w:afterAutospacing="1"/>
      <w:jc w:val="left"/>
    </w:pPr>
    <w:rPr>
      <w:b/>
      <w:bCs/>
    </w:rPr>
  </w:style>
  <w:style w:type="paragraph" w:customStyle="1" w:styleId="xl348">
    <w:name w:val="xl348"/>
    <w:basedOn w:val="a2"/>
    <w:rsid w:val="008A4A6E"/>
    <w:pPr>
      <w:pBdr>
        <w:top w:val="single" w:sz="8" w:space="0" w:color="auto"/>
        <w:bottom w:val="single" w:sz="8" w:space="0" w:color="auto"/>
      </w:pBdr>
      <w:shd w:val="clear" w:color="000000" w:fill="CCFFFF"/>
      <w:spacing w:before="100" w:beforeAutospacing="1" w:after="100" w:afterAutospacing="1"/>
      <w:jc w:val="left"/>
    </w:pPr>
    <w:rPr>
      <w:b/>
      <w:bCs/>
    </w:rPr>
  </w:style>
  <w:style w:type="paragraph" w:customStyle="1" w:styleId="xl349">
    <w:name w:val="xl349"/>
    <w:basedOn w:val="a2"/>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0">
    <w:name w:val="xl350"/>
    <w:basedOn w:val="a2"/>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1">
    <w:name w:val="xl351"/>
    <w:basedOn w:val="a2"/>
    <w:rsid w:val="008A4A6E"/>
    <w:pPr>
      <w:pBdr>
        <w:top w:val="single" w:sz="4" w:space="0" w:color="auto"/>
        <w:left w:val="single" w:sz="8" w:space="0" w:color="auto"/>
        <w:right w:val="single" w:sz="4" w:space="0" w:color="auto"/>
      </w:pBdr>
      <w:spacing w:before="100" w:beforeAutospacing="1" w:after="100" w:afterAutospacing="1"/>
      <w:jc w:val="left"/>
    </w:pPr>
    <w:rPr>
      <w:sz w:val="18"/>
      <w:szCs w:val="18"/>
    </w:rPr>
  </w:style>
  <w:style w:type="paragraph" w:customStyle="1" w:styleId="xl352">
    <w:name w:val="xl352"/>
    <w:basedOn w:val="a2"/>
    <w:rsid w:val="008A4A6E"/>
    <w:pPr>
      <w:pBdr>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353">
    <w:name w:val="xl353"/>
    <w:basedOn w:val="a2"/>
    <w:rsid w:val="008A4A6E"/>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4">
    <w:name w:val="xl354"/>
    <w:basedOn w:val="a2"/>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355">
    <w:name w:val="xl355"/>
    <w:basedOn w:val="a2"/>
    <w:rsid w:val="008A4A6E"/>
    <w:pPr>
      <w:pBdr>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6">
    <w:name w:val="xl356"/>
    <w:basedOn w:val="a2"/>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7">
    <w:name w:val="xl357"/>
    <w:basedOn w:val="a2"/>
    <w:rsid w:val="008A4A6E"/>
    <w:pPr>
      <w:pBdr>
        <w:top w:val="single" w:sz="8" w:space="0" w:color="auto"/>
        <w:bottom w:val="single" w:sz="8" w:space="0" w:color="auto"/>
      </w:pBdr>
      <w:spacing w:before="100" w:beforeAutospacing="1" w:after="100" w:afterAutospacing="1"/>
      <w:jc w:val="left"/>
    </w:pPr>
  </w:style>
  <w:style w:type="paragraph" w:customStyle="1" w:styleId="xl358">
    <w:name w:val="xl358"/>
    <w:basedOn w:val="a2"/>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9">
    <w:name w:val="xl359"/>
    <w:basedOn w:val="a2"/>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0">
    <w:name w:val="xl360"/>
    <w:basedOn w:val="a2"/>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1">
    <w:name w:val="xl361"/>
    <w:basedOn w:val="a2"/>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2">
    <w:name w:val="xl362"/>
    <w:basedOn w:val="a2"/>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3">
    <w:name w:val="xl363"/>
    <w:basedOn w:val="a2"/>
    <w:rsid w:val="008A4A6E"/>
    <w:pPr>
      <w:pBdr>
        <w:left w:val="single" w:sz="8" w:space="0" w:color="auto"/>
        <w:right w:val="single" w:sz="4" w:space="0" w:color="auto"/>
      </w:pBdr>
      <w:spacing w:before="100" w:beforeAutospacing="1" w:after="100" w:afterAutospacing="1"/>
      <w:jc w:val="left"/>
    </w:pPr>
    <w:rPr>
      <w:sz w:val="18"/>
      <w:szCs w:val="18"/>
    </w:rPr>
  </w:style>
  <w:style w:type="paragraph" w:customStyle="1" w:styleId="xl364">
    <w:name w:val="xl364"/>
    <w:basedOn w:val="a2"/>
    <w:rsid w:val="008A4A6E"/>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rPr>
      <w:sz w:val="18"/>
      <w:szCs w:val="18"/>
    </w:rPr>
  </w:style>
  <w:style w:type="paragraph" w:customStyle="1" w:styleId="xl365">
    <w:name w:val="xl365"/>
    <w:basedOn w:val="a2"/>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6">
    <w:name w:val="xl366"/>
    <w:basedOn w:val="a2"/>
    <w:rsid w:val="008A4A6E"/>
    <w:pPr>
      <w:pBdr>
        <w:top w:val="single" w:sz="4" w:space="0" w:color="auto"/>
        <w:left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7">
    <w:name w:val="xl367"/>
    <w:basedOn w:val="a2"/>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368">
    <w:name w:val="xl368"/>
    <w:basedOn w:val="a2"/>
    <w:rsid w:val="008A4A6E"/>
    <w:pPr>
      <w:pBdr>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9">
    <w:name w:val="xl369"/>
    <w:basedOn w:val="a2"/>
    <w:rsid w:val="008A4A6E"/>
    <w:pPr>
      <w:pBdr>
        <w:top w:val="single" w:sz="4" w:space="0" w:color="auto"/>
        <w:left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70">
    <w:name w:val="xl370"/>
    <w:basedOn w:val="a2"/>
    <w:rsid w:val="008A4A6E"/>
    <w:pPr>
      <w:pBdr>
        <w:top w:val="single" w:sz="4" w:space="0" w:color="auto"/>
        <w:left w:val="single" w:sz="4" w:space="0" w:color="auto"/>
      </w:pBdr>
      <w:spacing w:before="100" w:beforeAutospacing="1" w:after="100" w:afterAutospacing="1"/>
      <w:jc w:val="center"/>
      <w:textAlignment w:val="center"/>
    </w:pPr>
  </w:style>
  <w:style w:type="paragraph" w:customStyle="1" w:styleId="xl371">
    <w:name w:val="xl371"/>
    <w:basedOn w:val="a2"/>
    <w:rsid w:val="008A4A6E"/>
    <w:pPr>
      <w:pBdr>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72">
    <w:name w:val="xl372"/>
    <w:basedOn w:val="a2"/>
    <w:rsid w:val="008A4A6E"/>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CYR" w:hAnsi="Arial CYR" w:cs="Arial CYR"/>
      <w:sz w:val="18"/>
      <w:szCs w:val="18"/>
    </w:rPr>
  </w:style>
  <w:style w:type="paragraph" w:customStyle="1" w:styleId="xl373">
    <w:name w:val="xl373"/>
    <w:basedOn w:val="a2"/>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74">
    <w:name w:val="xl374"/>
    <w:basedOn w:val="a2"/>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75">
    <w:name w:val="xl375"/>
    <w:basedOn w:val="a2"/>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76">
    <w:name w:val="xl376"/>
    <w:basedOn w:val="a2"/>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77">
    <w:name w:val="xl377"/>
    <w:basedOn w:val="a2"/>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78">
    <w:name w:val="xl378"/>
    <w:basedOn w:val="a2"/>
    <w:rsid w:val="008A4A6E"/>
    <w:pPr>
      <w:pBdr>
        <w:top w:val="single" w:sz="4" w:space="0" w:color="auto"/>
        <w:left w:val="single" w:sz="4" w:space="0" w:color="auto"/>
      </w:pBdr>
      <w:spacing w:before="100" w:beforeAutospacing="1" w:after="100" w:afterAutospacing="1"/>
      <w:jc w:val="center"/>
      <w:textAlignment w:val="center"/>
    </w:pPr>
  </w:style>
  <w:style w:type="paragraph" w:customStyle="1" w:styleId="xl379">
    <w:name w:val="xl379"/>
    <w:basedOn w:val="a2"/>
    <w:rsid w:val="008A4A6E"/>
    <w:pPr>
      <w:pBdr>
        <w:top w:val="single" w:sz="8" w:space="0" w:color="auto"/>
        <w:left w:val="single" w:sz="4" w:space="0" w:color="auto"/>
      </w:pBdr>
      <w:spacing w:before="100" w:beforeAutospacing="1" w:after="100" w:afterAutospacing="1"/>
      <w:jc w:val="center"/>
      <w:textAlignment w:val="center"/>
    </w:pPr>
  </w:style>
  <w:style w:type="paragraph" w:customStyle="1" w:styleId="xl380">
    <w:name w:val="xl380"/>
    <w:basedOn w:val="a2"/>
    <w:rsid w:val="008A4A6E"/>
    <w:pPr>
      <w:pBdr>
        <w:top w:val="single" w:sz="8" w:space="0" w:color="auto"/>
        <w:left w:val="single" w:sz="4" w:space="0" w:color="auto"/>
        <w:right w:val="single" w:sz="8" w:space="0" w:color="auto"/>
      </w:pBdr>
      <w:spacing w:before="100" w:beforeAutospacing="1" w:after="100" w:afterAutospacing="1"/>
      <w:jc w:val="center"/>
      <w:textAlignment w:val="center"/>
    </w:pPr>
  </w:style>
  <w:style w:type="paragraph" w:customStyle="1" w:styleId="xl381">
    <w:name w:val="xl381"/>
    <w:basedOn w:val="a2"/>
    <w:rsid w:val="008A4A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2">
    <w:name w:val="xl382"/>
    <w:basedOn w:val="a2"/>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83">
    <w:name w:val="xl383"/>
    <w:basedOn w:val="a2"/>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84">
    <w:name w:val="xl384"/>
    <w:basedOn w:val="a2"/>
    <w:rsid w:val="008A4A6E"/>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385">
    <w:name w:val="xl385"/>
    <w:basedOn w:val="a2"/>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86">
    <w:name w:val="xl386"/>
    <w:basedOn w:val="a2"/>
    <w:rsid w:val="008A4A6E"/>
    <w:pPr>
      <w:pBdr>
        <w:left w:val="single" w:sz="4" w:space="0" w:color="auto"/>
        <w:bottom w:val="single" w:sz="8" w:space="0" w:color="auto"/>
      </w:pBdr>
      <w:spacing w:before="100" w:beforeAutospacing="1" w:after="100" w:afterAutospacing="1"/>
      <w:jc w:val="center"/>
      <w:textAlignment w:val="center"/>
    </w:pPr>
  </w:style>
  <w:style w:type="paragraph" w:customStyle="1" w:styleId="xl387">
    <w:name w:val="xl387"/>
    <w:basedOn w:val="a2"/>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388">
    <w:name w:val="xl388"/>
    <w:basedOn w:val="a2"/>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89">
    <w:name w:val="xl389"/>
    <w:basedOn w:val="a2"/>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0">
    <w:name w:val="xl390"/>
    <w:basedOn w:val="a2"/>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1">
    <w:name w:val="xl391"/>
    <w:basedOn w:val="a2"/>
    <w:rsid w:val="008A4A6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92">
    <w:name w:val="xl392"/>
    <w:basedOn w:val="a2"/>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3">
    <w:name w:val="xl393"/>
    <w:basedOn w:val="a2"/>
    <w:rsid w:val="008A4A6E"/>
    <w:pPr>
      <w:pBdr>
        <w:top w:val="single" w:sz="8" w:space="0" w:color="auto"/>
      </w:pBdr>
      <w:spacing w:before="100" w:beforeAutospacing="1" w:after="100" w:afterAutospacing="1"/>
      <w:jc w:val="center"/>
    </w:pPr>
  </w:style>
  <w:style w:type="paragraph" w:customStyle="1" w:styleId="xl394">
    <w:name w:val="xl394"/>
    <w:basedOn w:val="a2"/>
    <w:rsid w:val="008A4A6E"/>
    <w:pPr>
      <w:pBdr>
        <w:top w:val="single" w:sz="8"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395">
    <w:name w:val="xl395"/>
    <w:basedOn w:val="a2"/>
    <w:rsid w:val="008A4A6E"/>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396">
    <w:name w:val="xl396"/>
    <w:basedOn w:val="a2"/>
    <w:rsid w:val="008A4A6E"/>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397">
    <w:name w:val="xl397"/>
    <w:basedOn w:val="a2"/>
    <w:rsid w:val="008A4A6E"/>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rPr>
  </w:style>
  <w:style w:type="paragraph" w:customStyle="1" w:styleId="xl398">
    <w:name w:val="xl398"/>
    <w:basedOn w:val="a2"/>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99">
    <w:name w:val="xl399"/>
    <w:basedOn w:val="a2"/>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00">
    <w:name w:val="xl400"/>
    <w:basedOn w:val="a2"/>
    <w:rsid w:val="008A4A6E"/>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401">
    <w:name w:val="xl401"/>
    <w:basedOn w:val="a2"/>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2">
    <w:name w:val="xl402"/>
    <w:basedOn w:val="a2"/>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3">
    <w:name w:val="xl403"/>
    <w:basedOn w:val="a2"/>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04">
    <w:name w:val="xl404"/>
    <w:basedOn w:val="a2"/>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rPr>
  </w:style>
  <w:style w:type="paragraph" w:customStyle="1" w:styleId="xl405">
    <w:name w:val="xl405"/>
    <w:basedOn w:val="a2"/>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FFFF"/>
    </w:rPr>
  </w:style>
  <w:style w:type="paragraph" w:customStyle="1" w:styleId="xl406">
    <w:name w:val="xl406"/>
    <w:basedOn w:val="a2"/>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07">
    <w:name w:val="xl407"/>
    <w:basedOn w:val="a2"/>
    <w:rsid w:val="008A4A6E"/>
    <w:pPr>
      <w:pBdr>
        <w:top w:val="single" w:sz="4" w:space="0" w:color="auto"/>
        <w:left w:val="single" w:sz="4" w:space="0" w:color="auto"/>
        <w:bottom w:val="single" w:sz="4" w:space="0" w:color="auto"/>
      </w:pBdr>
      <w:spacing w:before="100" w:beforeAutospacing="1" w:after="100" w:afterAutospacing="1"/>
      <w:jc w:val="center"/>
      <w:textAlignment w:val="center"/>
    </w:pPr>
    <w:rPr>
      <w:color w:val="FFFFFF"/>
    </w:rPr>
  </w:style>
  <w:style w:type="paragraph" w:customStyle="1" w:styleId="xl408">
    <w:name w:val="xl408"/>
    <w:basedOn w:val="a2"/>
    <w:rsid w:val="008A4A6E"/>
    <w:pPr>
      <w:pBdr>
        <w:left w:val="single" w:sz="4" w:space="0" w:color="auto"/>
        <w:bottom w:val="single" w:sz="8" w:space="0" w:color="auto"/>
      </w:pBdr>
      <w:spacing w:before="100" w:beforeAutospacing="1" w:after="100" w:afterAutospacing="1"/>
      <w:jc w:val="center"/>
      <w:textAlignment w:val="center"/>
    </w:pPr>
    <w:rPr>
      <w:color w:val="FFFFFF"/>
    </w:rPr>
  </w:style>
  <w:style w:type="paragraph" w:customStyle="1" w:styleId="xl409">
    <w:name w:val="xl409"/>
    <w:basedOn w:val="a2"/>
    <w:rsid w:val="008A4A6E"/>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10">
    <w:name w:val="xl410"/>
    <w:basedOn w:val="a2"/>
    <w:rsid w:val="008A4A6E"/>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411">
    <w:name w:val="xl411"/>
    <w:basedOn w:val="a2"/>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12">
    <w:name w:val="xl412"/>
    <w:basedOn w:val="a2"/>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rPr>
  </w:style>
  <w:style w:type="paragraph" w:customStyle="1" w:styleId="xl413">
    <w:name w:val="xl413"/>
    <w:basedOn w:val="a2"/>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rPr>
  </w:style>
  <w:style w:type="paragraph" w:customStyle="1" w:styleId="xl414">
    <w:name w:val="xl414"/>
    <w:basedOn w:val="a2"/>
    <w:rsid w:val="008A4A6E"/>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15">
    <w:name w:val="xl415"/>
    <w:basedOn w:val="a2"/>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6">
    <w:name w:val="xl416"/>
    <w:basedOn w:val="a2"/>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17">
    <w:name w:val="xl417"/>
    <w:basedOn w:val="a2"/>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418">
    <w:name w:val="xl418"/>
    <w:basedOn w:val="a2"/>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419">
    <w:name w:val="xl419"/>
    <w:basedOn w:val="a2"/>
    <w:rsid w:val="00DB0878"/>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420">
    <w:name w:val="xl420"/>
    <w:basedOn w:val="a2"/>
    <w:rsid w:val="00DB0878"/>
    <w:pPr>
      <w:pBdr>
        <w:top w:val="single" w:sz="8" w:space="0" w:color="auto"/>
        <w:right w:val="single" w:sz="8" w:space="0" w:color="auto"/>
      </w:pBdr>
      <w:shd w:val="clear" w:color="000000" w:fill="FFFFFF"/>
      <w:spacing w:before="100" w:beforeAutospacing="1" w:after="100" w:afterAutospacing="1"/>
      <w:jc w:val="left"/>
    </w:pPr>
  </w:style>
  <w:style w:type="paragraph" w:customStyle="1" w:styleId="xl421">
    <w:name w:val="xl421"/>
    <w:basedOn w:val="a2"/>
    <w:rsid w:val="00DB087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22">
    <w:name w:val="xl422"/>
    <w:basedOn w:val="a2"/>
    <w:rsid w:val="00DB0878"/>
    <w:pPr>
      <w:pBdr>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423">
    <w:name w:val="xl423"/>
    <w:basedOn w:val="a2"/>
    <w:rsid w:val="00DB0878"/>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424">
    <w:name w:val="xl424"/>
    <w:basedOn w:val="a2"/>
    <w:rsid w:val="00DB0878"/>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425">
    <w:name w:val="xl425"/>
    <w:basedOn w:val="a2"/>
    <w:rsid w:val="00DB0878"/>
    <w:pPr>
      <w:pBdr>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26">
    <w:name w:val="xl426"/>
    <w:basedOn w:val="a2"/>
    <w:rsid w:val="00DB0878"/>
    <w:pPr>
      <w:pBdr>
        <w:top w:val="single" w:sz="8" w:space="0" w:color="auto"/>
        <w:left w:val="single" w:sz="8" w:space="0" w:color="auto"/>
        <w:bottom w:val="single" w:sz="8" w:space="0" w:color="auto"/>
      </w:pBdr>
      <w:shd w:val="clear" w:color="000000" w:fill="FFFFFF"/>
      <w:spacing w:before="100" w:beforeAutospacing="1" w:after="100" w:afterAutospacing="1"/>
      <w:jc w:val="left"/>
    </w:pPr>
    <w:rPr>
      <w:b/>
      <w:bCs/>
    </w:rPr>
  </w:style>
  <w:style w:type="paragraph" w:customStyle="1" w:styleId="xl427">
    <w:name w:val="xl427"/>
    <w:basedOn w:val="a2"/>
    <w:rsid w:val="00DB0878"/>
    <w:pPr>
      <w:pBdr>
        <w:top w:val="single" w:sz="8" w:space="0" w:color="auto"/>
        <w:bottom w:val="single" w:sz="8" w:space="0" w:color="auto"/>
      </w:pBdr>
      <w:shd w:val="clear" w:color="000000" w:fill="FFFFFF"/>
      <w:spacing w:before="100" w:beforeAutospacing="1" w:after="100" w:afterAutospacing="1"/>
      <w:jc w:val="left"/>
    </w:pPr>
    <w:rPr>
      <w:b/>
      <w:bCs/>
    </w:rPr>
  </w:style>
  <w:style w:type="paragraph" w:customStyle="1" w:styleId="xl428">
    <w:name w:val="xl428"/>
    <w:basedOn w:val="a2"/>
    <w:rsid w:val="00DB087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429">
    <w:name w:val="xl429"/>
    <w:basedOn w:val="a2"/>
    <w:rsid w:val="00DB087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30">
    <w:name w:val="xl430"/>
    <w:basedOn w:val="a2"/>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160">
    <w:name w:val="xl160"/>
    <w:basedOn w:val="a2"/>
    <w:rsid w:val="00525D41"/>
    <w:pPr>
      <w:spacing w:before="100" w:beforeAutospacing="1" w:after="100" w:afterAutospacing="1"/>
      <w:jc w:val="center"/>
      <w:textAlignment w:val="center"/>
    </w:pPr>
  </w:style>
  <w:style w:type="paragraph" w:customStyle="1" w:styleId="xl161">
    <w:name w:val="xl161"/>
    <w:basedOn w:val="a2"/>
    <w:rsid w:val="00525D41"/>
    <w:pPr>
      <w:spacing w:before="100" w:beforeAutospacing="1" w:after="100" w:afterAutospacing="1"/>
      <w:jc w:val="left"/>
    </w:pPr>
  </w:style>
  <w:style w:type="paragraph" w:customStyle="1" w:styleId="xl162">
    <w:name w:val="xl162"/>
    <w:basedOn w:val="a2"/>
    <w:rsid w:val="00525D41"/>
    <w:pPr>
      <w:pBdr>
        <w:top w:val="single" w:sz="8" w:space="0" w:color="auto"/>
        <w:left w:val="single" w:sz="8" w:space="0" w:color="auto"/>
      </w:pBdr>
      <w:spacing w:before="100" w:beforeAutospacing="1" w:after="100" w:afterAutospacing="1"/>
      <w:jc w:val="center"/>
      <w:textAlignment w:val="center"/>
    </w:pPr>
  </w:style>
  <w:style w:type="paragraph" w:customStyle="1" w:styleId="xl163">
    <w:name w:val="xl163"/>
    <w:basedOn w:val="a2"/>
    <w:rsid w:val="00525D41"/>
    <w:pPr>
      <w:pBdr>
        <w:top w:val="single" w:sz="8" w:space="0" w:color="auto"/>
      </w:pBdr>
      <w:spacing w:before="100" w:beforeAutospacing="1" w:after="100" w:afterAutospacing="1"/>
      <w:jc w:val="center"/>
      <w:textAlignment w:val="center"/>
    </w:pPr>
  </w:style>
  <w:style w:type="paragraph" w:customStyle="1" w:styleId="xl164">
    <w:name w:val="xl164"/>
    <w:basedOn w:val="a2"/>
    <w:rsid w:val="00525D41"/>
    <w:pPr>
      <w:pBdr>
        <w:top w:val="single" w:sz="8" w:space="0" w:color="auto"/>
        <w:right w:val="single" w:sz="4" w:space="0" w:color="auto"/>
      </w:pBdr>
      <w:spacing w:before="100" w:beforeAutospacing="1" w:after="100" w:afterAutospacing="1"/>
      <w:jc w:val="center"/>
      <w:textAlignment w:val="center"/>
    </w:pPr>
  </w:style>
  <w:style w:type="paragraph" w:customStyle="1" w:styleId="xl165">
    <w:name w:val="xl165"/>
    <w:basedOn w:val="a2"/>
    <w:rsid w:val="00525D41"/>
    <w:pPr>
      <w:pBdr>
        <w:top w:val="single" w:sz="8" w:space="0" w:color="auto"/>
      </w:pBdr>
      <w:spacing w:before="100" w:beforeAutospacing="1" w:after="100" w:afterAutospacing="1"/>
      <w:jc w:val="center"/>
      <w:textAlignment w:val="center"/>
    </w:pPr>
    <w:rPr>
      <w:b/>
      <w:bCs/>
    </w:rPr>
  </w:style>
  <w:style w:type="paragraph" w:customStyle="1" w:styleId="xl166">
    <w:name w:val="xl166"/>
    <w:basedOn w:val="a2"/>
    <w:rsid w:val="00525D41"/>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67">
    <w:name w:val="xl167"/>
    <w:basedOn w:val="a2"/>
    <w:rsid w:val="00525D41"/>
    <w:pPr>
      <w:pBdr>
        <w:left w:val="single" w:sz="8" w:space="0" w:color="auto"/>
      </w:pBdr>
      <w:spacing w:before="100" w:beforeAutospacing="1" w:after="100" w:afterAutospacing="1"/>
      <w:jc w:val="center"/>
      <w:textAlignment w:val="center"/>
    </w:pPr>
  </w:style>
  <w:style w:type="paragraph" w:customStyle="1" w:styleId="xl168">
    <w:name w:val="xl168"/>
    <w:basedOn w:val="a2"/>
    <w:rsid w:val="00525D41"/>
    <w:pPr>
      <w:pBdr>
        <w:left w:val="single" w:sz="8" w:space="0" w:color="auto"/>
      </w:pBdr>
      <w:spacing w:before="100" w:beforeAutospacing="1" w:after="100" w:afterAutospacing="1"/>
      <w:jc w:val="center"/>
      <w:textAlignment w:val="center"/>
    </w:pPr>
    <w:rPr>
      <w:b/>
      <w:bCs/>
    </w:rPr>
  </w:style>
  <w:style w:type="paragraph" w:customStyle="1" w:styleId="xl169">
    <w:name w:val="xl169"/>
    <w:basedOn w:val="a2"/>
    <w:rsid w:val="00525D41"/>
    <w:pPr>
      <w:spacing w:before="100" w:beforeAutospacing="1" w:after="100" w:afterAutospacing="1"/>
      <w:jc w:val="center"/>
      <w:textAlignment w:val="center"/>
    </w:pPr>
    <w:rPr>
      <w:b/>
      <w:bCs/>
    </w:rPr>
  </w:style>
  <w:style w:type="paragraph" w:customStyle="1" w:styleId="xl170">
    <w:name w:val="xl170"/>
    <w:basedOn w:val="a2"/>
    <w:rsid w:val="00525D41"/>
    <w:pPr>
      <w:pBdr>
        <w:right w:val="single" w:sz="4" w:space="0" w:color="auto"/>
      </w:pBdr>
      <w:spacing w:before="100" w:beforeAutospacing="1" w:after="100" w:afterAutospacing="1"/>
      <w:jc w:val="center"/>
      <w:textAlignment w:val="center"/>
    </w:pPr>
    <w:rPr>
      <w:b/>
      <w:bCs/>
    </w:rPr>
  </w:style>
  <w:style w:type="paragraph" w:customStyle="1" w:styleId="xl171">
    <w:name w:val="xl171"/>
    <w:basedOn w:val="a2"/>
    <w:rsid w:val="00525D4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a2"/>
    <w:rsid w:val="00525D41"/>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173">
    <w:name w:val="xl173"/>
    <w:basedOn w:val="a2"/>
    <w:rsid w:val="00525D41"/>
    <w:pPr>
      <w:pBdr>
        <w:left w:val="single" w:sz="4" w:space="0" w:color="auto"/>
        <w:right w:val="single" w:sz="4" w:space="0" w:color="auto"/>
      </w:pBdr>
      <w:spacing w:before="100" w:beforeAutospacing="1" w:after="100" w:afterAutospacing="1"/>
      <w:jc w:val="center"/>
      <w:textAlignment w:val="center"/>
    </w:pPr>
    <w:rPr>
      <w:b/>
      <w:bCs/>
    </w:rPr>
  </w:style>
  <w:style w:type="character" w:styleId="afffc">
    <w:name w:val="Book Title"/>
    <w:uiPriority w:val="33"/>
    <w:qFormat/>
    <w:rsid w:val="00FF6D3A"/>
    <w:rPr>
      <w:b/>
      <w:bCs/>
      <w:smallCaps/>
      <w:spacing w:val="5"/>
    </w:rPr>
  </w:style>
  <w:style w:type="paragraph" w:customStyle="1" w:styleId="xl431">
    <w:name w:val="xl431"/>
    <w:basedOn w:val="a2"/>
    <w:rsid w:val="00EF3037"/>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32">
    <w:name w:val="xl432"/>
    <w:basedOn w:val="a2"/>
    <w:rsid w:val="00EF3037"/>
    <w:pPr>
      <w:pBdr>
        <w:top w:val="single" w:sz="4" w:space="0" w:color="auto"/>
        <w:left w:val="single" w:sz="4" w:space="0" w:color="auto"/>
        <w:bottom w:val="single" w:sz="4" w:space="0" w:color="auto"/>
      </w:pBdr>
      <w:spacing w:before="100" w:beforeAutospacing="1" w:after="100" w:afterAutospacing="1"/>
      <w:jc w:val="center"/>
      <w:textAlignment w:val="center"/>
    </w:pPr>
    <w:rPr>
      <w:color w:val="FFFFFF"/>
    </w:rPr>
  </w:style>
  <w:style w:type="paragraph" w:customStyle="1" w:styleId="xl433">
    <w:name w:val="xl433"/>
    <w:basedOn w:val="a2"/>
    <w:rsid w:val="00EF303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434">
    <w:name w:val="xl434"/>
    <w:basedOn w:val="a2"/>
    <w:rsid w:val="00EF3037"/>
    <w:pPr>
      <w:pBdr>
        <w:top w:val="single" w:sz="4" w:space="0" w:color="auto"/>
        <w:left w:val="single" w:sz="4" w:space="0" w:color="auto"/>
        <w:bottom w:val="single" w:sz="4" w:space="0" w:color="auto"/>
      </w:pBdr>
      <w:spacing w:before="100" w:beforeAutospacing="1" w:after="100" w:afterAutospacing="1"/>
      <w:jc w:val="center"/>
    </w:pPr>
    <w:rPr>
      <w:color w:val="FFFFFF"/>
    </w:rPr>
  </w:style>
  <w:style w:type="paragraph" w:customStyle="1" w:styleId="xl435">
    <w:name w:val="xl435"/>
    <w:basedOn w:val="a2"/>
    <w:rsid w:val="00EF30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436">
    <w:name w:val="xl436"/>
    <w:basedOn w:val="a2"/>
    <w:rsid w:val="00EF3037"/>
    <w:pPr>
      <w:pBdr>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437">
    <w:name w:val="xl437"/>
    <w:basedOn w:val="a2"/>
    <w:rsid w:val="00EF3037"/>
    <w:pPr>
      <w:pBdr>
        <w:left w:val="single" w:sz="4" w:space="0" w:color="auto"/>
        <w:bottom w:val="single" w:sz="8" w:space="0" w:color="auto"/>
      </w:pBdr>
      <w:spacing w:before="100" w:beforeAutospacing="1" w:after="100" w:afterAutospacing="1"/>
      <w:jc w:val="center"/>
      <w:textAlignment w:val="center"/>
    </w:pPr>
  </w:style>
  <w:style w:type="paragraph" w:customStyle="1" w:styleId="xl438">
    <w:name w:val="xl438"/>
    <w:basedOn w:val="a2"/>
    <w:rsid w:val="00EF3037"/>
    <w:pPr>
      <w:pBdr>
        <w:left w:val="single" w:sz="4" w:space="0" w:color="auto"/>
        <w:bottom w:val="single" w:sz="8" w:space="0" w:color="auto"/>
      </w:pBdr>
      <w:spacing w:before="100" w:beforeAutospacing="1" w:after="100" w:afterAutospacing="1"/>
      <w:jc w:val="center"/>
      <w:textAlignment w:val="center"/>
    </w:pPr>
    <w:rPr>
      <w:color w:val="FFFFFF"/>
    </w:rPr>
  </w:style>
  <w:style w:type="paragraph" w:customStyle="1" w:styleId="xl439">
    <w:name w:val="xl439"/>
    <w:basedOn w:val="a2"/>
    <w:rsid w:val="00EF3037"/>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ConsPlusNonformat">
    <w:name w:val="ConsPlusNonformat"/>
    <w:rsid w:val="006918BB"/>
    <w:pPr>
      <w:widowControl w:val="0"/>
      <w:autoSpaceDE w:val="0"/>
      <w:autoSpaceDN w:val="0"/>
      <w:adjustRightInd w:val="0"/>
    </w:pPr>
    <w:rPr>
      <w:rFonts w:ascii="Courier New" w:hAnsi="Courier New" w:cs="Courier New"/>
    </w:rPr>
  </w:style>
  <w:style w:type="paragraph" w:customStyle="1" w:styleId="xl440">
    <w:name w:val="xl440"/>
    <w:basedOn w:val="a2"/>
    <w:rsid w:val="00BD4656"/>
    <w:pPr>
      <w:spacing w:before="100" w:beforeAutospacing="1" w:after="100" w:afterAutospacing="1"/>
      <w:jc w:val="center"/>
    </w:pPr>
    <w:rPr>
      <w:rFonts w:ascii="Arial CYR" w:hAnsi="Arial CYR" w:cs="Arial CYR"/>
      <w:sz w:val="18"/>
      <w:szCs w:val="18"/>
    </w:rPr>
  </w:style>
  <w:style w:type="paragraph" w:customStyle="1" w:styleId="xl441">
    <w:name w:val="xl441"/>
    <w:basedOn w:val="a2"/>
    <w:rsid w:val="00BD4656"/>
    <w:pPr>
      <w:spacing w:before="100" w:beforeAutospacing="1" w:after="100" w:afterAutospacing="1"/>
      <w:jc w:val="center"/>
      <w:textAlignment w:val="center"/>
    </w:pPr>
    <w:rPr>
      <w:rFonts w:ascii="Arial CYR" w:hAnsi="Arial CYR" w:cs="Arial CYR"/>
      <w:sz w:val="18"/>
      <w:szCs w:val="18"/>
    </w:rPr>
  </w:style>
  <w:style w:type="paragraph" w:customStyle="1" w:styleId="xl442">
    <w:name w:val="xl442"/>
    <w:basedOn w:val="a2"/>
    <w:rsid w:val="00BD4656"/>
    <w:pPr>
      <w:spacing w:before="100" w:beforeAutospacing="1" w:after="100" w:afterAutospacing="1"/>
      <w:jc w:val="center"/>
    </w:pPr>
    <w:rPr>
      <w:rFonts w:ascii="Arial CYR" w:hAnsi="Arial CYR" w:cs="Arial CYR"/>
      <w:color w:val="FFFFFF"/>
      <w:sz w:val="18"/>
      <w:szCs w:val="18"/>
    </w:rPr>
  </w:style>
  <w:style w:type="paragraph" w:customStyle="1" w:styleId="xl443">
    <w:name w:val="xl443"/>
    <w:basedOn w:val="a2"/>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44">
    <w:name w:val="xl444"/>
    <w:basedOn w:val="a2"/>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45">
    <w:name w:val="xl445"/>
    <w:basedOn w:val="a2"/>
    <w:rsid w:val="00BD4656"/>
    <w:pPr>
      <w:pBdr>
        <w:top w:val="single" w:sz="8" w:space="0" w:color="auto"/>
      </w:pBdr>
      <w:shd w:val="clear" w:color="000000" w:fill="C0C0C0"/>
      <w:spacing w:before="100" w:beforeAutospacing="1" w:after="100" w:afterAutospacing="1"/>
      <w:jc w:val="center"/>
    </w:pPr>
    <w:rPr>
      <w:sz w:val="18"/>
      <w:szCs w:val="18"/>
    </w:rPr>
  </w:style>
  <w:style w:type="paragraph" w:customStyle="1" w:styleId="xl446">
    <w:name w:val="xl446"/>
    <w:basedOn w:val="a2"/>
    <w:rsid w:val="00BD4656"/>
    <w:pPr>
      <w:pBdr>
        <w:top w:val="single" w:sz="8" w:space="0" w:color="auto"/>
      </w:pBdr>
      <w:shd w:val="clear" w:color="000000" w:fill="C0C0C0"/>
      <w:spacing w:before="100" w:beforeAutospacing="1" w:after="100" w:afterAutospacing="1"/>
      <w:jc w:val="center"/>
    </w:pPr>
    <w:rPr>
      <w:color w:val="FFFFFF"/>
      <w:sz w:val="18"/>
      <w:szCs w:val="18"/>
    </w:rPr>
  </w:style>
  <w:style w:type="paragraph" w:customStyle="1" w:styleId="xl447">
    <w:name w:val="xl447"/>
    <w:basedOn w:val="a2"/>
    <w:rsid w:val="00BD4656"/>
    <w:pPr>
      <w:pBdr>
        <w:top w:val="single" w:sz="8" w:space="0" w:color="auto"/>
        <w:right w:val="single" w:sz="8" w:space="0" w:color="auto"/>
      </w:pBdr>
      <w:shd w:val="clear" w:color="000000" w:fill="C0C0C0"/>
      <w:spacing w:before="100" w:beforeAutospacing="1" w:after="100" w:afterAutospacing="1"/>
      <w:jc w:val="center"/>
    </w:pPr>
    <w:rPr>
      <w:color w:val="FFFFFF"/>
      <w:sz w:val="18"/>
      <w:szCs w:val="18"/>
    </w:rPr>
  </w:style>
  <w:style w:type="paragraph" w:customStyle="1" w:styleId="xl448">
    <w:name w:val="xl448"/>
    <w:basedOn w:val="a2"/>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49">
    <w:name w:val="xl449"/>
    <w:basedOn w:val="a2"/>
    <w:rsid w:val="00BD4656"/>
    <w:pPr>
      <w:pBdr>
        <w:left w:val="single" w:sz="4" w:space="0" w:color="000000"/>
        <w:bottom w:val="single" w:sz="4" w:space="0" w:color="auto"/>
        <w:right w:val="single" w:sz="4" w:space="0" w:color="000000"/>
      </w:pBdr>
      <w:spacing w:before="100" w:beforeAutospacing="1" w:after="100" w:afterAutospacing="1"/>
      <w:jc w:val="center"/>
      <w:textAlignment w:val="center"/>
    </w:pPr>
    <w:rPr>
      <w:sz w:val="18"/>
      <w:szCs w:val="18"/>
    </w:rPr>
  </w:style>
  <w:style w:type="paragraph" w:customStyle="1" w:styleId="xl450">
    <w:name w:val="xl450"/>
    <w:basedOn w:val="a2"/>
    <w:rsid w:val="00BD4656"/>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1">
    <w:name w:val="xl451"/>
    <w:basedOn w:val="a2"/>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2">
    <w:name w:val="xl452"/>
    <w:basedOn w:val="a2"/>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453">
    <w:name w:val="xl453"/>
    <w:basedOn w:val="a2"/>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54">
    <w:name w:val="xl454"/>
    <w:basedOn w:val="a2"/>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455">
    <w:name w:val="xl455"/>
    <w:basedOn w:val="a2"/>
    <w:rsid w:val="00BD4656"/>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56">
    <w:name w:val="xl456"/>
    <w:basedOn w:val="a2"/>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7">
    <w:name w:val="xl457"/>
    <w:basedOn w:val="a2"/>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58">
    <w:name w:val="xl458"/>
    <w:basedOn w:val="a2"/>
    <w:rsid w:val="00BD4656"/>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59">
    <w:name w:val="xl459"/>
    <w:basedOn w:val="a2"/>
    <w:rsid w:val="00BD4656"/>
    <w:pPr>
      <w:pBdr>
        <w:bottom w:val="single" w:sz="4" w:space="0" w:color="auto"/>
        <w:right w:val="single" w:sz="4" w:space="0" w:color="auto"/>
      </w:pBdr>
      <w:spacing w:before="100" w:beforeAutospacing="1" w:after="100" w:afterAutospacing="1"/>
      <w:jc w:val="center"/>
    </w:pPr>
    <w:rPr>
      <w:sz w:val="18"/>
      <w:szCs w:val="18"/>
    </w:rPr>
  </w:style>
  <w:style w:type="paragraph" w:customStyle="1" w:styleId="xl460">
    <w:name w:val="xl460"/>
    <w:basedOn w:val="a2"/>
    <w:rsid w:val="00BD4656"/>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1">
    <w:name w:val="xl461"/>
    <w:basedOn w:val="a2"/>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62">
    <w:name w:val="xl462"/>
    <w:basedOn w:val="a2"/>
    <w:rsid w:val="00BD4656"/>
    <w:pPr>
      <w:pBdr>
        <w:top w:val="single" w:sz="4" w:space="0" w:color="auto"/>
        <w:right w:val="single" w:sz="4" w:space="0" w:color="auto"/>
      </w:pBdr>
      <w:spacing w:before="100" w:beforeAutospacing="1" w:after="100" w:afterAutospacing="1"/>
      <w:jc w:val="center"/>
    </w:pPr>
    <w:rPr>
      <w:sz w:val="18"/>
      <w:szCs w:val="18"/>
    </w:rPr>
  </w:style>
  <w:style w:type="paragraph" w:customStyle="1" w:styleId="xl463">
    <w:name w:val="xl463"/>
    <w:basedOn w:val="a2"/>
    <w:rsid w:val="00BD4656"/>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4">
    <w:name w:val="xl464"/>
    <w:basedOn w:val="a2"/>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65">
    <w:name w:val="xl465"/>
    <w:basedOn w:val="a2"/>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66">
    <w:name w:val="xl466"/>
    <w:basedOn w:val="a2"/>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67">
    <w:name w:val="xl467"/>
    <w:basedOn w:val="a2"/>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68">
    <w:name w:val="xl468"/>
    <w:basedOn w:val="a2"/>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9">
    <w:name w:val="xl469"/>
    <w:basedOn w:val="a2"/>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0">
    <w:name w:val="xl470"/>
    <w:basedOn w:val="a2"/>
    <w:rsid w:val="00BD4656"/>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471">
    <w:name w:val="xl471"/>
    <w:basedOn w:val="a2"/>
    <w:rsid w:val="00BD4656"/>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72">
    <w:name w:val="xl472"/>
    <w:basedOn w:val="a2"/>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73">
    <w:name w:val="xl473"/>
    <w:basedOn w:val="a2"/>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4">
    <w:name w:val="xl474"/>
    <w:basedOn w:val="a2"/>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5">
    <w:name w:val="xl475"/>
    <w:basedOn w:val="a2"/>
    <w:rsid w:val="00BD4656"/>
    <w:pPr>
      <w:pBdr>
        <w:top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6">
    <w:name w:val="xl476"/>
    <w:basedOn w:val="a2"/>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7">
    <w:name w:val="xl477"/>
    <w:basedOn w:val="a2"/>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78">
    <w:name w:val="xl478"/>
    <w:basedOn w:val="a2"/>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9">
    <w:name w:val="xl479"/>
    <w:basedOn w:val="a2"/>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80">
    <w:name w:val="xl480"/>
    <w:basedOn w:val="a2"/>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81">
    <w:name w:val="xl481"/>
    <w:basedOn w:val="a2"/>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82">
    <w:name w:val="xl482"/>
    <w:basedOn w:val="a2"/>
    <w:rsid w:val="00BD4656"/>
    <w:pPr>
      <w:pBdr>
        <w:top w:val="single" w:sz="8"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483">
    <w:name w:val="xl483"/>
    <w:basedOn w:val="a2"/>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84">
    <w:name w:val="xl484"/>
    <w:basedOn w:val="a2"/>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85">
    <w:name w:val="xl485"/>
    <w:basedOn w:val="a2"/>
    <w:rsid w:val="00BD4656"/>
    <w:pPr>
      <w:pBdr>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486">
    <w:name w:val="xl486"/>
    <w:basedOn w:val="a2"/>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87">
    <w:name w:val="xl487"/>
    <w:basedOn w:val="a2"/>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488">
    <w:name w:val="xl488"/>
    <w:basedOn w:val="a2"/>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89">
    <w:name w:val="xl489"/>
    <w:basedOn w:val="a2"/>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90">
    <w:name w:val="xl490"/>
    <w:basedOn w:val="a2"/>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top"/>
    </w:pPr>
    <w:rPr>
      <w:sz w:val="18"/>
      <w:szCs w:val="18"/>
    </w:rPr>
  </w:style>
  <w:style w:type="paragraph" w:customStyle="1" w:styleId="xl491">
    <w:name w:val="xl491"/>
    <w:basedOn w:val="a2"/>
    <w:rsid w:val="00BD4656"/>
    <w:pPr>
      <w:pBdr>
        <w:top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92">
    <w:name w:val="xl492"/>
    <w:basedOn w:val="a2"/>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93">
    <w:name w:val="xl493"/>
    <w:basedOn w:val="a2"/>
    <w:rsid w:val="00BD4656"/>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94">
    <w:name w:val="xl494"/>
    <w:basedOn w:val="a2"/>
    <w:rsid w:val="00BD4656"/>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5">
    <w:name w:val="xl495"/>
    <w:basedOn w:val="a2"/>
    <w:rsid w:val="00BD4656"/>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6">
    <w:name w:val="xl496"/>
    <w:basedOn w:val="a2"/>
    <w:rsid w:val="00BD4656"/>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497">
    <w:name w:val="xl497"/>
    <w:basedOn w:val="a2"/>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98">
    <w:name w:val="xl498"/>
    <w:basedOn w:val="a2"/>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499">
    <w:name w:val="xl499"/>
    <w:basedOn w:val="a2"/>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00">
    <w:name w:val="xl500"/>
    <w:basedOn w:val="a2"/>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01">
    <w:name w:val="xl501"/>
    <w:basedOn w:val="a2"/>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502">
    <w:name w:val="xl502"/>
    <w:basedOn w:val="a2"/>
    <w:rsid w:val="00BD4656"/>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3">
    <w:name w:val="xl503"/>
    <w:basedOn w:val="a2"/>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4">
    <w:name w:val="xl504"/>
    <w:basedOn w:val="a2"/>
    <w:rsid w:val="00BD4656"/>
    <w:pPr>
      <w:pBdr>
        <w:left w:val="single" w:sz="4" w:space="0" w:color="auto"/>
        <w:bottom w:val="single" w:sz="4" w:space="0" w:color="auto"/>
      </w:pBdr>
      <w:spacing w:before="100" w:beforeAutospacing="1" w:after="100" w:afterAutospacing="1"/>
      <w:jc w:val="center"/>
      <w:textAlignment w:val="center"/>
    </w:pPr>
    <w:rPr>
      <w:color w:val="FFFFFF"/>
      <w:sz w:val="18"/>
      <w:szCs w:val="18"/>
    </w:rPr>
  </w:style>
  <w:style w:type="paragraph" w:customStyle="1" w:styleId="xl505">
    <w:name w:val="xl505"/>
    <w:basedOn w:val="a2"/>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06">
    <w:name w:val="xl506"/>
    <w:basedOn w:val="a2"/>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507">
    <w:name w:val="xl507"/>
    <w:basedOn w:val="a2"/>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08">
    <w:name w:val="xl508"/>
    <w:basedOn w:val="a2"/>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509">
    <w:name w:val="xl509"/>
    <w:basedOn w:val="a2"/>
    <w:rsid w:val="00BD4656"/>
    <w:pPr>
      <w:pBdr>
        <w:left w:val="single" w:sz="4" w:space="0" w:color="auto"/>
        <w:bottom w:val="single" w:sz="8" w:space="0" w:color="auto"/>
      </w:pBdr>
      <w:spacing w:before="100" w:beforeAutospacing="1" w:after="100" w:afterAutospacing="1"/>
      <w:jc w:val="center"/>
      <w:textAlignment w:val="center"/>
    </w:pPr>
    <w:rPr>
      <w:color w:val="FFFFFF"/>
      <w:sz w:val="18"/>
      <w:szCs w:val="18"/>
    </w:rPr>
  </w:style>
  <w:style w:type="paragraph" w:customStyle="1" w:styleId="xl510">
    <w:name w:val="xl510"/>
    <w:basedOn w:val="a2"/>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11">
    <w:name w:val="xl511"/>
    <w:basedOn w:val="a2"/>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512">
    <w:name w:val="xl512"/>
    <w:basedOn w:val="a2"/>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13">
    <w:name w:val="xl513"/>
    <w:basedOn w:val="a2"/>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14">
    <w:name w:val="xl514"/>
    <w:basedOn w:val="a2"/>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15">
    <w:name w:val="xl515"/>
    <w:basedOn w:val="a2"/>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16">
    <w:name w:val="xl516"/>
    <w:basedOn w:val="a2"/>
    <w:rsid w:val="00BD4656"/>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517">
    <w:name w:val="xl517"/>
    <w:basedOn w:val="a2"/>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18">
    <w:name w:val="xl518"/>
    <w:basedOn w:val="a2"/>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19">
    <w:name w:val="xl519"/>
    <w:basedOn w:val="a2"/>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20">
    <w:name w:val="xl520"/>
    <w:basedOn w:val="a2"/>
    <w:rsid w:val="00BD4656"/>
    <w:pPr>
      <w:pBdr>
        <w:left w:val="single" w:sz="4" w:space="0" w:color="auto"/>
        <w:bottom w:val="single" w:sz="4"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21">
    <w:name w:val="xl521"/>
    <w:basedOn w:val="a2"/>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22">
    <w:name w:val="xl522"/>
    <w:basedOn w:val="a2"/>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23">
    <w:name w:val="xl523"/>
    <w:basedOn w:val="a2"/>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24">
    <w:name w:val="xl524"/>
    <w:basedOn w:val="a2"/>
    <w:rsid w:val="00BD4656"/>
    <w:pPr>
      <w:pBdr>
        <w:top w:val="single" w:sz="4" w:space="0" w:color="auto"/>
        <w:left w:val="single" w:sz="4" w:space="0" w:color="auto"/>
        <w:right w:val="single" w:sz="4" w:space="0" w:color="auto"/>
      </w:pBdr>
      <w:spacing w:before="100" w:beforeAutospacing="1" w:after="100" w:afterAutospacing="1"/>
      <w:jc w:val="left"/>
    </w:pPr>
    <w:rPr>
      <w:sz w:val="18"/>
      <w:szCs w:val="18"/>
    </w:rPr>
  </w:style>
  <w:style w:type="paragraph" w:customStyle="1" w:styleId="xl525">
    <w:name w:val="xl525"/>
    <w:basedOn w:val="a2"/>
    <w:rsid w:val="00BD4656"/>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26">
    <w:name w:val="xl526"/>
    <w:basedOn w:val="a2"/>
    <w:rsid w:val="00BD4656"/>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27">
    <w:name w:val="xl527"/>
    <w:basedOn w:val="a2"/>
    <w:rsid w:val="00BD4656"/>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528">
    <w:name w:val="xl528"/>
    <w:basedOn w:val="a2"/>
    <w:rsid w:val="00BD4656"/>
    <w:pPr>
      <w:pBdr>
        <w:top w:val="single" w:sz="4" w:space="0" w:color="auto"/>
        <w:left w:val="single" w:sz="4" w:space="0" w:color="auto"/>
      </w:pBdr>
      <w:spacing w:before="100" w:beforeAutospacing="1" w:after="100" w:afterAutospacing="1"/>
      <w:jc w:val="center"/>
      <w:textAlignment w:val="center"/>
    </w:pPr>
    <w:rPr>
      <w:color w:val="FFFFFF"/>
      <w:sz w:val="18"/>
      <w:szCs w:val="18"/>
    </w:rPr>
  </w:style>
  <w:style w:type="paragraph" w:customStyle="1" w:styleId="xl529">
    <w:name w:val="xl529"/>
    <w:basedOn w:val="a2"/>
    <w:rsid w:val="00BD4656"/>
    <w:pPr>
      <w:pBdr>
        <w:top w:val="single" w:sz="4" w:space="0" w:color="auto"/>
        <w:left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30">
    <w:name w:val="xl530"/>
    <w:basedOn w:val="a2"/>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31">
    <w:name w:val="xl531"/>
    <w:basedOn w:val="a2"/>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32">
    <w:name w:val="xl532"/>
    <w:basedOn w:val="a2"/>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533">
    <w:name w:val="xl533"/>
    <w:basedOn w:val="a2"/>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34">
    <w:name w:val="xl534"/>
    <w:basedOn w:val="a2"/>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35">
    <w:name w:val="xl535"/>
    <w:basedOn w:val="a2"/>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36">
    <w:name w:val="xl536"/>
    <w:basedOn w:val="a2"/>
    <w:rsid w:val="00BD4656"/>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afffd">
    <w:name w:val="Нормальный (таблица)"/>
    <w:basedOn w:val="a2"/>
    <w:next w:val="a2"/>
    <w:rsid w:val="0017361B"/>
    <w:pPr>
      <w:widowControl w:val="0"/>
      <w:suppressAutoHyphens/>
      <w:autoSpaceDE w:val="0"/>
      <w:spacing w:before="0" w:after="0"/>
    </w:pPr>
    <w:rPr>
      <w:rFonts w:ascii="Arial" w:hAnsi="Arial" w:cs="Arial"/>
      <w:lang w:eastAsia="zh-CN"/>
    </w:rPr>
  </w:style>
  <w:style w:type="numbering" w:customStyle="1" w:styleId="1f0">
    <w:name w:val="Нет списка1"/>
    <w:next w:val="a5"/>
    <w:semiHidden/>
    <w:rsid w:val="00BE611C"/>
  </w:style>
  <w:style w:type="character" w:customStyle="1" w:styleId="32">
    <w:name w:val="Заголовок 3 Знак"/>
    <w:aliases w:val="4 порядок Знак,Engineer Z 1.1.1 Знак, Знак Знак,OG Heading 3 Знак,- 1.1.1 Знак,Ведомость (название) Знак"/>
    <w:link w:val="31"/>
    <w:rsid w:val="00BE611C"/>
    <w:rPr>
      <w:rFonts w:ascii="Arial" w:hAnsi="Arial" w:cs="Arial"/>
      <w:b/>
      <w:bCs/>
      <w:sz w:val="26"/>
      <w:szCs w:val="26"/>
    </w:rPr>
  </w:style>
  <w:style w:type="character" w:customStyle="1" w:styleId="42">
    <w:name w:val="Заголовок 4 Знак"/>
    <w:aliases w:val="Рекомендация Знак"/>
    <w:link w:val="41"/>
    <w:rsid w:val="00BE611C"/>
    <w:rPr>
      <w:b/>
      <w:bCs/>
      <w:sz w:val="28"/>
      <w:szCs w:val="28"/>
    </w:rPr>
  </w:style>
  <w:style w:type="character" w:customStyle="1" w:styleId="52">
    <w:name w:val="Заголовок 5 Знак"/>
    <w:aliases w:val="Заголовок 5 Знак1 Знак,Заголовок 5 Знак Знак Знак"/>
    <w:link w:val="51"/>
    <w:rsid w:val="00BE611C"/>
    <w:rPr>
      <w:b/>
      <w:bCs/>
      <w:iCs/>
      <w:sz w:val="22"/>
      <w:szCs w:val="22"/>
    </w:rPr>
  </w:style>
  <w:style w:type="character" w:customStyle="1" w:styleId="80">
    <w:name w:val="Заголовок 8 Знак"/>
    <w:link w:val="8"/>
    <w:rsid w:val="00BE611C"/>
    <w:rPr>
      <w:i/>
      <w:iCs/>
      <w:sz w:val="24"/>
      <w:szCs w:val="24"/>
    </w:rPr>
  </w:style>
  <w:style w:type="character" w:customStyle="1" w:styleId="310">
    <w:name w:val="Основной текст с отступом 3 Знак1"/>
    <w:link w:val="33"/>
    <w:rsid w:val="00BE611C"/>
    <w:rPr>
      <w:sz w:val="16"/>
      <w:szCs w:val="16"/>
    </w:rPr>
  </w:style>
  <w:style w:type="character" w:customStyle="1" w:styleId="WW8Num2z1">
    <w:name w:val="WW8Num2z1"/>
    <w:rsid w:val="00BE611C"/>
    <w:rPr>
      <w:rFonts w:ascii="Courier New" w:hAnsi="Courier New" w:cs="Courier New"/>
    </w:rPr>
  </w:style>
  <w:style w:type="character" w:customStyle="1" w:styleId="WW8Num2z2">
    <w:name w:val="WW8Num2z2"/>
    <w:rsid w:val="00BE611C"/>
    <w:rPr>
      <w:rFonts w:ascii="Wingdings" w:hAnsi="Wingdings"/>
    </w:rPr>
  </w:style>
  <w:style w:type="character" w:customStyle="1" w:styleId="WW8Num3z1">
    <w:name w:val="WW8Num3z1"/>
    <w:rsid w:val="00BE611C"/>
    <w:rPr>
      <w:rFonts w:ascii="Courier New" w:hAnsi="Courier New" w:cs="Courier New"/>
    </w:rPr>
  </w:style>
  <w:style w:type="character" w:customStyle="1" w:styleId="WW8Num3z2">
    <w:name w:val="WW8Num3z2"/>
    <w:rsid w:val="00BE611C"/>
    <w:rPr>
      <w:rFonts w:ascii="Wingdings" w:hAnsi="Wingdings"/>
    </w:rPr>
  </w:style>
  <w:style w:type="character" w:customStyle="1" w:styleId="WW8Num4z1">
    <w:name w:val="WW8Num4z1"/>
    <w:rsid w:val="00BE611C"/>
    <w:rPr>
      <w:rFonts w:ascii="Courier New" w:hAnsi="Courier New" w:cs="Courier New"/>
    </w:rPr>
  </w:style>
  <w:style w:type="character" w:customStyle="1" w:styleId="WW8Num4z2">
    <w:name w:val="WW8Num4z2"/>
    <w:rsid w:val="00BE611C"/>
    <w:rPr>
      <w:rFonts w:ascii="Wingdings" w:hAnsi="Wingdings"/>
    </w:rPr>
  </w:style>
  <w:style w:type="character" w:customStyle="1" w:styleId="WW8Num6z1">
    <w:name w:val="WW8Num6z1"/>
    <w:rsid w:val="00BE611C"/>
    <w:rPr>
      <w:rFonts w:ascii="Courier New" w:hAnsi="Courier New" w:cs="Courier New"/>
    </w:rPr>
  </w:style>
  <w:style w:type="character" w:customStyle="1" w:styleId="WW8Num6z2">
    <w:name w:val="WW8Num6z2"/>
    <w:rsid w:val="00BE611C"/>
    <w:rPr>
      <w:rFonts w:ascii="Wingdings" w:hAnsi="Wingdings"/>
    </w:rPr>
  </w:style>
  <w:style w:type="character" w:customStyle="1" w:styleId="WW8Num7z1">
    <w:name w:val="WW8Num7z1"/>
    <w:rsid w:val="00BE611C"/>
    <w:rPr>
      <w:rFonts w:ascii="Courier New" w:hAnsi="Courier New" w:cs="Courier New"/>
    </w:rPr>
  </w:style>
  <w:style w:type="character" w:customStyle="1" w:styleId="WW8Num7z2">
    <w:name w:val="WW8Num7z2"/>
    <w:rsid w:val="00BE611C"/>
    <w:rPr>
      <w:rFonts w:ascii="Wingdings" w:hAnsi="Wingdings"/>
    </w:rPr>
  </w:style>
  <w:style w:type="character" w:customStyle="1" w:styleId="WW8Num9z1">
    <w:name w:val="WW8Num9z1"/>
    <w:rsid w:val="00BE611C"/>
    <w:rPr>
      <w:rFonts w:ascii="Courier New" w:hAnsi="Courier New" w:cs="Courier New"/>
    </w:rPr>
  </w:style>
  <w:style w:type="character" w:customStyle="1" w:styleId="WW8Num9z2">
    <w:name w:val="WW8Num9z2"/>
    <w:rsid w:val="00BE611C"/>
    <w:rPr>
      <w:rFonts w:ascii="Wingdings" w:hAnsi="Wingdings"/>
    </w:rPr>
  </w:style>
  <w:style w:type="character" w:customStyle="1" w:styleId="WW8Num11z1">
    <w:name w:val="WW8Num11z1"/>
    <w:rsid w:val="00BE611C"/>
    <w:rPr>
      <w:rFonts w:ascii="Courier New" w:hAnsi="Courier New" w:cs="Courier New"/>
    </w:rPr>
  </w:style>
  <w:style w:type="character" w:customStyle="1" w:styleId="WW8Num11z2">
    <w:name w:val="WW8Num11z2"/>
    <w:rsid w:val="00BE611C"/>
    <w:rPr>
      <w:rFonts w:ascii="Wingdings" w:hAnsi="Wingdings"/>
    </w:rPr>
  </w:style>
  <w:style w:type="character" w:customStyle="1" w:styleId="WW8Num14z1">
    <w:name w:val="WW8Num14z1"/>
    <w:rsid w:val="00BE611C"/>
    <w:rPr>
      <w:rFonts w:ascii="Courier New" w:hAnsi="Courier New" w:cs="Courier New"/>
    </w:rPr>
  </w:style>
  <w:style w:type="character" w:customStyle="1" w:styleId="WW8Num14z2">
    <w:name w:val="WW8Num14z2"/>
    <w:rsid w:val="00BE611C"/>
    <w:rPr>
      <w:rFonts w:ascii="Wingdings" w:hAnsi="Wingdings"/>
    </w:rPr>
  </w:style>
  <w:style w:type="character" w:customStyle="1" w:styleId="WW8Num14z3">
    <w:name w:val="WW8Num14z3"/>
    <w:rsid w:val="00BE611C"/>
    <w:rPr>
      <w:rFonts w:ascii="Symbol" w:hAnsi="Symbol"/>
    </w:rPr>
  </w:style>
  <w:style w:type="character" w:customStyle="1" w:styleId="WW8Num15z1">
    <w:name w:val="WW8Num15z1"/>
    <w:rsid w:val="00BE611C"/>
    <w:rPr>
      <w:rFonts w:ascii="Courier New" w:hAnsi="Courier New" w:cs="Courier New"/>
    </w:rPr>
  </w:style>
  <w:style w:type="character" w:customStyle="1" w:styleId="WW8Num15z2">
    <w:name w:val="WW8Num15z2"/>
    <w:rsid w:val="00BE611C"/>
    <w:rPr>
      <w:rFonts w:ascii="Wingdings" w:hAnsi="Wingdings"/>
    </w:rPr>
  </w:style>
  <w:style w:type="character" w:customStyle="1" w:styleId="WW8Num18z1">
    <w:name w:val="WW8Num18z1"/>
    <w:rsid w:val="00BE611C"/>
    <w:rPr>
      <w:rFonts w:ascii="Courier New" w:hAnsi="Courier New" w:cs="Courier New"/>
    </w:rPr>
  </w:style>
  <w:style w:type="character" w:customStyle="1" w:styleId="WW8Num18z2">
    <w:name w:val="WW8Num18z2"/>
    <w:rsid w:val="00BE611C"/>
    <w:rPr>
      <w:rFonts w:ascii="Wingdings" w:hAnsi="Wingdings"/>
    </w:rPr>
  </w:style>
  <w:style w:type="character" w:customStyle="1" w:styleId="WW8Num19z1">
    <w:name w:val="WW8Num19z1"/>
    <w:rsid w:val="00BE611C"/>
    <w:rPr>
      <w:rFonts w:ascii="Courier New" w:hAnsi="Courier New" w:cs="Courier New"/>
    </w:rPr>
  </w:style>
  <w:style w:type="character" w:customStyle="1" w:styleId="WW8Num19z2">
    <w:name w:val="WW8Num19z2"/>
    <w:rsid w:val="00BE611C"/>
    <w:rPr>
      <w:rFonts w:ascii="Wingdings" w:hAnsi="Wingdings"/>
    </w:rPr>
  </w:style>
  <w:style w:type="character" w:customStyle="1" w:styleId="WW8Num21z2">
    <w:name w:val="WW8Num21z2"/>
    <w:rsid w:val="00BE611C"/>
    <w:rPr>
      <w:rFonts w:ascii="Wingdings" w:hAnsi="Wingdings"/>
    </w:rPr>
  </w:style>
  <w:style w:type="character" w:customStyle="1" w:styleId="WW8Num21z4">
    <w:name w:val="WW8Num21z4"/>
    <w:rsid w:val="00BE611C"/>
    <w:rPr>
      <w:rFonts w:ascii="Courier New" w:hAnsi="Courier New" w:cs="Courier New"/>
    </w:rPr>
  </w:style>
  <w:style w:type="character" w:customStyle="1" w:styleId="WW8Num23z1">
    <w:name w:val="WW8Num23z1"/>
    <w:rsid w:val="00BE611C"/>
    <w:rPr>
      <w:rFonts w:ascii="Courier New" w:hAnsi="Courier New" w:cs="Courier New"/>
    </w:rPr>
  </w:style>
  <w:style w:type="character" w:customStyle="1" w:styleId="WW8Num23z2">
    <w:name w:val="WW8Num23z2"/>
    <w:rsid w:val="00BE611C"/>
    <w:rPr>
      <w:rFonts w:ascii="Wingdings" w:hAnsi="Wingdings"/>
    </w:rPr>
  </w:style>
  <w:style w:type="character" w:customStyle="1" w:styleId="WW8Num25z1">
    <w:name w:val="WW8Num25z1"/>
    <w:rsid w:val="00BE611C"/>
    <w:rPr>
      <w:rFonts w:ascii="Courier New" w:hAnsi="Courier New" w:cs="Courier New"/>
    </w:rPr>
  </w:style>
  <w:style w:type="character" w:customStyle="1" w:styleId="WW8Num25z2">
    <w:name w:val="WW8Num25z2"/>
    <w:rsid w:val="00BE611C"/>
    <w:rPr>
      <w:rFonts w:ascii="Wingdings" w:hAnsi="Wingdings"/>
    </w:rPr>
  </w:style>
  <w:style w:type="character" w:customStyle="1" w:styleId="WW8Num26z1">
    <w:name w:val="WW8Num26z1"/>
    <w:rsid w:val="00BE611C"/>
    <w:rPr>
      <w:rFonts w:ascii="Courier New" w:hAnsi="Courier New" w:cs="Courier New"/>
    </w:rPr>
  </w:style>
  <w:style w:type="character" w:customStyle="1" w:styleId="WW8Num26z2">
    <w:name w:val="WW8Num26z2"/>
    <w:rsid w:val="00BE611C"/>
    <w:rPr>
      <w:rFonts w:ascii="Wingdings" w:hAnsi="Wingdings"/>
    </w:rPr>
  </w:style>
  <w:style w:type="character" w:customStyle="1" w:styleId="WW8Num27z1">
    <w:name w:val="WW8Num27z1"/>
    <w:rsid w:val="00BE611C"/>
    <w:rPr>
      <w:rFonts w:ascii="Courier New" w:hAnsi="Courier New" w:cs="Courier New"/>
    </w:rPr>
  </w:style>
  <w:style w:type="character" w:customStyle="1" w:styleId="WW8Num27z2">
    <w:name w:val="WW8Num27z2"/>
    <w:rsid w:val="00BE611C"/>
    <w:rPr>
      <w:rFonts w:ascii="Wingdings" w:hAnsi="Wingdings"/>
    </w:rPr>
  </w:style>
  <w:style w:type="paragraph" w:customStyle="1" w:styleId="1f1">
    <w:name w:val="Название объекта1"/>
    <w:basedOn w:val="a2"/>
    <w:next w:val="a2"/>
    <w:rsid w:val="00BE611C"/>
    <w:pPr>
      <w:suppressAutoHyphens/>
      <w:spacing w:before="0" w:after="0"/>
      <w:jc w:val="left"/>
    </w:pPr>
    <w:rPr>
      <w:b/>
      <w:bCs/>
      <w:sz w:val="20"/>
      <w:szCs w:val="20"/>
      <w:lang w:eastAsia="ar-SA"/>
    </w:rPr>
  </w:style>
  <w:style w:type="paragraph" w:customStyle="1" w:styleId="1f2">
    <w:name w:val="Цитата1"/>
    <w:basedOn w:val="a2"/>
    <w:rsid w:val="00BE611C"/>
    <w:pPr>
      <w:shd w:val="clear" w:color="auto" w:fill="FFFFFF"/>
      <w:suppressAutoHyphens/>
      <w:spacing w:before="5" w:after="0" w:line="480" w:lineRule="auto"/>
      <w:ind w:left="426" w:right="14"/>
    </w:pPr>
    <w:rPr>
      <w:rFonts w:ascii="CG Times" w:hAnsi="CG Times"/>
      <w:color w:val="000000"/>
      <w:szCs w:val="18"/>
      <w:lang w:eastAsia="ar-SA"/>
    </w:rPr>
  </w:style>
  <w:style w:type="paragraph" w:customStyle="1" w:styleId="1f3">
    <w:name w:val="Схема документа1"/>
    <w:basedOn w:val="a2"/>
    <w:rsid w:val="00BE611C"/>
    <w:pPr>
      <w:shd w:val="clear" w:color="auto" w:fill="000080"/>
      <w:suppressAutoHyphens/>
      <w:spacing w:before="0" w:after="0"/>
      <w:jc w:val="left"/>
    </w:pPr>
    <w:rPr>
      <w:rFonts w:ascii="Tahoma" w:hAnsi="Tahoma" w:cs="Tahoma"/>
      <w:sz w:val="20"/>
      <w:szCs w:val="20"/>
      <w:lang w:eastAsia="ar-SA"/>
    </w:rPr>
  </w:style>
  <w:style w:type="paragraph" w:customStyle="1" w:styleId="1f4">
    <w:name w:val="Текст1"/>
    <w:basedOn w:val="a2"/>
    <w:rsid w:val="00BE611C"/>
    <w:pPr>
      <w:suppressAutoHyphens/>
      <w:spacing w:before="0" w:after="0"/>
      <w:jc w:val="left"/>
    </w:pPr>
    <w:rPr>
      <w:rFonts w:ascii="Courier New" w:hAnsi="Courier New" w:cs="Courier New"/>
      <w:sz w:val="20"/>
      <w:szCs w:val="20"/>
      <w:lang w:eastAsia="ar-SA"/>
    </w:rPr>
  </w:style>
  <w:style w:type="paragraph" w:customStyle="1" w:styleId="213">
    <w:name w:val="Список 21"/>
    <w:basedOn w:val="a2"/>
    <w:rsid w:val="00BE611C"/>
    <w:pPr>
      <w:suppressAutoHyphens/>
      <w:spacing w:before="0" w:after="0"/>
      <w:ind w:left="566" w:hanging="283"/>
      <w:jc w:val="left"/>
    </w:pPr>
    <w:rPr>
      <w:sz w:val="20"/>
      <w:szCs w:val="20"/>
      <w:lang w:eastAsia="ar-SA"/>
    </w:rPr>
  </w:style>
  <w:style w:type="paragraph" w:customStyle="1" w:styleId="210">
    <w:name w:val="Красная строка 21"/>
    <w:basedOn w:val="aa"/>
    <w:rsid w:val="00BE611C"/>
    <w:pPr>
      <w:numPr>
        <w:numId w:val="12"/>
      </w:numPr>
      <w:tabs>
        <w:tab w:val="clear" w:pos="1361"/>
      </w:tabs>
      <w:suppressAutoHyphens/>
      <w:spacing w:after="120"/>
      <w:ind w:left="283" w:firstLine="210"/>
      <w:jc w:val="left"/>
    </w:pPr>
    <w:rPr>
      <w:sz w:val="20"/>
      <w:szCs w:val="20"/>
      <w:lang w:eastAsia="ar-SA"/>
    </w:rPr>
  </w:style>
  <w:style w:type="character" w:customStyle="1" w:styleId="afff8">
    <w:name w:val="Текст примечания Знак"/>
    <w:basedOn w:val="a3"/>
    <w:link w:val="afff7"/>
    <w:rsid w:val="00BE611C"/>
  </w:style>
  <w:style w:type="character" w:customStyle="1" w:styleId="afffa">
    <w:name w:val="Тема примечания Знак"/>
    <w:link w:val="afff9"/>
    <w:rsid w:val="00BE611C"/>
    <w:rPr>
      <w:b/>
      <w:bCs/>
    </w:rPr>
  </w:style>
  <w:style w:type="paragraph" w:customStyle="1" w:styleId="-11">
    <w:name w:val="Цветной список - Акцент 11"/>
    <w:basedOn w:val="a2"/>
    <w:uiPriority w:val="34"/>
    <w:qFormat/>
    <w:rsid w:val="00BE611C"/>
    <w:pPr>
      <w:spacing w:before="0" w:after="0"/>
      <w:ind w:left="720"/>
      <w:contextualSpacing/>
      <w:jc w:val="left"/>
    </w:pPr>
    <w:rPr>
      <w:lang w:val="en-US" w:eastAsia="en-US" w:bidi="en-US"/>
    </w:rPr>
  </w:style>
  <w:style w:type="paragraph" w:customStyle="1" w:styleId="S3">
    <w:name w:val="S_Маркированный"/>
    <w:basedOn w:val="a0"/>
    <w:link w:val="S4"/>
    <w:autoRedefine/>
    <w:rsid w:val="00BE611C"/>
    <w:pPr>
      <w:numPr>
        <w:numId w:val="0"/>
      </w:numPr>
      <w:tabs>
        <w:tab w:val="left" w:pos="1260"/>
      </w:tabs>
      <w:ind w:right="283" w:firstLine="709"/>
      <w:contextualSpacing w:val="0"/>
      <w:jc w:val="both"/>
    </w:pPr>
    <w:rPr>
      <w:sz w:val="24"/>
      <w:szCs w:val="24"/>
    </w:rPr>
  </w:style>
  <w:style w:type="paragraph" w:styleId="a0">
    <w:name w:val="List Bullet"/>
    <w:aliases w:val="EIA Bullet 1"/>
    <w:basedOn w:val="a2"/>
    <w:rsid w:val="00BE611C"/>
    <w:pPr>
      <w:numPr>
        <w:numId w:val="2"/>
      </w:numPr>
      <w:spacing w:before="0" w:after="0"/>
      <w:contextualSpacing/>
      <w:jc w:val="left"/>
    </w:pPr>
    <w:rPr>
      <w:sz w:val="20"/>
      <w:szCs w:val="20"/>
    </w:rPr>
  </w:style>
  <w:style w:type="character" w:customStyle="1" w:styleId="S4">
    <w:name w:val="S_Маркированный Знак Знак"/>
    <w:link w:val="S3"/>
    <w:rsid w:val="00BE611C"/>
    <w:rPr>
      <w:sz w:val="24"/>
      <w:szCs w:val="24"/>
    </w:rPr>
  </w:style>
  <w:style w:type="paragraph" w:customStyle="1" w:styleId="afffe">
    <w:name w:val="пояснилка"/>
    <w:basedOn w:val="a2"/>
    <w:link w:val="affff"/>
    <w:rsid w:val="00BE611C"/>
    <w:pPr>
      <w:tabs>
        <w:tab w:val="num" w:pos="-142"/>
      </w:tabs>
      <w:spacing w:before="0" w:after="0"/>
      <w:ind w:right="284" w:firstLine="709"/>
    </w:pPr>
    <w:rPr>
      <w:sz w:val="28"/>
      <w:szCs w:val="28"/>
    </w:rPr>
  </w:style>
  <w:style w:type="character" w:customStyle="1" w:styleId="affff">
    <w:name w:val="пояснилка Знак"/>
    <w:link w:val="afffe"/>
    <w:rsid w:val="00BE611C"/>
    <w:rPr>
      <w:sz w:val="28"/>
      <w:szCs w:val="28"/>
    </w:rPr>
  </w:style>
  <w:style w:type="character" w:customStyle="1" w:styleId="3d">
    <w:name w:val="Основной текст с отступом 3 Знак"/>
    <w:rsid w:val="00BE611C"/>
    <w:rPr>
      <w:sz w:val="16"/>
      <w:szCs w:val="16"/>
      <w:lang w:val="ru-RU" w:eastAsia="ru-RU" w:bidi="ar-SA"/>
    </w:rPr>
  </w:style>
  <w:style w:type="character" w:customStyle="1" w:styleId="1f5">
    <w:name w:val="Знак1 Знак Знак Знак"/>
    <w:basedOn w:val="a3"/>
    <w:rsid w:val="00BE611C"/>
  </w:style>
  <w:style w:type="paragraph" w:customStyle="1" w:styleId="222">
    <w:name w:val="Основной текст с отступом 22"/>
    <w:basedOn w:val="a2"/>
    <w:rsid w:val="00BE611C"/>
    <w:pPr>
      <w:spacing w:before="0" w:after="0"/>
      <w:ind w:firstLine="720"/>
      <w:jc w:val="center"/>
    </w:pPr>
    <w:rPr>
      <w:sz w:val="36"/>
      <w:szCs w:val="20"/>
      <w:lang w:eastAsia="ar-SA"/>
    </w:rPr>
  </w:style>
  <w:style w:type="paragraph" w:customStyle="1" w:styleId="CharCharCarCarCharCharCarCarCharCharCarCarCharChar">
    <w:name w:val="Char Char Car Car Char Char Car Car Char Char Car Car Char Char"/>
    <w:basedOn w:val="a2"/>
    <w:rsid w:val="00BE611C"/>
    <w:pPr>
      <w:spacing w:before="0" w:after="160" w:line="240" w:lineRule="exact"/>
      <w:jc w:val="left"/>
    </w:pPr>
    <w:rPr>
      <w:sz w:val="20"/>
      <w:szCs w:val="20"/>
    </w:rPr>
  </w:style>
  <w:style w:type="paragraph" w:customStyle="1" w:styleId="230">
    <w:name w:val="Основной текст 23"/>
    <w:basedOn w:val="a2"/>
    <w:rsid w:val="00BE611C"/>
    <w:pPr>
      <w:spacing w:before="0" w:after="0"/>
    </w:pPr>
    <w:rPr>
      <w:szCs w:val="20"/>
    </w:rPr>
  </w:style>
  <w:style w:type="character" w:customStyle="1" w:styleId="1f6">
    <w:name w:val="Знак1 Знак Знак Знак"/>
    <w:basedOn w:val="a3"/>
    <w:rsid w:val="00BE611C"/>
  </w:style>
  <w:style w:type="paragraph" w:customStyle="1" w:styleId="2f0">
    <w:name w:val="Обычный2"/>
    <w:rsid w:val="00BE611C"/>
    <w:pPr>
      <w:suppressAutoHyphens/>
    </w:pPr>
    <w:rPr>
      <w:sz w:val="24"/>
      <w:lang w:eastAsia="ar-SA"/>
    </w:rPr>
  </w:style>
  <w:style w:type="paragraph" w:customStyle="1" w:styleId="3e">
    <w:name w:val="Обычный3"/>
    <w:rsid w:val="00BE611C"/>
    <w:pPr>
      <w:widowControl w:val="0"/>
    </w:pPr>
    <w:rPr>
      <w:rFonts w:ascii="Arial" w:hAnsi="Arial"/>
      <w:snapToGrid w:val="0"/>
    </w:rPr>
  </w:style>
  <w:style w:type="paragraph" w:customStyle="1" w:styleId="240">
    <w:name w:val="Основной текст 24"/>
    <w:basedOn w:val="a2"/>
    <w:rsid w:val="00BE611C"/>
    <w:pPr>
      <w:spacing w:before="0" w:after="0"/>
    </w:pPr>
    <w:rPr>
      <w:szCs w:val="20"/>
    </w:rPr>
  </w:style>
  <w:style w:type="paragraph" w:customStyle="1" w:styleId="45">
    <w:name w:val="Обычный4"/>
    <w:rsid w:val="00BE611C"/>
    <w:pPr>
      <w:widowControl w:val="0"/>
    </w:pPr>
    <w:rPr>
      <w:rFonts w:ascii="Arial" w:hAnsi="Arial"/>
      <w:snapToGrid w:val="0"/>
    </w:rPr>
  </w:style>
  <w:style w:type="paragraph" w:customStyle="1" w:styleId="55">
    <w:name w:val="Обычный5"/>
    <w:rsid w:val="00BE611C"/>
    <w:pPr>
      <w:widowControl w:val="0"/>
    </w:pPr>
    <w:rPr>
      <w:rFonts w:ascii="Arial" w:hAnsi="Arial"/>
      <w:snapToGrid w:val="0"/>
    </w:rPr>
  </w:style>
  <w:style w:type="character" w:customStyle="1" w:styleId="affff0">
    <w:name w:val="Знак Знак"/>
    <w:basedOn w:val="a3"/>
    <w:rsid w:val="00BE611C"/>
  </w:style>
  <w:style w:type="paragraph" w:customStyle="1" w:styleId="affff1">
    <w:name w:val="АРИАЛ"/>
    <w:basedOn w:val="a2"/>
    <w:link w:val="affff2"/>
    <w:qFormat/>
    <w:rsid w:val="00043F54"/>
    <w:pPr>
      <w:spacing w:before="0" w:after="0"/>
      <w:jc w:val="left"/>
    </w:pPr>
    <w:rPr>
      <w:rFonts w:ascii="Arial" w:hAnsi="Arial" w:cs="Arial"/>
      <w:szCs w:val="28"/>
    </w:rPr>
  </w:style>
  <w:style w:type="character" w:customStyle="1" w:styleId="affff2">
    <w:name w:val="АРИАЛ Знак"/>
    <w:basedOn w:val="a3"/>
    <w:link w:val="affff1"/>
    <w:rsid w:val="00043F54"/>
    <w:rPr>
      <w:rFonts w:ascii="Arial" w:hAnsi="Arial" w:cs="Arial"/>
      <w:sz w:val="24"/>
      <w:szCs w:val="28"/>
    </w:rPr>
  </w:style>
  <w:style w:type="paragraph" w:customStyle="1" w:styleId="affff3">
    <w:name w:val="Стандартный"/>
    <w:link w:val="affff4"/>
    <w:qFormat/>
    <w:rsid w:val="00347FC8"/>
    <w:pPr>
      <w:spacing w:line="360" w:lineRule="auto"/>
      <w:ind w:firstLine="851"/>
    </w:pPr>
    <w:rPr>
      <w:rFonts w:ascii="Arial" w:hAnsi="Arial"/>
    </w:rPr>
  </w:style>
  <w:style w:type="character" w:customStyle="1" w:styleId="affff4">
    <w:name w:val="Стандартный Знак"/>
    <w:basedOn w:val="a3"/>
    <w:link w:val="affff3"/>
    <w:rsid w:val="00347FC8"/>
    <w:rPr>
      <w:rFonts w:ascii="Arial" w:hAnsi="Arial"/>
      <w:sz w:val="24"/>
    </w:rPr>
  </w:style>
  <w:style w:type="paragraph" w:customStyle="1" w:styleId="affff5">
    <w:name w:val="Новый абзац"/>
    <w:basedOn w:val="a2"/>
    <w:link w:val="2f1"/>
    <w:rsid w:val="00347FC8"/>
    <w:pPr>
      <w:spacing w:before="0" w:after="0"/>
      <w:ind w:firstLine="567"/>
    </w:pPr>
    <w:rPr>
      <w:rFonts w:ascii="Arial" w:hAnsi="Arial"/>
      <w:szCs w:val="20"/>
    </w:rPr>
  </w:style>
  <w:style w:type="character" w:customStyle="1" w:styleId="2f1">
    <w:name w:val="Новый абзац Знак2"/>
    <w:basedOn w:val="a3"/>
    <w:link w:val="affff5"/>
    <w:rsid w:val="00347FC8"/>
    <w:rPr>
      <w:rFonts w:ascii="Arial" w:hAnsi="Arial"/>
      <w:sz w:val="24"/>
    </w:rPr>
  </w:style>
  <w:style w:type="numbering" w:customStyle="1" w:styleId="WW8Num25">
    <w:name w:val="WW8Num25"/>
    <w:basedOn w:val="a5"/>
    <w:rsid w:val="00F42486"/>
    <w:pPr>
      <w:numPr>
        <w:numId w:val="18"/>
      </w:numPr>
    </w:pPr>
  </w:style>
  <w:style w:type="paragraph" w:customStyle="1" w:styleId="1f7">
    <w:name w:val="Абзац списка1"/>
    <w:basedOn w:val="a2"/>
    <w:qFormat/>
    <w:rsid w:val="00E117C5"/>
    <w:pPr>
      <w:suppressAutoHyphens/>
      <w:spacing w:before="0" w:after="0"/>
      <w:ind w:left="720"/>
      <w:jc w:val="left"/>
    </w:pPr>
    <w:rPr>
      <w:rFonts w:ascii="Calibri" w:hAnsi="Calibri"/>
      <w:lang w:val="en-US" w:eastAsia="ar-SA"/>
    </w:rPr>
  </w:style>
  <w:style w:type="paragraph" w:customStyle="1" w:styleId="3f">
    <w:name w:val="Абзац списка3"/>
    <w:basedOn w:val="a2"/>
    <w:qFormat/>
    <w:rsid w:val="00E117C5"/>
    <w:pPr>
      <w:suppressAutoHyphens/>
      <w:spacing w:before="0" w:after="0"/>
      <w:ind w:left="720"/>
      <w:jc w:val="left"/>
    </w:pPr>
    <w:rPr>
      <w:rFonts w:ascii="Calibri" w:hAnsi="Calibri"/>
      <w:lang w:val="en-US" w:eastAsia="ar-SA"/>
    </w:rPr>
  </w:style>
  <w:style w:type="numbering" w:customStyle="1" w:styleId="2f2">
    <w:name w:val="Нет списка2"/>
    <w:next w:val="a5"/>
    <w:uiPriority w:val="99"/>
    <w:semiHidden/>
    <w:unhideWhenUsed/>
    <w:rsid w:val="00C02FB9"/>
  </w:style>
  <w:style w:type="character" w:customStyle="1" w:styleId="af1">
    <w:name w:val="Текст выноски Знак"/>
    <w:aliases w:val=" Знак1 Знак1"/>
    <w:link w:val="af0"/>
    <w:rsid w:val="00C02FB9"/>
    <w:rPr>
      <w:rFonts w:ascii="Tahoma" w:hAnsi="Tahoma" w:cs="Tahoma"/>
      <w:sz w:val="16"/>
      <w:szCs w:val="16"/>
    </w:rPr>
  </w:style>
  <w:style w:type="paragraph" w:customStyle="1" w:styleId="Style2">
    <w:name w:val="Style2"/>
    <w:basedOn w:val="a2"/>
    <w:semiHidden/>
    <w:rsid w:val="00C02FB9"/>
    <w:pPr>
      <w:widowControl w:val="0"/>
      <w:autoSpaceDE w:val="0"/>
      <w:autoSpaceDN w:val="0"/>
      <w:adjustRightInd w:val="0"/>
      <w:spacing w:before="0" w:after="0" w:line="480" w:lineRule="exact"/>
      <w:ind w:firstLine="715"/>
    </w:pPr>
  </w:style>
  <w:style w:type="paragraph" w:customStyle="1" w:styleId="Style7">
    <w:name w:val="Style7"/>
    <w:basedOn w:val="a2"/>
    <w:semiHidden/>
    <w:rsid w:val="00C02FB9"/>
    <w:pPr>
      <w:widowControl w:val="0"/>
      <w:autoSpaceDE w:val="0"/>
      <w:autoSpaceDN w:val="0"/>
      <w:adjustRightInd w:val="0"/>
      <w:spacing w:before="0" w:after="0" w:line="482" w:lineRule="exact"/>
      <w:ind w:firstLine="701"/>
      <w:jc w:val="left"/>
    </w:pPr>
  </w:style>
  <w:style w:type="paragraph" w:customStyle="1" w:styleId="Style9">
    <w:name w:val="Style9"/>
    <w:basedOn w:val="a2"/>
    <w:semiHidden/>
    <w:rsid w:val="00C02FB9"/>
    <w:pPr>
      <w:widowControl w:val="0"/>
      <w:autoSpaceDE w:val="0"/>
      <w:autoSpaceDN w:val="0"/>
      <w:adjustRightInd w:val="0"/>
      <w:spacing w:before="0" w:after="0" w:line="481" w:lineRule="exact"/>
      <w:ind w:hanging="360"/>
    </w:pPr>
  </w:style>
  <w:style w:type="paragraph" w:customStyle="1" w:styleId="Style11">
    <w:name w:val="Style11"/>
    <w:basedOn w:val="a2"/>
    <w:semiHidden/>
    <w:rsid w:val="00C02FB9"/>
    <w:pPr>
      <w:widowControl w:val="0"/>
      <w:autoSpaceDE w:val="0"/>
      <w:autoSpaceDN w:val="0"/>
      <w:adjustRightInd w:val="0"/>
      <w:spacing w:before="0" w:after="0" w:line="485" w:lineRule="exact"/>
      <w:ind w:firstLine="346"/>
      <w:jc w:val="left"/>
    </w:pPr>
  </w:style>
  <w:style w:type="paragraph" w:customStyle="1" w:styleId="Style12">
    <w:name w:val="Style12"/>
    <w:basedOn w:val="a2"/>
    <w:semiHidden/>
    <w:rsid w:val="00C02FB9"/>
    <w:pPr>
      <w:widowControl w:val="0"/>
      <w:autoSpaceDE w:val="0"/>
      <w:autoSpaceDN w:val="0"/>
      <w:adjustRightInd w:val="0"/>
      <w:spacing w:before="0" w:after="0" w:line="514" w:lineRule="exact"/>
      <w:ind w:hanging="326"/>
      <w:jc w:val="left"/>
    </w:pPr>
  </w:style>
  <w:style w:type="character" w:customStyle="1" w:styleId="FontStyle26">
    <w:name w:val="Font Style26"/>
    <w:semiHidden/>
    <w:rsid w:val="00C02FB9"/>
    <w:rPr>
      <w:rFonts w:ascii="Times New Roman" w:hAnsi="Times New Roman" w:cs="Times New Roman"/>
      <w:i/>
      <w:iCs/>
      <w:spacing w:val="-10"/>
      <w:sz w:val="30"/>
      <w:szCs w:val="30"/>
    </w:rPr>
  </w:style>
  <w:style w:type="character" w:customStyle="1" w:styleId="FontStyle31">
    <w:name w:val="Font Style31"/>
    <w:semiHidden/>
    <w:rsid w:val="00C02FB9"/>
    <w:rPr>
      <w:rFonts w:ascii="Times New Roman" w:hAnsi="Times New Roman" w:cs="Times New Roman"/>
      <w:b/>
      <w:bCs/>
      <w:sz w:val="26"/>
      <w:szCs w:val="26"/>
    </w:rPr>
  </w:style>
  <w:style w:type="character" w:customStyle="1" w:styleId="FontStyle33">
    <w:name w:val="Font Style33"/>
    <w:semiHidden/>
    <w:rsid w:val="00C02FB9"/>
    <w:rPr>
      <w:rFonts w:ascii="Times New Roman" w:hAnsi="Times New Roman" w:cs="Times New Roman"/>
      <w:sz w:val="24"/>
      <w:szCs w:val="24"/>
    </w:rPr>
  </w:style>
  <w:style w:type="paragraph" w:customStyle="1" w:styleId="Style1">
    <w:name w:val="Style1"/>
    <w:basedOn w:val="a2"/>
    <w:semiHidden/>
    <w:rsid w:val="00C02FB9"/>
    <w:pPr>
      <w:widowControl w:val="0"/>
      <w:autoSpaceDE w:val="0"/>
      <w:autoSpaceDN w:val="0"/>
      <w:adjustRightInd w:val="0"/>
      <w:spacing w:before="0" w:after="0"/>
      <w:jc w:val="left"/>
    </w:pPr>
  </w:style>
  <w:style w:type="paragraph" w:customStyle="1" w:styleId="Style14">
    <w:name w:val="Style14"/>
    <w:basedOn w:val="a2"/>
    <w:semiHidden/>
    <w:rsid w:val="00C02FB9"/>
    <w:pPr>
      <w:widowControl w:val="0"/>
      <w:autoSpaceDE w:val="0"/>
      <w:autoSpaceDN w:val="0"/>
      <w:adjustRightInd w:val="0"/>
      <w:spacing w:before="0" w:after="0"/>
      <w:jc w:val="left"/>
    </w:pPr>
  </w:style>
  <w:style w:type="paragraph" w:customStyle="1" w:styleId="Style15">
    <w:name w:val="Style15"/>
    <w:basedOn w:val="a2"/>
    <w:semiHidden/>
    <w:rsid w:val="00C02FB9"/>
    <w:pPr>
      <w:widowControl w:val="0"/>
      <w:autoSpaceDE w:val="0"/>
      <w:autoSpaceDN w:val="0"/>
      <w:adjustRightInd w:val="0"/>
      <w:spacing w:before="0" w:after="0" w:line="485" w:lineRule="exact"/>
      <w:ind w:firstLine="326"/>
      <w:jc w:val="left"/>
    </w:pPr>
  </w:style>
  <w:style w:type="character" w:customStyle="1" w:styleId="FontStyle32">
    <w:name w:val="Font Style32"/>
    <w:semiHidden/>
    <w:rsid w:val="00C02FB9"/>
    <w:rPr>
      <w:rFonts w:ascii="Times New Roman" w:hAnsi="Times New Roman" w:cs="Times New Roman"/>
      <w:sz w:val="30"/>
      <w:szCs w:val="30"/>
    </w:rPr>
  </w:style>
  <w:style w:type="paragraph" w:customStyle="1" w:styleId="Style3">
    <w:name w:val="Style3"/>
    <w:basedOn w:val="a2"/>
    <w:semiHidden/>
    <w:rsid w:val="00C02FB9"/>
    <w:pPr>
      <w:widowControl w:val="0"/>
      <w:autoSpaceDE w:val="0"/>
      <w:autoSpaceDN w:val="0"/>
      <w:adjustRightInd w:val="0"/>
      <w:spacing w:before="0" w:after="0"/>
    </w:pPr>
  </w:style>
  <w:style w:type="paragraph" w:customStyle="1" w:styleId="Style4">
    <w:name w:val="Style4"/>
    <w:basedOn w:val="a2"/>
    <w:semiHidden/>
    <w:rsid w:val="00C02FB9"/>
    <w:pPr>
      <w:widowControl w:val="0"/>
      <w:autoSpaceDE w:val="0"/>
      <w:autoSpaceDN w:val="0"/>
      <w:adjustRightInd w:val="0"/>
      <w:spacing w:before="0" w:after="0" w:line="326" w:lineRule="exact"/>
      <w:ind w:firstLine="706"/>
    </w:pPr>
  </w:style>
  <w:style w:type="paragraph" w:customStyle="1" w:styleId="Style5">
    <w:name w:val="Style5"/>
    <w:basedOn w:val="a2"/>
    <w:semiHidden/>
    <w:rsid w:val="00C02FB9"/>
    <w:pPr>
      <w:widowControl w:val="0"/>
      <w:autoSpaceDE w:val="0"/>
      <w:autoSpaceDN w:val="0"/>
      <w:adjustRightInd w:val="0"/>
      <w:spacing w:before="0" w:after="0"/>
      <w:jc w:val="left"/>
    </w:pPr>
  </w:style>
  <w:style w:type="paragraph" w:customStyle="1" w:styleId="Style10">
    <w:name w:val="Style10"/>
    <w:basedOn w:val="a2"/>
    <w:semiHidden/>
    <w:rsid w:val="00C02FB9"/>
    <w:pPr>
      <w:widowControl w:val="0"/>
      <w:autoSpaceDE w:val="0"/>
      <w:autoSpaceDN w:val="0"/>
      <w:adjustRightInd w:val="0"/>
      <w:spacing w:before="0" w:after="0" w:line="322" w:lineRule="exact"/>
      <w:ind w:firstLine="1133"/>
    </w:pPr>
  </w:style>
  <w:style w:type="paragraph" w:customStyle="1" w:styleId="Style16">
    <w:name w:val="Style16"/>
    <w:basedOn w:val="a2"/>
    <w:semiHidden/>
    <w:rsid w:val="00C02FB9"/>
    <w:pPr>
      <w:widowControl w:val="0"/>
      <w:autoSpaceDE w:val="0"/>
      <w:autoSpaceDN w:val="0"/>
      <w:adjustRightInd w:val="0"/>
      <w:spacing w:before="0" w:after="0" w:line="322" w:lineRule="exact"/>
      <w:ind w:hanging="365"/>
      <w:jc w:val="left"/>
    </w:pPr>
  </w:style>
  <w:style w:type="character" w:customStyle="1" w:styleId="FontStyle40">
    <w:name w:val="Font Style40"/>
    <w:semiHidden/>
    <w:rsid w:val="00C02FB9"/>
    <w:rPr>
      <w:rFonts w:ascii="Times New Roman" w:hAnsi="Times New Roman" w:cs="Times New Roman"/>
      <w:b/>
      <w:bCs/>
      <w:smallCaps/>
      <w:sz w:val="20"/>
      <w:szCs w:val="20"/>
    </w:rPr>
  </w:style>
  <w:style w:type="character" w:customStyle="1" w:styleId="FontStyle41">
    <w:name w:val="Font Style41"/>
    <w:semiHidden/>
    <w:rsid w:val="00C02FB9"/>
    <w:rPr>
      <w:rFonts w:ascii="Times New Roman" w:hAnsi="Times New Roman" w:cs="Times New Roman"/>
      <w:sz w:val="26"/>
      <w:szCs w:val="26"/>
    </w:rPr>
  </w:style>
  <w:style w:type="character" w:customStyle="1" w:styleId="FontStyle43">
    <w:name w:val="Font Style43"/>
    <w:semiHidden/>
    <w:rsid w:val="00C02FB9"/>
    <w:rPr>
      <w:rFonts w:ascii="Times New Roman" w:hAnsi="Times New Roman" w:cs="Times New Roman"/>
      <w:spacing w:val="-10"/>
      <w:sz w:val="26"/>
      <w:szCs w:val="26"/>
    </w:rPr>
  </w:style>
  <w:style w:type="numbering" w:styleId="111111">
    <w:name w:val="Outline List 2"/>
    <w:basedOn w:val="a5"/>
    <w:semiHidden/>
    <w:rsid w:val="00C02FB9"/>
    <w:pPr>
      <w:numPr>
        <w:numId w:val="27"/>
      </w:numPr>
    </w:pPr>
  </w:style>
  <w:style w:type="numbering" w:styleId="1ai">
    <w:name w:val="Outline List 1"/>
    <w:basedOn w:val="a5"/>
    <w:semiHidden/>
    <w:rsid w:val="00C02FB9"/>
    <w:pPr>
      <w:numPr>
        <w:numId w:val="28"/>
      </w:numPr>
    </w:pPr>
  </w:style>
  <w:style w:type="paragraph" w:styleId="HTML1">
    <w:name w:val="HTML Address"/>
    <w:basedOn w:val="a2"/>
    <w:link w:val="HTML2"/>
    <w:semiHidden/>
    <w:rsid w:val="00C02FB9"/>
    <w:pPr>
      <w:spacing w:before="0" w:after="0"/>
      <w:jc w:val="left"/>
    </w:pPr>
    <w:rPr>
      <w:i/>
      <w:iCs/>
      <w:sz w:val="20"/>
      <w:szCs w:val="20"/>
    </w:rPr>
  </w:style>
  <w:style w:type="character" w:customStyle="1" w:styleId="HTML2">
    <w:name w:val="Адрес HTML Знак"/>
    <w:basedOn w:val="a3"/>
    <w:link w:val="HTML1"/>
    <w:semiHidden/>
    <w:rsid w:val="00C02FB9"/>
    <w:rPr>
      <w:i/>
      <w:iCs/>
    </w:rPr>
  </w:style>
  <w:style w:type="paragraph" w:styleId="affff6">
    <w:name w:val="envelope address"/>
    <w:basedOn w:val="a2"/>
    <w:semiHidden/>
    <w:rsid w:val="00C02FB9"/>
    <w:pPr>
      <w:framePr w:w="7920" w:h="1980" w:hRule="exact" w:hSpace="180" w:wrap="auto" w:hAnchor="page" w:xAlign="center" w:yAlign="bottom"/>
      <w:spacing w:before="0" w:after="0"/>
      <w:ind w:left="2880"/>
      <w:jc w:val="left"/>
    </w:pPr>
    <w:rPr>
      <w:rFonts w:ascii="Arial" w:hAnsi="Arial" w:cs="Arial"/>
    </w:rPr>
  </w:style>
  <w:style w:type="character" w:styleId="HTML3">
    <w:name w:val="HTML Acronym"/>
    <w:basedOn w:val="a3"/>
    <w:semiHidden/>
    <w:rsid w:val="00C02FB9"/>
  </w:style>
  <w:style w:type="table" w:styleId="-1">
    <w:name w:val="Table Web 1"/>
    <w:basedOn w:val="a4"/>
    <w:semiHidden/>
    <w:rsid w:val="00C02FB9"/>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C02FB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C02FB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7">
    <w:name w:val="Date"/>
    <w:basedOn w:val="a2"/>
    <w:next w:val="a2"/>
    <w:link w:val="affff8"/>
    <w:semiHidden/>
    <w:rsid w:val="00C02FB9"/>
    <w:pPr>
      <w:spacing w:before="0" w:after="0"/>
      <w:jc w:val="left"/>
    </w:pPr>
    <w:rPr>
      <w:sz w:val="20"/>
      <w:szCs w:val="20"/>
    </w:rPr>
  </w:style>
  <w:style w:type="character" w:customStyle="1" w:styleId="affff8">
    <w:name w:val="Дата Знак"/>
    <w:basedOn w:val="a3"/>
    <w:link w:val="affff7"/>
    <w:semiHidden/>
    <w:rsid w:val="00C02FB9"/>
  </w:style>
  <w:style w:type="paragraph" w:styleId="affff9">
    <w:name w:val="Note Heading"/>
    <w:basedOn w:val="a2"/>
    <w:next w:val="a2"/>
    <w:link w:val="affffa"/>
    <w:semiHidden/>
    <w:rsid w:val="00C02FB9"/>
    <w:pPr>
      <w:spacing w:before="0" w:after="0"/>
      <w:jc w:val="left"/>
    </w:pPr>
    <w:rPr>
      <w:sz w:val="20"/>
      <w:szCs w:val="20"/>
    </w:rPr>
  </w:style>
  <w:style w:type="character" w:customStyle="1" w:styleId="affffa">
    <w:name w:val="Заголовок записки Знак"/>
    <w:basedOn w:val="a3"/>
    <w:link w:val="affff9"/>
    <w:semiHidden/>
    <w:rsid w:val="00C02FB9"/>
  </w:style>
  <w:style w:type="table" w:styleId="affffb">
    <w:name w:val="Table Elegant"/>
    <w:basedOn w:val="a4"/>
    <w:semiHidden/>
    <w:rsid w:val="00C02FB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8">
    <w:name w:val="Table Subtle 1"/>
    <w:basedOn w:val="a4"/>
    <w:semiHidden/>
    <w:rsid w:val="00C02FB9"/>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4"/>
    <w:semiHidden/>
    <w:rsid w:val="00C02FB9"/>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4">
    <w:name w:val="HTML Keyboard"/>
    <w:semiHidden/>
    <w:rsid w:val="00C02FB9"/>
    <w:rPr>
      <w:rFonts w:ascii="Courier New" w:hAnsi="Courier New" w:cs="Courier New"/>
      <w:sz w:val="20"/>
      <w:szCs w:val="20"/>
    </w:rPr>
  </w:style>
  <w:style w:type="table" w:styleId="1f9">
    <w:name w:val="Table Classic 1"/>
    <w:basedOn w:val="a4"/>
    <w:semiHidden/>
    <w:rsid w:val="00C02F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semiHidden/>
    <w:rsid w:val="00C02F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4"/>
    <w:semiHidden/>
    <w:rsid w:val="00C02FB9"/>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4"/>
    <w:semiHidden/>
    <w:rsid w:val="00C02FB9"/>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5">
    <w:name w:val="HTML Code"/>
    <w:semiHidden/>
    <w:rsid w:val="00C02FB9"/>
    <w:rPr>
      <w:rFonts w:ascii="Courier New" w:hAnsi="Courier New" w:cs="Courier New"/>
      <w:sz w:val="20"/>
      <w:szCs w:val="20"/>
    </w:rPr>
  </w:style>
  <w:style w:type="paragraph" w:styleId="20">
    <w:name w:val="List Bullet 2"/>
    <w:basedOn w:val="a2"/>
    <w:semiHidden/>
    <w:rsid w:val="00C02FB9"/>
    <w:pPr>
      <w:numPr>
        <w:numId w:val="29"/>
      </w:numPr>
      <w:spacing w:before="0" w:after="0"/>
      <w:jc w:val="left"/>
    </w:pPr>
    <w:rPr>
      <w:sz w:val="20"/>
      <w:szCs w:val="20"/>
    </w:rPr>
  </w:style>
  <w:style w:type="paragraph" w:styleId="30">
    <w:name w:val="List Bullet 3"/>
    <w:basedOn w:val="a2"/>
    <w:semiHidden/>
    <w:rsid w:val="00C02FB9"/>
    <w:pPr>
      <w:numPr>
        <w:numId w:val="30"/>
      </w:numPr>
      <w:spacing w:before="0" w:after="0"/>
      <w:jc w:val="left"/>
    </w:pPr>
    <w:rPr>
      <w:sz w:val="20"/>
      <w:szCs w:val="20"/>
    </w:rPr>
  </w:style>
  <w:style w:type="paragraph" w:styleId="40">
    <w:name w:val="List Bullet 4"/>
    <w:basedOn w:val="a2"/>
    <w:semiHidden/>
    <w:rsid w:val="00C02FB9"/>
    <w:pPr>
      <w:numPr>
        <w:numId w:val="31"/>
      </w:numPr>
      <w:spacing w:before="0" w:after="0"/>
      <w:jc w:val="left"/>
    </w:pPr>
    <w:rPr>
      <w:sz w:val="20"/>
      <w:szCs w:val="20"/>
    </w:rPr>
  </w:style>
  <w:style w:type="paragraph" w:styleId="50">
    <w:name w:val="List Bullet 5"/>
    <w:basedOn w:val="a2"/>
    <w:semiHidden/>
    <w:rsid w:val="00C02FB9"/>
    <w:pPr>
      <w:numPr>
        <w:numId w:val="32"/>
      </w:numPr>
      <w:spacing w:before="0" w:after="0"/>
      <w:jc w:val="left"/>
    </w:pPr>
    <w:rPr>
      <w:sz w:val="20"/>
      <w:szCs w:val="20"/>
    </w:rPr>
  </w:style>
  <w:style w:type="character" w:styleId="affffc">
    <w:name w:val="line number"/>
    <w:basedOn w:val="a3"/>
    <w:semiHidden/>
    <w:rsid w:val="00C02FB9"/>
  </w:style>
  <w:style w:type="paragraph" w:styleId="a">
    <w:name w:val="List Number"/>
    <w:basedOn w:val="a2"/>
    <w:semiHidden/>
    <w:rsid w:val="00C02FB9"/>
    <w:pPr>
      <w:numPr>
        <w:numId w:val="33"/>
      </w:numPr>
      <w:spacing w:before="0" w:after="0"/>
      <w:jc w:val="left"/>
    </w:pPr>
    <w:rPr>
      <w:sz w:val="20"/>
      <w:szCs w:val="20"/>
    </w:rPr>
  </w:style>
  <w:style w:type="paragraph" w:styleId="2">
    <w:name w:val="List Number 2"/>
    <w:basedOn w:val="a2"/>
    <w:semiHidden/>
    <w:rsid w:val="00C02FB9"/>
    <w:pPr>
      <w:numPr>
        <w:numId w:val="34"/>
      </w:numPr>
      <w:spacing w:before="0" w:after="0"/>
      <w:jc w:val="left"/>
    </w:pPr>
    <w:rPr>
      <w:sz w:val="20"/>
      <w:szCs w:val="20"/>
    </w:rPr>
  </w:style>
  <w:style w:type="paragraph" w:styleId="3">
    <w:name w:val="List Number 3"/>
    <w:basedOn w:val="a2"/>
    <w:semiHidden/>
    <w:rsid w:val="00C02FB9"/>
    <w:pPr>
      <w:numPr>
        <w:numId w:val="35"/>
      </w:numPr>
      <w:spacing w:before="0" w:after="0"/>
      <w:jc w:val="left"/>
    </w:pPr>
    <w:rPr>
      <w:sz w:val="20"/>
      <w:szCs w:val="20"/>
    </w:rPr>
  </w:style>
  <w:style w:type="paragraph" w:styleId="4">
    <w:name w:val="List Number 4"/>
    <w:basedOn w:val="a2"/>
    <w:semiHidden/>
    <w:rsid w:val="00C02FB9"/>
    <w:pPr>
      <w:numPr>
        <w:numId w:val="36"/>
      </w:numPr>
      <w:spacing w:before="0" w:after="0"/>
      <w:jc w:val="left"/>
    </w:pPr>
    <w:rPr>
      <w:sz w:val="20"/>
      <w:szCs w:val="20"/>
    </w:rPr>
  </w:style>
  <w:style w:type="paragraph" w:styleId="5">
    <w:name w:val="List Number 5"/>
    <w:basedOn w:val="a2"/>
    <w:semiHidden/>
    <w:rsid w:val="00C02FB9"/>
    <w:pPr>
      <w:numPr>
        <w:numId w:val="37"/>
      </w:numPr>
      <w:spacing w:before="0" w:after="0"/>
      <w:jc w:val="left"/>
    </w:pPr>
    <w:rPr>
      <w:sz w:val="20"/>
      <w:szCs w:val="20"/>
    </w:rPr>
  </w:style>
  <w:style w:type="character" w:styleId="HTML6">
    <w:name w:val="HTML Sample"/>
    <w:semiHidden/>
    <w:rsid w:val="00C02FB9"/>
    <w:rPr>
      <w:rFonts w:ascii="Courier New" w:hAnsi="Courier New" w:cs="Courier New"/>
    </w:rPr>
  </w:style>
  <w:style w:type="paragraph" w:styleId="2f5">
    <w:name w:val="envelope return"/>
    <w:basedOn w:val="a2"/>
    <w:semiHidden/>
    <w:rsid w:val="00C02FB9"/>
    <w:pPr>
      <w:spacing w:before="0" w:after="0"/>
      <w:jc w:val="left"/>
    </w:pPr>
    <w:rPr>
      <w:rFonts w:ascii="Arial" w:hAnsi="Arial" w:cs="Arial"/>
      <w:sz w:val="20"/>
      <w:szCs w:val="20"/>
    </w:rPr>
  </w:style>
  <w:style w:type="table" w:styleId="1fa">
    <w:name w:val="Table 3D effects 1"/>
    <w:basedOn w:val="a4"/>
    <w:semiHidden/>
    <w:rsid w:val="00C02FB9"/>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4"/>
    <w:semiHidden/>
    <w:rsid w:val="00C02FB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4"/>
    <w:semiHidden/>
    <w:rsid w:val="00C02FB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d">
    <w:name w:val="Normal Indent"/>
    <w:basedOn w:val="a2"/>
    <w:semiHidden/>
    <w:rsid w:val="00C02FB9"/>
    <w:pPr>
      <w:spacing w:before="0" w:after="0"/>
      <w:ind w:left="708"/>
      <w:jc w:val="left"/>
    </w:pPr>
    <w:rPr>
      <w:sz w:val="20"/>
      <w:szCs w:val="20"/>
    </w:rPr>
  </w:style>
  <w:style w:type="character" w:styleId="HTML7">
    <w:name w:val="HTML Definition"/>
    <w:semiHidden/>
    <w:rsid w:val="00C02FB9"/>
    <w:rPr>
      <w:i/>
      <w:iCs/>
    </w:rPr>
  </w:style>
  <w:style w:type="character" w:styleId="HTML8">
    <w:name w:val="HTML Variable"/>
    <w:semiHidden/>
    <w:rsid w:val="00C02FB9"/>
    <w:rPr>
      <w:i/>
      <w:iCs/>
    </w:rPr>
  </w:style>
  <w:style w:type="character" w:styleId="HTML9">
    <w:name w:val="HTML Typewriter"/>
    <w:rsid w:val="00C02FB9"/>
    <w:rPr>
      <w:rFonts w:ascii="Courier New" w:hAnsi="Courier New" w:cs="Courier New"/>
      <w:sz w:val="20"/>
      <w:szCs w:val="20"/>
    </w:rPr>
  </w:style>
  <w:style w:type="paragraph" w:styleId="affffe">
    <w:name w:val="Signature"/>
    <w:basedOn w:val="a2"/>
    <w:link w:val="afffff"/>
    <w:semiHidden/>
    <w:rsid w:val="00C02FB9"/>
    <w:pPr>
      <w:spacing w:before="0" w:after="0"/>
      <w:ind w:left="4252"/>
      <w:jc w:val="left"/>
    </w:pPr>
    <w:rPr>
      <w:sz w:val="20"/>
      <w:szCs w:val="20"/>
    </w:rPr>
  </w:style>
  <w:style w:type="character" w:customStyle="1" w:styleId="afffff">
    <w:name w:val="Подпись Знак"/>
    <w:basedOn w:val="a3"/>
    <w:link w:val="affffe"/>
    <w:semiHidden/>
    <w:rsid w:val="00C02FB9"/>
  </w:style>
  <w:style w:type="paragraph" w:styleId="afffff0">
    <w:name w:val="Salutation"/>
    <w:basedOn w:val="a2"/>
    <w:next w:val="a2"/>
    <w:link w:val="afffff1"/>
    <w:semiHidden/>
    <w:rsid w:val="00C02FB9"/>
    <w:pPr>
      <w:spacing w:before="0" w:after="0"/>
      <w:jc w:val="left"/>
    </w:pPr>
    <w:rPr>
      <w:sz w:val="20"/>
      <w:szCs w:val="20"/>
    </w:rPr>
  </w:style>
  <w:style w:type="character" w:customStyle="1" w:styleId="afffff1">
    <w:name w:val="Приветствие Знак"/>
    <w:basedOn w:val="a3"/>
    <w:link w:val="afffff0"/>
    <w:semiHidden/>
    <w:rsid w:val="00C02FB9"/>
  </w:style>
  <w:style w:type="paragraph" w:styleId="afffff2">
    <w:name w:val="List Continue"/>
    <w:basedOn w:val="a2"/>
    <w:semiHidden/>
    <w:rsid w:val="00C02FB9"/>
    <w:pPr>
      <w:spacing w:before="0"/>
      <w:ind w:left="283"/>
      <w:jc w:val="left"/>
    </w:pPr>
    <w:rPr>
      <w:sz w:val="20"/>
      <w:szCs w:val="20"/>
    </w:rPr>
  </w:style>
  <w:style w:type="paragraph" w:styleId="2f7">
    <w:name w:val="List Continue 2"/>
    <w:basedOn w:val="a2"/>
    <w:semiHidden/>
    <w:rsid w:val="00C02FB9"/>
    <w:pPr>
      <w:spacing w:before="0"/>
      <w:ind w:left="566"/>
      <w:jc w:val="left"/>
    </w:pPr>
    <w:rPr>
      <w:sz w:val="20"/>
      <w:szCs w:val="20"/>
    </w:rPr>
  </w:style>
  <w:style w:type="paragraph" w:styleId="3f2">
    <w:name w:val="List Continue 3"/>
    <w:basedOn w:val="a2"/>
    <w:semiHidden/>
    <w:rsid w:val="00C02FB9"/>
    <w:pPr>
      <w:spacing w:before="0"/>
      <w:ind w:left="849"/>
      <w:jc w:val="left"/>
    </w:pPr>
    <w:rPr>
      <w:sz w:val="20"/>
      <w:szCs w:val="20"/>
    </w:rPr>
  </w:style>
  <w:style w:type="paragraph" w:styleId="47">
    <w:name w:val="List Continue 4"/>
    <w:basedOn w:val="a2"/>
    <w:semiHidden/>
    <w:rsid w:val="00C02FB9"/>
    <w:pPr>
      <w:spacing w:before="0"/>
      <w:ind w:left="1132"/>
      <w:jc w:val="left"/>
    </w:pPr>
    <w:rPr>
      <w:sz w:val="20"/>
      <w:szCs w:val="20"/>
    </w:rPr>
  </w:style>
  <w:style w:type="paragraph" w:styleId="56">
    <w:name w:val="List Continue 5"/>
    <w:basedOn w:val="a2"/>
    <w:semiHidden/>
    <w:rsid w:val="00C02FB9"/>
    <w:pPr>
      <w:spacing w:before="0"/>
      <w:ind w:left="1415"/>
      <w:jc w:val="left"/>
    </w:pPr>
    <w:rPr>
      <w:sz w:val="20"/>
      <w:szCs w:val="20"/>
    </w:rPr>
  </w:style>
  <w:style w:type="table" w:styleId="1fb">
    <w:name w:val="Table Simple 1"/>
    <w:basedOn w:val="a4"/>
    <w:semiHidden/>
    <w:rsid w:val="00C02FB9"/>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semiHidden/>
    <w:rsid w:val="00C02FB9"/>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3">
    <w:name w:val="Table Simple 3"/>
    <w:basedOn w:val="a4"/>
    <w:semiHidden/>
    <w:rsid w:val="00C02FB9"/>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3">
    <w:name w:val="Closing"/>
    <w:basedOn w:val="a2"/>
    <w:link w:val="afffff4"/>
    <w:semiHidden/>
    <w:rsid w:val="00C02FB9"/>
    <w:pPr>
      <w:spacing w:before="0" w:after="0"/>
      <w:ind w:left="4252"/>
      <w:jc w:val="left"/>
    </w:pPr>
    <w:rPr>
      <w:sz w:val="20"/>
      <w:szCs w:val="20"/>
    </w:rPr>
  </w:style>
  <w:style w:type="character" w:customStyle="1" w:styleId="afffff4">
    <w:name w:val="Прощание Знак"/>
    <w:basedOn w:val="a3"/>
    <w:link w:val="afffff3"/>
    <w:semiHidden/>
    <w:rsid w:val="00C02FB9"/>
  </w:style>
  <w:style w:type="table" w:styleId="1fc">
    <w:name w:val="Table Grid 1"/>
    <w:basedOn w:val="a4"/>
    <w:semiHidden/>
    <w:rsid w:val="00C02FB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9">
    <w:name w:val="Table Grid 2"/>
    <w:basedOn w:val="a4"/>
    <w:semiHidden/>
    <w:rsid w:val="00C02FB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4">
    <w:name w:val="Table Grid 3"/>
    <w:basedOn w:val="a4"/>
    <w:semiHidden/>
    <w:rsid w:val="00C02FB9"/>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C02FB9"/>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4"/>
    <w:semiHidden/>
    <w:rsid w:val="00C02FB9"/>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C02FB9"/>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C02FB9"/>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C02FB9"/>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5">
    <w:name w:val="Table Contemporary"/>
    <w:basedOn w:val="a4"/>
    <w:semiHidden/>
    <w:rsid w:val="00C02FB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3f5">
    <w:name w:val="List 3"/>
    <w:basedOn w:val="a2"/>
    <w:semiHidden/>
    <w:rsid w:val="00C02FB9"/>
    <w:pPr>
      <w:spacing w:before="0" w:after="0"/>
      <w:ind w:left="849" w:hanging="283"/>
      <w:jc w:val="left"/>
    </w:pPr>
    <w:rPr>
      <w:sz w:val="20"/>
      <w:szCs w:val="20"/>
    </w:rPr>
  </w:style>
  <w:style w:type="paragraph" w:styleId="49">
    <w:name w:val="List 4"/>
    <w:basedOn w:val="a2"/>
    <w:semiHidden/>
    <w:rsid w:val="00C02FB9"/>
    <w:pPr>
      <w:spacing w:before="0" w:after="0"/>
      <w:ind w:left="1132" w:hanging="283"/>
      <w:jc w:val="left"/>
    </w:pPr>
    <w:rPr>
      <w:sz w:val="20"/>
      <w:szCs w:val="20"/>
    </w:rPr>
  </w:style>
  <w:style w:type="paragraph" w:styleId="58">
    <w:name w:val="List 5"/>
    <w:basedOn w:val="a2"/>
    <w:semiHidden/>
    <w:rsid w:val="00C02FB9"/>
    <w:pPr>
      <w:spacing w:before="0" w:after="0"/>
      <w:ind w:left="1415" w:hanging="283"/>
      <w:jc w:val="left"/>
    </w:pPr>
    <w:rPr>
      <w:sz w:val="20"/>
      <w:szCs w:val="20"/>
    </w:rPr>
  </w:style>
  <w:style w:type="table" w:styleId="afffff6">
    <w:name w:val="Table Professional"/>
    <w:basedOn w:val="a4"/>
    <w:semiHidden/>
    <w:rsid w:val="00C02FB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C02FB9"/>
    <w:pPr>
      <w:numPr>
        <w:numId w:val="38"/>
      </w:numPr>
    </w:pPr>
  </w:style>
  <w:style w:type="table" w:styleId="1fd">
    <w:name w:val="Table Columns 1"/>
    <w:basedOn w:val="a4"/>
    <w:semiHidden/>
    <w:rsid w:val="00C02FB9"/>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olumns 2"/>
    <w:basedOn w:val="a4"/>
    <w:semiHidden/>
    <w:rsid w:val="00C02FB9"/>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6">
    <w:name w:val="Table Columns 3"/>
    <w:basedOn w:val="a4"/>
    <w:semiHidden/>
    <w:rsid w:val="00C02FB9"/>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4"/>
    <w:semiHidden/>
    <w:rsid w:val="00C02FB9"/>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4"/>
    <w:semiHidden/>
    <w:rsid w:val="00C02FB9"/>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C02FB9"/>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C02FB9"/>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C02FB9"/>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C02FB9"/>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C02FB9"/>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C02FB9"/>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C02FB9"/>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C02FB9"/>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7">
    <w:name w:val="Table Theme"/>
    <w:basedOn w:val="a4"/>
    <w:semiHidden/>
    <w:rsid w:val="00C02F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e">
    <w:name w:val="Table Colorful 1"/>
    <w:basedOn w:val="a4"/>
    <w:semiHidden/>
    <w:rsid w:val="00C02FB9"/>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4"/>
    <w:semiHidden/>
    <w:rsid w:val="00C02FB9"/>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7">
    <w:name w:val="Table Colorful 3"/>
    <w:basedOn w:val="a4"/>
    <w:semiHidden/>
    <w:rsid w:val="00C02FB9"/>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C02FB9"/>
    <w:rPr>
      <w:i/>
      <w:iCs/>
    </w:rPr>
  </w:style>
  <w:style w:type="paragraph" w:styleId="afffff8">
    <w:name w:val="Message Header"/>
    <w:basedOn w:val="a2"/>
    <w:link w:val="afffff9"/>
    <w:semiHidden/>
    <w:rsid w:val="00C02FB9"/>
    <w:pPr>
      <w:pBdr>
        <w:top w:val="single" w:sz="6" w:space="1" w:color="auto"/>
        <w:left w:val="single" w:sz="6" w:space="1" w:color="auto"/>
        <w:bottom w:val="single" w:sz="6" w:space="1" w:color="auto"/>
        <w:right w:val="single" w:sz="6" w:space="1" w:color="auto"/>
      </w:pBdr>
      <w:shd w:val="pct20" w:color="auto" w:fill="auto"/>
      <w:spacing w:before="0" w:after="0"/>
      <w:ind w:left="1134" w:hanging="1134"/>
      <w:jc w:val="left"/>
    </w:pPr>
    <w:rPr>
      <w:rFonts w:ascii="Arial" w:hAnsi="Arial" w:cs="Arial"/>
    </w:rPr>
  </w:style>
  <w:style w:type="character" w:customStyle="1" w:styleId="afffff9">
    <w:name w:val="Шапка Знак"/>
    <w:basedOn w:val="a3"/>
    <w:link w:val="afffff8"/>
    <w:semiHidden/>
    <w:rsid w:val="00C02FB9"/>
    <w:rPr>
      <w:rFonts w:ascii="Arial" w:hAnsi="Arial" w:cs="Arial"/>
      <w:sz w:val="24"/>
      <w:szCs w:val="24"/>
      <w:shd w:val="pct20" w:color="auto" w:fill="auto"/>
    </w:rPr>
  </w:style>
  <w:style w:type="paragraph" w:styleId="afffffa">
    <w:name w:val="E-mail Signature"/>
    <w:basedOn w:val="a2"/>
    <w:link w:val="afffffb"/>
    <w:semiHidden/>
    <w:rsid w:val="00C02FB9"/>
    <w:pPr>
      <w:spacing w:before="0" w:after="0"/>
      <w:jc w:val="left"/>
    </w:pPr>
    <w:rPr>
      <w:sz w:val="20"/>
      <w:szCs w:val="20"/>
    </w:rPr>
  </w:style>
  <w:style w:type="character" w:customStyle="1" w:styleId="afffffb">
    <w:name w:val="Электронная подпись Знак"/>
    <w:basedOn w:val="a3"/>
    <w:link w:val="afffffa"/>
    <w:semiHidden/>
    <w:rsid w:val="00C02FB9"/>
  </w:style>
  <w:style w:type="character" w:styleId="afffffc">
    <w:name w:val="footnote reference"/>
    <w:uiPriority w:val="99"/>
    <w:rsid w:val="00C02FB9"/>
    <w:rPr>
      <w:vertAlign w:val="superscript"/>
    </w:rPr>
  </w:style>
  <w:style w:type="character" w:customStyle="1" w:styleId="afffffd">
    <w:name w:val="Знак Знак Знак"/>
    <w:basedOn w:val="a3"/>
    <w:rsid w:val="00C02FB9"/>
  </w:style>
  <w:style w:type="character" w:customStyle="1" w:styleId="1ff">
    <w:name w:val="Знак1 Знак Знак"/>
    <w:rsid w:val="00C02FB9"/>
    <w:rPr>
      <w:rFonts w:ascii="Tahoma" w:hAnsi="Tahoma" w:cs="Tahoma"/>
      <w:sz w:val="16"/>
      <w:szCs w:val="16"/>
    </w:rPr>
  </w:style>
  <w:style w:type="paragraph" w:customStyle="1" w:styleId="Report">
    <w:name w:val="Report"/>
    <w:basedOn w:val="a2"/>
    <w:rsid w:val="00C02FB9"/>
    <w:pPr>
      <w:spacing w:before="0" w:after="0" w:line="360" w:lineRule="auto"/>
      <w:ind w:firstLine="567"/>
    </w:pPr>
  </w:style>
  <w:style w:type="character" w:customStyle="1" w:styleId="FontStyle34">
    <w:name w:val="Font Style34"/>
    <w:rsid w:val="00C02FB9"/>
    <w:rPr>
      <w:rFonts w:ascii="Times New Roman" w:hAnsi="Times New Roman"/>
      <w:sz w:val="26"/>
    </w:rPr>
  </w:style>
  <w:style w:type="paragraph" w:customStyle="1" w:styleId="Style18">
    <w:name w:val="Style18"/>
    <w:basedOn w:val="a2"/>
    <w:next w:val="a2"/>
    <w:rsid w:val="00C02FB9"/>
    <w:pPr>
      <w:widowControl w:val="0"/>
      <w:suppressAutoHyphens/>
      <w:overflowPunct w:val="0"/>
      <w:autoSpaceDE w:val="0"/>
      <w:autoSpaceDN w:val="0"/>
      <w:adjustRightInd w:val="0"/>
      <w:spacing w:before="0" w:after="0"/>
      <w:jc w:val="left"/>
      <w:textAlignment w:val="baseline"/>
    </w:pPr>
    <w:rPr>
      <w:szCs w:val="20"/>
    </w:rPr>
  </w:style>
  <w:style w:type="character" w:customStyle="1" w:styleId="afffffe">
    <w:name w:val="?????? ?????????"/>
    <w:rsid w:val="00C02FB9"/>
    <w:rPr>
      <w:b w:val="0"/>
    </w:rPr>
  </w:style>
  <w:style w:type="character" w:customStyle="1" w:styleId="affffff">
    <w:name w:val="??????? ??????"/>
    <w:rsid w:val="00C02FB9"/>
    <w:rPr>
      <w:rFonts w:ascii="StarSymbol" w:hAnsi="StarSymbol"/>
      <w:sz w:val="18"/>
    </w:rPr>
  </w:style>
  <w:style w:type="character" w:customStyle="1" w:styleId="WW8Num21z1">
    <w:name w:val="WW8Num21z1"/>
    <w:rsid w:val="00C02FB9"/>
    <w:rPr>
      <w:rFonts w:ascii="Symbol" w:hAnsi="Symbol"/>
    </w:rPr>
  </w:style>
  <w:style w:type="character" w:customStyle="1" w:styleId="WW8Num24z1">
    <w:name w:val="WW8Num24z1"/>
    <w:rsid w:val="00C02FB9"/>
    <w:rPr>
      <w:rFonts w:ascii="Symbol" w:hAnsi="Symbol"/>
    </w:rPr>
  </w:style>
  <w:style w:type="paragraph" w:customStyle="1" w:styleId="affffff0">
    <w:name w:val="?????????"/>
    <w:basedOn w:val="a2"/>
    <w:next w:val="a6"/>
    <w:rsid w:val="00C02FB9"/>
    <w:pPr>
      <w:keepNext/>
      <w:widowControl w:val="0"/>
      <w:suppressAutoHyphens/>
      <w:overflowPunct w:val="0"/>
      <w:autoSpaceDE w:val="0"/>
      <w:autoSpaceDN w:val="0"/>
      <w:adjustRightInd w:val="0"/>
      <w:spacing w:before="240"/>
      <w:jc w:val="left"/>
      <w:textAlignment w:val="baseline"/>
    </w:pPr>
    <w:rPr>
      <w:rFonts w:ascii="Arial" w:hAnsi="Arial"/>
      <w:sz w:val="28"/>
      <w:szCs w:val="20"/>
    </w:rPr>
  </w:style>
  <w:style w:type="paragraph" w:customStyle="1" w:styleId="affffff1">
    <w:name w:val="?????????? ???????"/>
    <w:basedOn w:val="a2"/>
    <w:rsid w:val="00C02FB9"/>
    <w:pPr>
      <w:widowControl w:val="0"/>
      <w:suppressLineNumbers/>
      <w:suppressAutoHyphens/>
      <w:overflowPunct w:val="0"/>
      <w:autoSpaceDE w:val="0"/>
      <w:autoSpaceDN w:val="0"/>
      <w:adjustRightInd w:val="0"/>
      <w:spacing w:before="0" w:after="0"/>
      <w:jc w:val="left"/>
      <w:textAlignment w:val="baseline"/>
    </w:pPr>
    <w:rPr>
      <w:szCs w:val="20"/>
    </w:rPr>
  </w:style>
  <w:style w:type="paragraph" w:customStyle="1" w:styleId="affffff2">
    <w:name w:val="????????? ???????"/>
    <w:basedOn w:val="affffff1"/>
    <w:rsid w:val="00C02FB9"/>
    <w:pPr>
      <w:jc w:val="center"/>
    </w:pPr>
    <w:rPr>
      <w:b/>
      <w:i/>
    </w:rPr>
  </w:style>
  <w:style w:type="paragraph" w:customStyle="1" w:styleId="affffff3">
    <w:name w:val="????????"/>
    <w:basedOn w:val="a2"/>
    <w:rsid w:val="00C02FB9"/>
    <w:pPr>
      <w:widowControl w:val="0"/>
      <w:suppressLineNumbers/>
      <w:suppressAutoHyphens/>
      <w:overflowPunct w:val="0"/>
      <w:autoSpaceDE w:val="0"/>
      <w:autoSpaceDN w:val="0"/>
      <w:adjustRightInd w:val="0"/>
      <w:jc w:val="left"/>
      <w:textAlignment w:val="baseline"/>
    </w:pPr>
    <w:rPr>
      <w:i/>
      <w:sz w:val="20"/>
      <w:szCs w:val="20"/>
    </w:rPr>
  </w:style>
  <w:style w:type="paragraph" w:customStyle="1" w:styleId="313">
    <w:name w:val="???????? ????? ? ???????? 31"/>
    <w:basedOn w:val="a2"/>
    <w:rsid w:val="00C02FB9"/>
    <w:pPr>
      <w:widowControl w:val="0"/>
      <w:suppressAutoHyphens/>
      <w:overflowPunct w:val="0"/>
      <w:autoSpaceDE w:val="0"/>
      <w:autoSpaceDN w:val="0"/>
      <w:adjustRightInd w:val="0"/>
      <w:spacing w:before="0" w:after="0"/>
      <w:ind w:left="1276" w:hanging="142"/>
      <w:textAlignment w:val="baseline"/>
    </w:pPr>
    <w:rPr>
      <w:sz w:val="28"/>
      <w:szCs w:val="20"/>
    </w:rPr>
  </w:style>
  <w:style w:type="paragraph" w:customStyle="1" w:styleId="2fc">
    <w:name w:val="???????? ????? 2"/>
    <w:basedOn w:val="a2"/>
    <w:rsid w:val="00C02FB9"/>
    <w:pPr>
      <w:widowControl w:val="0"/>
      <w:overflowPunct w:val="0"/>
      <w:autoSpaceDE w:val="0"/>
      <w:autoSpaceDN w:val="0"/>
      <w:adjustRightInd w:val="0"/>
      <w:spacing w:before="0" w:line="480" w:lineRule="auto"/>
      <w:jc w:val="left"/>
      <w:textAlignment w:val="baseline"/>
    </w:pPr>
    <w:rPr>
      <w:szCs w:val="20"/>
    </w:rPr>
  </w:style>
  <w:style w:type="paragraph" w:customStyle="1" w:styleId="WW-30">
    <w:name w:val="WW-???????? ????? 3"/>
    <w:basedOn w:val="a2"/>
    <w:rsid w:val="00C02FB9"/>
    <w:pPr>
      <w:widowControl w:val="0"/>
      <w:suppressAutoHyphens/>
      <w:overflowPunct w:val="0"/>
      <w:autoSpaceDE w:val="0"/>
      <w:autoSpaceDN w:val="0"/>
      <w:adjustRightInd w:val="0"/>
      <w:spacing w:before="0"/>
      <w:jc w:val="left"/>
      <w:textAlignment w:val="baseline"/>
    </w:pPr>
    <w:rPr>
      <w:sz w:val="16"/>
      <w:szCs w:val="20"/>
    </w:rPr>
  </w:style>
  <w:style w:type="paragraph" w:customStyle="1" w:styleId="214">
    <w:name w:val="???????? ????? 21"/>
    <w:basedOn w:val="a2"/>
    <w:rsid w:val="00C02FB9"/>
    <w:pPr>
      <w:widowControl w:val="0"/>
      <w:suppressAutoHyphens/>
      <w:overflowPunct w:val="0"/>
      <w:autoSpaceDE w:val="0"/>
      <w:autoSpaceDN w:val="0"/>
      <w:adjustRightInd w:val="0"/>
      <w:spacing w:before="0" w:line="480" w:lineRule="auto"/>
      <w:jc w:val="left"/>
      <w:textAlignment w:val="baseline"/>
    </w:pPr>
    <w:rPr>
      <w:szCs w:val="20"/>
    </w:rPr>
  </w:style>
  <w:style w:type="paragraph" w:customStyle="1" w:styleId="WW-20">
    <w:name w:val="WW-???????? ????? 2"/>
    <w:basedOn w:val="a2"/>
    <w:rsid w:val="00C02FB9"/>
    <w:pPr>
      <w:widowControl w:val="0"/>
      <w:suppressAutoHyphens/>
      <w:overflowPunct w:val="0"/>
      <w:autoSpaceDE w:val="0"/>
      <w:autoSpaceDN w:val="0"/>
      <w:adjustRightInd w:val="0"/>
      <w:spacing w:before="0" w:line="480" w:lineRule="auto"/>
      <w:jc w:val="left"/>
      <w:textAlignment w:val="baseline"/>
    </w:pPr>
    <w:rPr>
      <w:szCs w:val="20"/>
    </w:rPr>
  </w:style>
  <w:style w:type="paragraph" w:customStyle="1" w:styleId="affffff4">
    <w:name w:val="??????? (???)"/>
    <w:basedOn w:val="a2"/>
    <w:rsid w:val="00C02FB9"/>
    <w:pPr>
      <w:widowControl w:val="0"/>
      <w:overflowPunct w:val="0"/>
      <w:autoSpaceDE w:val="0"/>
      <w:autoSpaceDN w:val="0"/>
      <w:adjustRightInd w:val="0"/>
      <w:spacing w:before="100" w:after="119"/>
      <w:jc w:val="left"/>
      <w:textAlignment w:val="baseline"/>
    </w:pPr>
    <w:rPr>
      <w:szCs w:val="20"/>
    </w:rPr>
  </w:style>
  <w:style w:type="paragraph" w:customStyle="1" w:styleId="WW-22">
    <w:name w:val="WW-???????? ????? ? ???????? 2"/>
    <w:basedOn w:val="a2"/>
    <w:rsid w:val="00C02FB9"/>
    <w:pPr>
      <w:widowControl w:val="0"/>
      <w:suppressAutoHyphens/>
      <w:overflowPunct w:val="0"/>
      <w:autoSpaceDE w:val="0"/>
      <w:autoSpaceDN w:val="0"/>
      <w:adjustRightInd w:val="0"/>
      <w:spacing w:before="0" w:line="480" w:lineRule="auto"/>
      <w:ind w:left="283"/>
      <w:jc w:val="left"/>
      <w:textAlignment w:val="baseline"/>
    </w:pPr>
    <w:rPr>
      <w:szCs w:val="20"/>
    </w:rPr>
  </w:style>
  <w:style w:type="paragraph" w:customStyle="1" w:styleId="215">
    <w:name w:val="???????? ????? ? ???????? 21"/>
    <w:basedOn w:val="a2"/>
    <w:rsid w:val="00C02FB9"/>
    <w:pPr>
      <w:widowControl w:val="0"/>
      <w:suppressAutoHyphens/>
      <w:overflowPunct w:val="0"/>
      <w:autoSpaceDE w:val="0"/>
      <w:autoSpaceDN w:val="0"/>
      <w:adjustRightInd w:val="0"/>
      <w:spacing w:before="0" w:line="480" w:lineRule="auto"/>
      <w:ind w:left="283"/>
      <w:jc w:val="left"/>
      <w:textAlignment w:val="baseline"/>
    </w:pPr>
    <w:rPr>
      <w:sz w:val="20"/>
      <w:szCs w:val="20"/>
    </w:rPr>
  </w:style>
  <w:style w:type="character" w:customStyle="1" w:styleId="affffff5">
    <w:name w:val="??????? ???????? ??????"/>
    <w:rsid w:val="00C02FB9"/>
    <w:rPr>
      <w:vertAlign w:val="superscript"/>
    </w:rPr>
  </w:style>
  <w:style w:type="character" w:customStyle="1" w:styleId="affffff6">
    <w:name w:val="???????? ????? ??????"/>
    <w:rsid w:val="00C02FB9"/>
  </w:style>
  <w:style w:type="character" w:customStyle="1" w:styleId="affffff7">
    <w:name w:val="???? ???????? ??????"/>
    <w:rsid w:val="00C02FB9"/>
    <w:rPr>
      <w:vertAlign w:val="superscript"/>
    </w:rPr>
  </w:style>
  <w:style w:type="paragraph" w:customStyle="1" w:styleId="314">
    <w:name w:val="???????? ????? 31"/>
    <w:basedOn w:val="a2"/>
    <w:rsid w:val="00C02FB9"/>
    <w:pPr>
      <w:widowControl w:val="0"/>
      <w:suppressAutoHyphens/>
      <w:overflowPunct w:val="0"/>
      <w:autoSpaceDE w:val="0"/>
      <w:autoSpaceDN w:val="0"/>
      <w:adjustRightInd w:val="0"/>
      <w:spacing w:before="0"/>
      <w:jc w:val="left"/>
      <w:textAlignment w:val="baseline"/>
    </w:pPr>
    <w:rPr>
      <w:sz w:val="16"/>
      <w:szCs w:val="20"/>
    </w:rPr>
  </w:style>
  <w:style w:type="paragraph" w:customStyle="1" w:styleId="3f8">
    <w:name w:val="???????? ????? ? ???????? 3"/>
    <w:basedOn w:val="a2"/>
    <w:rsid w:val="00C02FB9"/>
    <w:pPr>
      <w:widowControl w:val="0"/>
      <w:overflowPunct w:val="0"/>
      <w:autoSpaceDE w:val="0"/>
      <w:autoSpaceDN w:val="0"/>
      <w:adjustRightInd w:val="0"/>
      <w:spacing w:before="0"/>
      <w:ind w:left="283"/>
      <w:jc w:val="left"/>
      <w:textAlignment w:val="baseline"/>
    </w:pPr>
    <w:rPr>
      <w:sz w:val="16"/>
      <w:szCs w:val="20"/>
    </w:rPr>
  </w:style>
  <w:style w:type="paragraph" w:customStyle="1" w:styleId="2fd">
    <w:name w:val="???????? ????? ? ???????? 2"/>
    <w:basedOn w:val="a2"/>
    <w:rsid w:val="00C02FB9"/>
    <w:pPr>
      <w:widowControl w:val="0"/>
      <w:overflowPunct w:val="0"/>
      <w:autoSpaceDE w:val="0"/>
      <w:autoSpaceDN w:val="0"/>
      <w:adjustRightInd w:val="0"/>
      <w:spacing w:before="0" w:line="480" w:lineRule="auto"/>
      <w:ind w:left="283"/>
      <w:jc w:val="left"/>
      <w:textAlignment w:val="baseline"/>
    </w:pPr>
    <w:rPr>
      <w:szCs w:val="20"/>
    </w:rPr>
  </w:style>
  <w:style w:type="paragraph" w:customStyle="1" w:styleId="1ff0">
    <w:name w:val="Рабочий Стиль1"/>
    <w:basedOn w:val="a6"/>
    <w:rsid w:val="00C02FB9"/>
    <w:pPr>
      <w:spacing w:line="312" w:lineRule="auto"/>
      <w:ind w:firstLine="567"/>
    </w:pPr>
    <w:rPr>
      <w:sz w:val="28"/>
      <w:szCs w:val="20"/>
    </w:rPr>
  </w:style>
  <w:style w:type="paragraph" w:customStyle="1" w:styleId="affffff8">
    <w:name w:val="Обычный (ПЗ)"/>
    <w:basedOn w:val="a2"/>
    <w:rsid w:val="00C02FB9"/>
    <w:pPr>
      <w:spacing w:before="0" w:after="0"/>
      <w:ind w:firstLine="720"/>
    </w:pPr>
    <w:rPr>
      <w:rFonts w:ascii="Arial" w:hAnsi="Arial"/>
      <w:szCs w:val="20"/>
    </w:rPr>
  </w:style>
  <w:style w:type="paragraph" w:customStyle="1" w:styleId="TableText">
    <w:name w:val="Table Text"/>
    <w:basedOn w:val="a2"/>
    <w:rsid w:val="00C02FB9"/>
    <w:pPr>
      <w:spacing w:before="0"/>
      <w:jc w:val="left"/>
    </w:pPr>
    <w:rPr>
      <w:rFonts w:ascii="Arial" w:hAnsi="Arial"/>
      <w:szCs w:val="20"/>
    </w:rPr>
  </w:style>
  <w:style w:type="paragraph" w:customStyle="1" w:styleId="IG0">
    <w:name w:val="Обычный_IG Знак Знак Знак"/>
    <w:basedOn w:val="a2"/>
    <w:rsid w:val="00C02FB9"/>
    <w:pPr>
      <w:spacing w:before="0" w:after="0" w:line="360" w:lineRule="auto"/>
      <w:ind w:firstLine="709"/>
    </w:pPr>
    <w:rPr>
      <w:sz w:val="28"/>
      <w:szCs w:val="28"/>
    </w:rPr>
  </w:style>
  <w:style w:type="paragraph" w:customStyle="1" w:styleId="TableHeading">
    <w:name w:val="Table Heading"/>
    <w:basedOn w:val="TableText"/>
    <w:next w:val="TableText"/>
    <w:rsid w:val="00C02FB9"/>
    <w:pPr>
      <w:spacing w:before="120"/>
      <w:jc w:val="center"/>
    </w:pPr>
    <w:rPr>
      <w:b/>
      <w:sz w:val="22"/>
    </w:rPr>
  </w:style>
  <w:style w:type="paragraph" w:customStyle="1" w:styleId="msolistparagraph0">
    <w:name w:val="msolistparagraph"/>
    <w:basedOn w:val="a2"/>
    <w:rsid w:val="00C02FB9"/>
    <w:pPr>
      <w:spacing w:before="0" w:after="0"/>
      <w:ind w:left="720"/>
      <w:contextualSpacing/>
      <w:jc w:val="left"/>
    </w:pPr>
    <w:rPr>
      <w:lang w:val="en-US" w:eastAsia="en-US" w:bidi="en-US"/>
    </w:rPr>
  </w:style>
  <w:style w:type="character" w:customStyle="1" w:styleId="aff4">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3"/>
    <w:rsid w:val="00C02FB9"/>
    <w:rPr>
      <w:sz w:val="24"/>
      <w:szCs w:val="24"/>
    </w:rPr>
  </w:style>
  <w:style w:type="paragraph" w:customStyle="1" w:styleId="Standard">
    <w:name w:val="Standard"/>
    <w:rsid w:val="00C02FB9"/>
    <w:pPr>
      <w:widowControl w:val="0"/>
      <w:suppressAutoHyphens/>
      <w:autoSpaceDN w:val="0"/>
      <w:textAlignment w:val="baseline"/>
    </w:pPr>
    <w:rPr>
      <w:rFonts w:ascii="Arial" w:eastAsia="Lucida Sans Unicode" w:hAnsi="Arial" w:cs="Tahoma"/>
      <w:kern w:val="3"/>
      <w:sz w:val="24"/>
      <w:szCs w:val="24"/>
    </w:rPr>
  </w:style>
  <w:style w:type="paragraph" w:customStyle="1" w:styleId="2fe">
    <w:name w:val="заголовок 2"/>
    <w:basedOn w:val="22"/>
    <w:link w:val="2ff"/>
    <w:qFormat/>
    <w:rsid w:val="00C02FB9"/>
    <w:pPr>
      <w:ind w:left="0" w:firstLine="0"/>
      <w:jc w:val="left"/>
    </w:pPr>
    <w:rPr>
      <w:rFonts w:ascii="Cambria" w:hAnsi="Cambria"/>
      <w:bCs/>
      <w:i/>
      <w:caps/>
      <w:sz w:val="28"/>
      <w:szCs w:val="28"/>
    </w:rPr>
  </w:style>
  <w:style w:type="character" w:customStyle="1" w:styleId="2ff">
    <w:name w:val="заголовок 2 Знак"/>
    <w:link w:val="2fe"/>
    <w:rsid w:val="00C02FB9"/>
    <w:rPr>
      <w:rFonts w:ascii="Cambria" w:hAnsi="Cambria"/>
      <w:b/>
      <w:bCs/>
      <w:i/>
      <w:iCs/>
      <w:caps/>
      <w:sz w:val="28"/>
      <w:szCs w:val="28"/>
    </w:rPr>
  </w:style>
  <w:style w:type="paragraph" w:customStyle="1" w:styleId="-3-">
    <w:name w:val="Ур-нь 3 - Содержание"/>
    <w:basedOn w:val="31"/>
    <w:link w:val="-3-0"/>
    <w:qFormat/>
    <w:rsid w:val="00C02FB9"/>
    <w:pPr>
      <w:keepLines/>
      <w:numPr>
        <w:ilvl w:val="0"/>
        <w:numId w:val="0"/>
      </w:numPr>
      <w:spacing w:before="120" w:after="120"/>
      <w:ind w:firstLine="709"/>
      <w:jc w:val="left"/>
    </w:pPr>
    <w:rPr>
      <w:rFonts w:ascii="Cambria" w:hAnsi="Cambria" w:cs="Times New Roman"/>
      <w:smallCaps/>
      <w:sz w:val="28"/>
      <w:szCs w:val="28"/>
    </w:rPr>
  </w:style>
  <w:style w:type="character" w:customStyle="1" w:styleId="-3-0">
    <w:name w:val="Ур-нь 3 - Содержание Знак"/>
    <w:link w:val="-3-"/>
    <w:rsid w:val="00C02FB9"/>
    <w:rPr>
      <w:rFonts w:ascii="Cambria" w:hAnsi="Cambria"/>
      <w:b/>
      <w:bCs/>
      <w:smallCaps/>
      <w:sz w:val="28"/>
      <w:szCs w:val="28"/>
    </w:rPr>
  </w:style>
  <w:style w:type="paragraph" w:styleId="affffff9">
    <w:name w:val="TOC Heading"/>
    <w:basedOn w:val="1"/>
    <w:next w:val="a2"/>
    <w:uiPriority w:val="39"/>
    <w:qFormat/>
    <w:rsid w:val="00C02FB9"/>
    <w:pPr>
      <w:keepLines/>
      <w:numPr>
        <w:numId w:val="0"/>
      </w:numPr>
      <w:spacing w:before="480" w:after="0" w:line="276" w:lineRule="auto"/>
      <w:jc w:val="left"/>
      <w:outlineLvl w:val="9"/>
    </w:pPr>
    <w:rPr>
      <w:rFonts w:ascii="Cambria" w:hAnsi="Cambria"/>
      <w:color w:val="365F91"/>
      <w:kern w:val="0"/>
      <w:sz w:val="28"/>
      <w:szCs w:val="28"/>
      <w:lang w:eastAsia="en-US"/>
    </w:rPr>
  </w:style>
  <w:style w:type="paragraph" w:customStyle="1" w:styleId="-2-">
    <w:name w:val="Ур-нь 2 - Содержание"/>
    <w:basedOn w:val="22"/>
    <w:link w:val="-2-0"/>
    <w:qFormat/>
    <w:rsid w:val="00C02FB9"/>
    <w:pPr>
      <w:spacing w:line="276" w:lineRule="auto"/>
      <w:ind w:left="0" w:firstLine="0"/>
      <w:jc w:val="left"/>
    </w:pPr>
    <w:rPr>
      <w:rFonts w:ascii="Cambria" w:hAnsi="Cambria"/>
      <w:bCs/>
      <w:i/>
      <w:sz w:val="28"/>
      <w:szCs w:val="28"/>
    </w:rPr>
  </w:style>
  <w:style w:type="character" w:customStyle="1" w:styleId="-2-0">
    <w:name w:val="Ур-нь 2 - Содержание Знак"/>
    <w:link w:val="-2-"/>
    <w:rsid w:val="00C02FB9"/>
    <w:rPr>
      <w:rFonts w:ascii="Cambria" w:hAnsi="Cambria"/>
      <w:b/>
      <w:bCs/>
      <w:i/>
      <w:iCs/>
      <w:sz w:val="28"/>
      <w:szCs w:val="28"/>
    </w:rPr>
  </w:style>
  <w:style w:type="paragraph" w:customStyle="1" w:styleId="2ff0">
    <w:name w:val="Сод2"/>
    <w:basedOn w:val="22"/>
    <w:link w:val="2ff1"/>
    <w:qFormat/>
    <w:rsid w:val="00C02FB9"/>
    <w:pPr>
      <w:spacing w:line="276" w:lineRule="auto"/>
      <w:ind w:left="709" w:firstLine="0"/>
      <w:jc w:val="left"/>
    </w:pPr>
    <w:rPr>
      <w:rFonts w:ascii="Cambria" w:hAnsi="Cambria"/>
      <w:b w:val="0"/>
      <w:bCs/>
      <w:caps/>
      <w:sz w:val="28"/>
      <w:szCs w:val="28"/>
    </w:rPr>
  </w:style>
  <w:style w:type="character" w:customStyle="1" w:styleId="2ff1">
    <w:name w:val="Сод2 Знак"/>
    <w:link w:val="2ff0"/>
    <w:rsid w:val="00C02FB9"/>
    <w:rPr>
      <w:rFonts w:ascii="Cambria" w:hAnsi="Cambria"/>
      <w:bCs/>
      <w:iCs/>
      <w:caps/>
      <w:sz w:val="28"/>
      <w:szCs w:val="28"/>
    </w:rPr>
  </w:style>
  <w:style w:type="paragraph" w:customStyle="1" w:styleId="IG">
    <w:name w:val="Маркированный_список_IG"/>
    <w:basedOn w:val="a2"/>
    <w:rsid w:val="00C02FB9"/>
    <w:pPr>
      <w:numPr>
        <w:numId w:val="39"/>
      </w:numPr>
      <w:tabs>
        <w:tab w:val="left" w:pos="1134"/>
      </w:tabs>
      <w:snapToGrid w:val="0"/>
      <w:spacing w:before="0" w:after="0" w:line="360" w:lineRule="auto"/>
    </w:pPr>
    <w:rPr>
      <w:sz w:val="28"/>
      <w:szCs w:val="28"/>
    </w:rPr>
  </w:style>
  <w:style w:type="paragraph" w:customStyle="1" w:styleId="1ff1">
    <w:name w:val="Текст сноски1"/>
    <w:basedOn w:val="12"/>
    <w:rsid w:val="00C02FB9"/>
    <w:pPr>
      <w:widowControl/>
    </w:pPr>
    <w:rPr>
      <w:rFonts w:ascii="Times New Roman" w:hAnsi="Times New Roman"/>
      <w:snapToGrid/>
    </w:rPr>
  </w:style>
  <w:style w:type="character" w:customStyle="1" w:styleId="1ff2">
    <w:name w:val="Знак сноски1"/>
    <w:rsid w:val="00C02FB9"/>
    <w:rPr>
      <w:vertAlign w:val="superscript"/>
    </w:rPr>
  </w:style>
  <w:style w:type="paragraph" w:customStyle="1" w:styleId="1ff3">
    <w:name w:val="Основной текст1"/>
    <w:basedOn w:val="12"/>
    <w:rsid w:val="00C02FB9"/>
    <w:pPr>
      <w:widowControl/>
      <w:jc w:val="center"/>
    </w:pPr>
    <w:rPr>
      <w:rFonts w:ascii="Times New Roman" w:hAnsi="Times New Roman"/>
      <w:snapToGrid/>
      <w:sz w:val="24"/>
    </w:rPr>
  </w:style>
  <w:style w:type="paragraph" w:customStyle="1" w:styleId="1ff4">
    <w:name w:val="Верхний колонтитул1"/>
    <w:basedOn w:val="12"/>
    <w:rsid w:val="00C02FB9"/>
    <w:pPr>
      <w:widowControl/>
      <w:tabs>
        <w:tab w:val="center" w:pos="4677"/>
        <w:tab w:val="right" w:pos="9355"/>
      </w:tabs>
    </w:pPr>
    <w:rPr>
      <w:rFonts w:ascii="Times New Roman" w:hAnsi="Times New Roman"/>
      <w:snapToGrid/>
      <w:sz w:val="24"/>
    </w:rPr>
  </w:style>
  <w:style w:type="character" w:customStyle="1" w:styleId="1ff5">
    <w:name w:val="Номер страницы1"/>
    <w:basedOn w:val="15"/>
    <w:rsid w:val="00C02FB9"/>
  </w:style>
  <w:style w:type="character" w:customStyle="1" w:styleId="af3">
    <w:name w:val="Текст Знак"/>
    <w:link w:val="af2"/>
    <w:rsid w:val="00C02FB9"/>
    <w:rPr>
      <w:rFonts w:ascii="Courier New" w:hAnsi="Courier New" w:cs="Courier New"/>
    </w:rPr>
  </w:style>
  <w:style w:type="paragraph" w:customStyle="1" w:styleId="affff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C02FB9"/>
    <w:pPr>
      <w:spacing w:before="0" w:after="160" w:line="240" w:lineRule="exact"/>
      <w:jc w:val="left"/>
    </w:pPr>
    <w:rPr>
      <w:sz w:val="20"/>
      <w:szCs w:val="20"/>
    </w:rPr>
  </w:style>
  <w:style w:type="paragraph" w:customStyle="1" w:styleId="1-">
    <w:name w:val="Уровень 1 - Содержание"/>
    <w:basedOn w:val="a2"/>
    <w:link w:val="1-0"/>
    <w:qFormat/>
    <w:rsid w:val="00C02FB9"/>
    <w:pPr>
      <w:ind w:left="709"/>
      <w:jc w:val="left"/>
      <w:outlineLvl w:val="0"/>
    </w:pPr>
    <w:rPr>
      <w:b/>
      <w:caps/>
      <w:sz w:val="28"/>
      <w:szCs w:val="28"/>
    </w:rPr>
  </w:style>
  <w:style w:type="character" w:customStyle="1" w:styleId="1-0">
    <w:name w:val="Уровень 1 - Содержание Знак"/>
    <w:link w:val="1-"/>
    <w:rsid w:val="00C02FB9"/>
    <w:rPr>
      <w:b/>
      <w:caps/>
      <w:sz w:val="28"/>
      <w:szCs w:val="28"/>
    </w:rPr>
  </w:style>
  <w:style w:type="paragraph" w:customStyle="1" w:styleId="121">
    <w:name w:val="Заголовок 12"/>
    <w:basedOn w:val="a2"/>
    <w:next w:val="a2"/>
    <w:rsid w:val="00C02FB9"/>
    <w:pPr>
      <w:keepNext/>
      <w:spacing w:before="0" w:after="0"/>
      <w:jc w:val="center"/>
    </w:pPr>
    <w:rPr>
      <w:b/>
      <w:szCs w:val="20"/>
    </w:rPr>
  </w:style>
  <w:style w:type="paragraph" w:customStyle="1" w:styleId="affffffb">
    <w:name w:val="Комментарий"/>
    <w:basedOn w:val="a2"/>
    <w:next w:val="a2"/>
    <w:uiPriority w:val="99"/>
    <w:rsid w:val="00C02FB9"/>
    <w:pPr>
      <w:widowControl w:val="0"/>
      <w:autoSpaceDE w:val="0"/>
      <w:autoSpaceDN w:val="0"/>
      <w:adjustRightInd w:val="0"/>
      <w:spacing w:before="0" w:after="0"/>
      <w:ind w:left="170"/>
    </w:pPr>
    <w:rPr>
      <w:rFonts w:ascii="Arial" w:hAnsi="Arial" w:cs="Arial"/>
      <w:i/>
      <w:iCs/>
      <w:color w:val="800080"/>
      <w:sz w:val="20"/>
      <w:szCs w:val="20"/>
    </w:rPr>
  </w:style>
  <w:style w:type="paragraph" w:customStyle="1" w:styleId="-">
    <w:name w:val="Основоной-ЗВОС"/>
    <w:basedOn w:val="a2"/>
    <w:rsid w:val="00C02FB9"/>
    <w:pPr>
      <w:suppressAutoHyphens/>
      <w:overflowPunct w:val="0"/>
      <w:autoSpaceDE w:val="0"/>
      <w:autoSpaceDN w:val="0"/>
      <w:adjustRightInd w:val="0"/>
      <w:spacing w:before="0" w:after="0" w:line="360" w:lineRule="auto"/>
      <w:ind w:left="1429" w:firstLine="851"/>
      <w:textAlignment w:val="baseline"/>
    </w:pPr>
    <w:rPr>
      <w:rFonts w:ascii="Arial" w:hAnsi="Arial" w:cs="Arial"/>
      <w:szCs w:val="20"/>
    </w:rPr>
  </w:style>
  <w:style w:type="paragraph" w:customStyle="1" w:styleId="Ovos">
    <w:name w:val="Ovos"/>
    <w:basedOn w:val="aa"/>
    <w:rsid w:val="00C02FB9"/>
    <w:pPr>
      <w:suppressAutoHyphens/>
      <w:spacing w:line="360" w:lineRule="auto"/>
      <w:ind w:firstLine="851"/>
    </w:pPr>
    <w:rPr>
      <w:rFonts w:ascii="Arial" w:hAnsi="Arial" w:cs="Arial"/>
      <w:szCs w:val="24"/>
    </w:rPr>
  </w:style>
  <w:style w:type="paragraph" w:customStyle="1" w:styleId="Ovos-tab">
    <w:name w:val="Ovos-tab"/>
    <w:basedOn w:val="a2"/>
    <w:rsid w:val="00C02FB9"/>
    <w:pPr>
      <w:spacing w:before="0" w:after="0"/>
      <w:jc w:val="center"/>
    </w:pPr>
    <w:rPr>
      <w:rFonts w:ascii="Arial" w:hAnsi="Arial" w:cs="Arial"/>
      <w:sz w:val="20"/>
      <w:szCs w:val="26"/>
    </w:rPr>
  </w:style>
  <w:style w:type="paragraph" w:customStyle="1" w:styleId="OVOS2">
    <w:name w:val="OVOS2"/>
    <w:basedOn w:val="aa"/>
    <w:rsid w:val="00C02FB9"/>
    <w:pPr>
      <w:suppressAutoHyphens/>
      <w:spacing w:line="480" w:lineRule="auto"/>
      <w:ind w:firstLine="0"/>
      <w:jc w:val="center"/>
    </w:pPr>
    <w:rPr>
      <w:rFonts w:ascii="Arial" w:hAnsi="Arial" w:cs="Arial"/>
      <w:b/>
      <w:bCs/>
      <w:smallCaps/>
      <w:szCs w:val="24"/>
    </w:rPr>
  </w:style>
  <w:style w:type="paragraph" w:customStyle="1" w:styleId="Aura-spisok">
    <w:name w:val="Aura-spisok"/>
    <w:basedOn w:val="aa"/>
    <w:rsid w:val="00C02FB9"/>
    <w:pPr>
      <w:tabs>
        <w:tab w:val="num" w:pos="567"/>
      </w:tabs>
      <w:suppressAutoHyphens/>
      <w:ind w:left="568" w:hanging="284"/>
    </w:pPr>
    <w:rPr>
      <w:rFonts w:ascii="Arial" w:hAnsi="Arial" w:cs="Arial"/>
      <w:szCs w:val="24"/>
    </w:rPr>
  </w:style>
  <w:style w:type="character" w:customStyle="1" w:styleId="apple-converted-space">
    <w:name w:val="apple-converted-space"/>
    <w:basedOn w:val="a3"/>
    <w:rsid w:val="00C02FB9"/>
  </w:style>
  <w:style w:type="character" w:customStyle="1" w:styleId="grame">
    <w:name w:val="grame"/>
    <w:basedOn w:val="a3"/>
    <w:rsid w:val="00C02FB9"/>
  </w:style>
  <w:style w:type="paragraph" w:customStyle="1" w:styleId="u">
    <w:name w:val="u"/>
    <w:basedOn w:val="a2"/>
    <w:rsid w:val="00C02FB9"/>
    <w:pPr>
      <w:spacing w:before="100" w:beforeAutospacing="1" w:after="100" w:afterAutospacing="1"/>
      <w:jc w:val="left"/>
    </w:pPr>
  </w:style>
  <w:style w:type="paragraph" w:customStyle="1" w:styleId="3f9">
    <w:name w:val="У3"/>
    <w:basedOn w:val="31"/>
    <w:link w:val="3fa"/>
    <w:qFormat/>
    <w:rsid w:val="00C02FB9"/>
    <w:pPr>
      <w:numPr>
        <w:ilvl w:val="0"/>
        <w:numId w:val="0"/>
      </w:numPr>
      <w:spacing w:before="120" w:after="120"/>
      <w:ind w:left="709"/>
      <w:jc w:val="left"/>
    </w:pPr>
    <w:rPr>
      <w:rFonts w:ascii="Cambria" w:hAnsi="Cambria" w:cs="Times New Roman"/>
      <w:sz w:val="28"/>
      <w:szCs w:val="28"/>
    </w:rPr>
  </w:style>
  <w:style w:type="character" w:customStyle="1" w:styleId="3fa">
    <w:name w:val="У3 Знак"/>
    <w:link w:val="3f9"/>
    <w:rsid w:val="00C02FB9"/>
    <w:rPr>
      <w:rFonts w:ascii="Cambria" w:hAnsi="Cambria"/>
      <w:b/>
      <w:bCs/>
      <w:sz w:val="28"/>
      <w:szCs w:val="28"/>
    </w:rPr>
  </w:style>
  <w:style w:type="paragraph" w:customStyle="1" w:styleId="1ff6">
    <w:name w:val="У1"/>
    <w:basedOn w:val="1"/>
    <w:link w:val="1ff7"/>
    <w:qFormat/>
    <w:rsid w:val="00C02FB9"/>
    <w:pPr>
      <w:numPr>
        <w:numId w:val="0"/>
      </w:numPr>
      <w:spacing w:before="0" w:after="0"/>
      <w:jc w:val="center"/>
    </w:pPr>
    <w:rPr>
      <w:rFonts w:ascii="Cambria" w:hAnsi="Cambria"/>
      <w:caps/>
      <w:sz w:val="28"/>
      <w:szCs w:val="28"/>
    </w:rPr>
  </w:style>
  <w:style w:type="character" w:customStyle="1" w:styleId="1ff7">
    <w:name w:val="У1 Знак"/>
    <w:link w:val="1ff6"/>
    <w:rsid w:val="00C02FB9"/>
    <w:rPr>
      <w:rFonts w:ascii="Cambria" w:hAnsi="Cambria"/>
      <w:b/>
      <w:bCs/>
      <w:caps/>
      <w:kern w:val="32"/>
      <w:sz w:val="28"/>
      <w:szCs w:val="28"/>
    </w:rPr>
  </w:style>
  <w:style w:type="paragraph" w:customStyle="1" w:styleId="2ff2">
    <w:name w:val="у2"/>
    <w:basedOn w:val="22"/>
    <w:link w:val="2ff3"/>
    <w:qFormat/>
    <w:rsid w:val="00C02FB9"/>
    <w:pPr>
      <w:ind w:left="0" w:firstLine="0"/>
      <w:jc w:val="left"/>
    </w:pPr>
    <w:rPr>
      <w:rFonts w:ascii="Cambria" w:hAnsi="Cambria"/>
      <w:bCs/>
      <w:i/>
      <w:caps/>
      <w:sz w:val="28"/>
      <w:szCs w:val="28"/>
    </w:rPr>
  </w:style>
  <w:style w:type="character" w:customStyle="1" w:styleId="2ff3">
    <w:name w:val="у2 Знак"/>
    <w:link w:val="2ff2"/>
    <w:rsid w:val="00C02FB9"/>
    <w:rPr>
      <w:rFonts w:ascii="Cambria" w:hAnsi="Cambria"/>
      <w:b/>
      <w:bCs/>
      <w:i/>
      <w:iCs/>
      <w:caps/>
      <w:sz w:val="28"/>
      <w:szCs w:val="28"/>
    </w:rPr>
  </w:style>
  <w:style w:type="table" w:customStyle="1" w:styleId="1ff8">
    <w:name w:val="Сетка таблицы1"/>
    <w:basedOn w:val="a4"/>
    <w:next w:val="aff2"/>
    <w:semiHidden/>
    <w:rsid w:val="00C02F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4">
    <w:name w:val="Сетка таблицы2"/>
    <w:basedOn w:val="a4"/>
    <w:next w:val="aff2"/>
    <w:uiPriority w:val="59"/>
    <w:rsid w:val="00C02F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f5">
    <w:name w:val="Абзац списка2"/>
    <w:basedOn w:val="a2"/>
    <w:qFormat/>
    <w:rsid w:val="00C02FB9"/>
    <w:pPr>
      <w:suppressAutoHyphens/>
      <w:spacing w:before="0" w:after="0"/>
      <w:ind w:left="720"/>
      <w:jc w:val="left"/>
    </w:pPr>
    <w:rPr>
      <w:rFonts w:ascii="Calibri" w:hAnsi="Calibri"/>
      <w:lang w:val="en-US" w:eastAsia="ar-SA"/>
    </w:rPr>
  </w:style>
  <w:style w:type="numbering" w:customStyle="1" w:styleId="112">
    <w:name w:val="Нет списка11"/>
    <w:next w:val="a5"/>
    <w:uiPriority w:val="99"/>
    <w:semiHidden/>
    <w:unhideWhenUsed/>
    <w:rsid w:val="00C02FB9"/>
  </w:style>
  <w:style w:type="paragraph" w:customStyle="1" w:styleId="xl63">
    <w:name w:val="xl63"/>
    <w:basedOn w:val="a2"/>
    <w:rsid w:val="00CB0105"/>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22"/>
      <w:szCs w:val="22"/>
    </w:rPr>
  </w:style>
  <w:style w:type="paragraph" w:customStyle="1" w:styleId="xl64">
    <w:name w:val="xl64"/>
    <w:basedOn w:val="a2"/>
    <w:rsid w:val="00CB0105"/>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22"/>
      <w:szCs w:val="22"/>
    </w:rPr>
  </w:style>
  <w:style w:type="paragraph" w:customStyle="1" w:styleId="xl65">
    <w:name w:val="xl65"/>
    <w:basedOn w:val="a2"/>
    <w:rsid w:val="00CB010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66">
    <w:name w:val="xl66"/>
    <w:basedOn w:val="a2"/>
    <w:rsid w:val="00CB0105"/>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22"/>
      <w:szCs w:val="22"/>
    </w:rPr>
  </w:style>
  <w:style w:type="paragraph" w:customStyle="1" w:styleId="xl67">
    <w:name w:val="xl67"/>
    <w:basedOn w:val="a2"/>
    <w:rsid w:val="00CB0105"/>
    <w:pPr>
      <w:spacing w:before="100" w:beforeAutospacing="1" w:after="100" w:afterAutospacing="1"/>
      <w:jc w:val="left"/>
    </w:pPr>
  </w:style>
  <w:style w:type="paragraph" w:customStyle="1" w:styleId="xl68">
    <w:name w:val="xl68"/>
    <w:basedOn w:val="a2"/>
    <w:rsid w:val="00CB0105"/>
    <w:pPr>
      <w:pBdr>
        <w:top w:val="single" w:sz="4" w:space="0" w:color="auto"/>
        <w:left w:val="single" w:sz="8" w:space="0" w:color="auto"/>
        <w:bottom w:val="single" w:sz="4" w:space="0" w:color="auto"/>
        <w:right w:val="single" w:sz="4" w:space="0" w:color="auto"/>
      </w:pBdr>
      <w:spacing w:before="100" w:beforeAutospacing="1" w:after="100" w:afterAutospacing="1"/>
      <w:jc w:val="left"/>
    </w:pPr>
    <w:rPr>
      <w:color w:val="000000"/>
      <w:sz w:val="22"/>
      <w:szCs w:val="22"/>
    </w:rPr>
  </w:style>
  <w:style w:type="paragraph" w:customStyle="1" w:styleId="xl69">
    <w:name w:val="xl69"/>
    <w:basedOn w:val="a2"/>
    <w:rsid w:val="00CB0105"/>
    <w:pPr>
      <w:spacing w:before="100" w:beforeAutospacing="1" w:after="100" w:afterAutospacing="1"/>
      <w:jc w:val="left"/>
    </w:pPr>
    <w:rPr>
      <w:sz w:val="22"/>
      <w:szCs w:val="22"/>
    </w:rPr>
  </w:style>
  <w:style w:type="paragraph" w:customStyle="1" w:styleId="xl70">
    <w:name w:val="xl70"/>
    <w:basedOn w:val="a2"/>
    <w:rsid w:val="00CB0105"/>
    <w:pPr>
      <w:pBdr>
        <w:top w:val="single" w:sz="4" w:space="0" w:color="auto"/>
        <w:left w:val="single" w:sz="8" w:space="0" w:color="auto"/>
        <w:bottom w:val="single" w:sz="4" w:space="0" w:color="auto"/>
        <w:right w:val="single" w:sz="4" w:space="0" w:color="auto"/>
      </w:pBdr>
      <w:spacing w:before="100" w:beforeAutospacing="1" w:after="100" w:afterAutospacing="1"/>
      <w:jc w:val="left"/>
    </w:pPr>
    <w:rPr>
      <w:color w:val="000000"/>
      <w:sz w:val="22"/>
      <w:szCs w:val="22"/>
    </w:rPr>
  </w:style>
  <w:style w:type="paragraph" w:customStyle="1" w:styleId="xl71">
    <w:name w:val="xl71"/>
    <w:basedOn w:val="a2"/>
    <w:rsid w:val="00CB0105"/>
    <w:pPr>
      <w:pBdr>
        <w:top w:val="single" w:sz="4" w:space="0" w:color="auto"/>
        <w:left w:val="single" w:sz="8" w:space="9" w:color="auto"/>
        <w:bottom w:val="single" w:sz="4" w:space="0" w:color="auto"/>
        <w:right w:val="single" w:sz="4" w:space="0" w:color="auto"/>
      </w:pBdr>
      <w:spacing w:before="100" w:beforeAutospacing="1" w:after="100" w:afterAutospacing="1"/>
      <w:ind w:firstLineChars="100" w:firstLine="100"/>
      <w:jc w:val="left"/>
      <w:textAlignment w:val="center"/>
    </w:pPr>
    <w:rPr>
      <w:sz w:val="22"/>
      <w:szCs w:val="22"/>
    </w:rPr>
  </w:style>
  <w:style w:type="paragraph" w:customStyle="1" w:styleId="xl72">
    <w:name w:val="xl72"/>
    <w:basedOn w:val="a2"/>
    <w:rsid w:val="00CB0105"/>
    <w:pPr>
      <w:pBdr>
        <w:left w:val="single" w:sz="8" w:space="0" w:color="auto"/>
        <w:bottom w:val="single" w:sz="4" w:space="0" w:color="auto"/>
        <w:right w:val="single" w:sz="4" w:space="0" w:color="auto"/>
      </w:pBdr>
      <w:spacing w:before="100" w:beforeAutospacing="1" w:after="100" w:afterAutospacing="1"/>
      <w:jc w:val="left"/>
      <w:textAlignment w:val="center"/>
    </w:pPr>
    <w:rPr>
      <w:sz w:val="22"/>
      <w:szCs w:val="22"/>
    </w:rPr>
  </w:style>
  <w:style w:type="paragraph" w:customStyle="1" w:styleId="xl73">
    <w:name w:val="xl73"/>
    <w:basedOn w:val="a2"/>
    <w:rsid w:val="00CB0105"/>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22"/>
      <w:szCs w:val="22"/>
    </w:rPr>
  </w:style>
  <w:style w:type="paragraph" w:customStyle="1" w:styleId="xl74">
    <w:name w:val="xl74"/>
    <w:basedOn w:val="a2"/>
    <w:rsid w:val="00CB0105"/>
    <w:pPr>
      <w:pBdr>
        <w:top w:val="single" w:sz="4" w:space="0" w:color="auto"/>
        <w:left w:val="single" w:sz="8" w:space="27" w:color="auto"/>
        <w:bottom w:val="single" w:sz="4" w:space="0" w:color="auto"/>
        <w:right w:val="single" w:sz="4" w:space="0" w:color="auto"/>
      </w:pBdr>
      <w:spacing w:before="100" w:beforeAutospacing="1" w:after="100" w:afterAutospacing="1"/>
      <w:ind w:firstLineChars="300" w:firstLine="300"/>
      <w:jc w:val="left"/>
      <w:textAlignment w:val="center"/>
    </w:pPr>
    <w:rPr>
      <w:sz w:val="22"/>
      <w:szCs w:val="22"/>
    </w:rPr>
  </w:style>
  <w:style w:type="paragraph" w:customStyle="1" w:styleId="xl75">
    <w:name w:val="xl75"/>
    <w:basedOn w:val="a2"/>
    <w:rsid w:val="00CB0105"/>
    <w:pPr>
      <w:pBdr>
        <w:top w:val="single" w:sz="4" w:space="0" w:color="auto"/>
        <w:left w:val="single" w:sz="8" w:space="31" w:color="auto"/>
        <w:bottom w:val="single" w:sz="4" w:space="0" w:color="auto"/>
        <w:right w:val="single" w:sz="4" w:space="0" w:color="auto"/>
      </w:pBdr>
      <w:spacing w:before="100" w:beforeAutospacing="1" w:after="100" w:afterAutospacing="1"/>
      <w:ind w:firstLineChars="500" w:firstLine="500"/>
      <w:jc w:val="left"/>
      <w:textAlignment w:val="center"/>
    </w:pPr>
    <w:rPr>
      <w:sz w:val="22"/>
      <w:szCs w:val="22"/>
    </w:rPr>
  </w:style>
  <w:style w:type="paragraph" w:customStyle="1" w:styleId="xl76">
    <w:name w:val="xl76"/>
    <w:basedOn w:val="a2"/>
    <w:rsid w:val="00CB0105"/>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22"/>
      <w:szCs w:val="22"/>
    </w:rPr>
  </w:style>
  <w:style w:type="paragraph" w:customStyle="1" w:styleId="xl77">
    <w:name w:val="xl77"/>
    <w:basedOn w:val="a2"/>
    <w:rsid w:val="00CB0105"/>
    <w:pPr>
      <w:shd w:val="clear" w:color="000000" w:fill="FFFF00"/>
      <w:spacing w:before="100" w:beforeAutospacing="1" w:after="100" w:afterAutospacing="1"/>
      <w:jc w:val="left"/>
    </w:pPr>
  </w:style>
  <w:style w:type="paragraph" w:customStyle="1" w:styleId="xl78">
    <w:name w:val="xl78"/>
    <w:basedOn w:val="a2"/>
    <w:rsid w:val="00CB0105"/>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79">
    <w:name w:val="xl79"/>
    <w:basedOn w:val="a2"/>
    <w:rsid w:val="00CB0105"/>
    <w:pPr>
      <w:pBdr>
        <w:top w:val="single" w:sz="4" w:space="0" w:color="auto"/>
        <w:left w:val="single" w:sz="4" w:space="0" w:color="auto"/>
        <w:bottom w:val="single" w:sz="4" w:space="0" w:color="auto"/>
        <w:right w:val="single" w:sz="8" w:space="0" w:color="auto"/>
      </w:pBdr>
      <w:spacing w:before="100" w:beforeAutospacing="1" w:after="100" w:afterAutospacing="1"/>
      <w:jc w:val="left"/>
    </w:pPr>
  </w:style>
  <w:style w:type="paragraph" w:customStyle="1" w:styleId="xl80">
    <w:name w:val="xl80"/>
    <w:basedOn w:val="a2"/>
    <w:rsid w:val="00CB0105"/>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81">
    <w:name w:val="xl81"/>
    <w:basedOn w:val="a2"/>
    <w:rsid w:val="00CB0105"/>
    <w:pPr>
      <w:pBdr>
        <w:left w:val="single" w:sz="8" w:space="0" w:color="auto"/>
        <w:right w:val="single" w:sz="8" w:space="0" w:color="auto"/>
      </w:pBdr>
      <w:spacing w:before="100" w:beforeAutospacing="1" w:after="100" w:afterAutospacing="1"/>
      <w:jc w:val="center"/>
      <w:textAlignment w:val="center"/>
    </w:pPr>
  </w:style>
  <w:style w:type="paragraph" w:customStyle="1" w:styleId="xl82">
    <w:name w:val="xl82"/>
    <w:basedOn w:val="a2"/>
    <w:rsid w:val="00CB010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3">
    <w:name w:val="xl83"/>
    <w:basedOn w:val="a2"/>
    <w:rsid w:val="00CB0105"/>
    <w:pPr>
      <w:pBdr>
        <w:top w:val="single" w:sz="8"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84">
    <w:name w:val="xl84"/>
    <w:basedOn w:val="a2"/>
    <w:rsid w:val="00CB0105"/>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85">
    <w:name w:val="xl85"/>
    <w:basedOn w:val="a2"/>
    <w:rsid w:val="00CB0105"/>
    <w:pPr>
      <w:pBdr>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86">
    <w:name w:val="xl86"/>
    <w:basedOn w:val="a2"/>
    <w:rsid w:val="00CB0105"/>
    <w:pPr>
      <w:pBdr>
        <w:top w:val="single" w:sz="8"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87">
    <w:name w:val="xl87"/>
    <w:basedOn w:val="a2"/>
    <w:rsid w:val="00CB0105"/>
    <w:pPr>
      <w:pBdr>
        <w:top w:val="single" w:sz="8" w:space="0" w:color="auto"/>
        <w:left w:val="single" w:sz="4" w:space="0" w:color="auto"/>
        <w:bottom w:val="single" w:sz="4" w:space="0" w:color="auto"/>
        <w:right w:val="single" w:sz="8" w:space="0" w:color="auto"/>
      </w:pBdr>
      <w:spacing w:before="100" w:beforeAutospacing="1" w:after="100" w:afterAutospacing="1"/>
      <w:jc w:val="left"/>
    </w:pPr>
  </w:style>
  <w:style w:type="paragraph" w:customStyle="1" w:styleId="xl88">
    <w:name w:val="xl88"/>
    <w:basedOn w:val="a2"/>
    <w:rsid w:val="00CB0105"/>
    <w:pPr>
      <w:pBdr>
        <w:left w:val="single" w:sz="4" w:space="0" w:color="auto"/>
        <w:bottom w:val="single" w:sz="4" w:space="0" w:color="auto"/>
        <w:right w:val="single" w:sz="4" w:space="0" w:color="auto"/>
      </w:pBdr>
      <w:spacing w:before="100" w:beforeAutospacing="1" w:after="100" w:afterAutospacing="1"/>
      <w:jc w:val="left"/>
    </w:pPr>
  </w:style>
  <w:style w:type="paragraph" w:customStyle="1" w:styleId="xl89">
    <w:name w:val="xl89"/>
    <w:basedOn w:val="a2"/>
    <w:rsid w:val="00CB0105"/>
    <w:pPr>
      <w:pBdr>
        <w:left w:val="single" w:sz="4" w:space="0" w:color="auto"/>
        <w:bottom w:val="single" w:sz="4" w:space="0" w:color="auto"/>
        <w:right w:val="single" w:sz="8" w:space="0" w:color="auto"/>
      </w:pBdr>
      <w:spacing w:before="100" w:beforeAutospacing="1" w:after="100" w:afterAutospacing="1"/>
      <w:jc w:val="left"/>
    </w:pPr>
  </w:style>
  <w:style w:type="paragraph" w:customStyle="1" w:styleId="xl90">
    <w:name w:val="xl90"/>
    <w:basedOn w:val="a2"/>
    <w:rsid w:val="00CB0105"/>
    <w:pPr>
      <w:pBdr>
        <w:left w:val="single" w:sz="8" w:space="0" w:color="auto"/>
        <w:bottom w:val="single" w:sz="4" w:space="0" w:color="auto"/>
        <w:right w:val="single" w:sz="4" w:space="0" w:color="auto"/>
      </w:pBdr>
      <w:spacing w:before="100" w:beforeAutospacing="1" w:after="100" w:afterAutospacing="1"/>
      <w:jc w:val="left"/>
    </w:pPr>
    <w:rPr>
      <w:sz w:val="22"/>
      <w:szCs w:val="22"/>
    </w:rPr>
  </w:style>
  <w:style w:type="paragraph" w:customStyle="1" w:styleId="xl91">
    <w:name w:val="xl91"/>
    <w:basedOn w:val="a2"/>
    <w:rsid w:val="00CB0105"/>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2"/>
      <w:szCs w:val="22"/>
    </w:rPr>
  </w:style>
  <w:style w:type="paragraph" w:customStyle="1" w:styleId="xl92">
    <w:name w:val="xl92"/>
    <w:basedOn w:val="a2"/>
    <w:rsid w:val="00CB0105"/>
    <w:pPr>
      <w:pBdr>
        <w:top w:val="single" w:sz="4" w:space="0" w:color="auto"/>
        <w:left w:val="single" w:sz="4" w:space="0" w:color="auto"/>
        <w:bottom w:val="single" w:sz="4" w:space="0" w:color="auto"/>
        <w:right w:val="single" w:sz="8" w:space="0" w:color="auto"/>
      </w:pBdr>
      <w:spacing w:before="100" w:beforeAutospacing="1" w:after="100" w:afterAutospacing="1"/>
      <w:jc w:val="left"/>
    </w:pPr>
    <w:rPr>
      <w:sz w:val="22"/>
      <w:szCs w:val="22"/>
    </w:rPr>
  </w:style>
  <w:style w:type="paragraph" w:customStyle="1" w:styleId="xl93">
    <w:name w:val="xl93"/>
    <w:basedOn w:val="a2"/>
    <w:rsid w:val="00CB0105"/>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94">
    <w:name w:val="xl94"/>
    <w:basedOn w:val="a2"/>
    <w:rsid w:val="00CB0105"/>
    <w:pPr>
      <w:pBdr>
        <w:top w:val="single" w:sz="4" w:space="0" w:color="auto"/>
        <w:left w:val="single" w:sz="4" w:space="0" w:color="auto"/>
        <w:bottom w:val="single" w:sz="8" w:space="0" w:color="auto"/>
        <w:right w:val="single" w:sz="4" w:space="0" w:color="auto"/>
      </w:pBdr>
      <w:spacing w:before="100" w:beforeAutospacing="1" w:after="100" w:afterAutospacing="1"/>
      <w:jc w:val="left"/>
    </w:pPr>
  </w:style>
  <w:style w:type="paragraph" w:customStyle="1" w:styleId="xl95">
    <w:name w:val="xl95"/>
    <w:basedOn w:val="a2"/>
    <w:rsid w:val="00CB0105"/>
    <w:pPr>
      <w:pBdr>
        <w:top w:val="single" w:sz="4" w:space="0" w:color="auto"/>
        <w:left w:val="single" w:sz="4" w:space="0" w:color="auto"/>
        <w:bottom w:val="single" w:sz="8" w:space="0" w:color="auto"/>
        <w:right w:val="single" w:sz="8" w:space="0" w:color="auto"/>
      </w:pBd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557">
      <w:bodyDiv w:val="1"/>
      <w:marLeft w:val="0"/>
      <w:marRight w:val="0"/>
      <w:marTop w:val="0"/>
      <w:marBottom w:val="0"/>
      <w:divBdr>
        <w:top w:val="none" w:sz="0" w:space="0" w:color="auto"/>
        <w:left w:val="none" w:sz="0" w:space="0" w:color="auto"/>
        <w:bottom w:val="none" w:sz="0" w:space="0" w:color="auto"/>
        <w:right w:val="none" w:sz="0" w:space="0" w:color="auto"/>
      </w:divBdr>
    </w:div>
    <w:div w:id="9262111">
      <w:bodyDiv w:val="1"/>
      <w:marLeft w:val="0"/>
      <w:marRight w:val="0"/>
      <w:marTop w:val="0"/>
      <w:marBottom w:val="0"/>
      <w:divBdr>
        <w:top w:val="none" w:sz="0" w:space="0" w:color="auto"/>
        <w:left w:val="none" w:sz="0" w:space="0" w:color="auto"/>
        <w:bottom w:val="none" w:sz="0" w:space="0" w:color="auto"/>
        <w:right w:val="none" w:sz="0" w:space="0" w:color="auto"/>
      </w:divBdr>
    </w:div>
    <w:div w:id="24866182">
      <w:bodyDiv w:val="1"/>
      <w:marLeft w:val="0"/>
      <w:marRight w:val="0"/>
      <w:marTop w:val="0"/>
      <w:marBottom w:val="0"/>
      <w:divBdr>
        <w:top w:val="none" w:sz="0" w:space="0" w:color="auto"/>
        <w:left w:val="none" w:sz="0" w:space="0" w:color="auto"/>
        <w:bottom w:val="none" w:sz="0" w:space="0" w:color="auto"/>
        <w:right w:val="none" w:sz="0" w:space="0" w:color="auto"/>
      </w:divBdr>
    </w:div>
    <w:div w:id="25913266">
      <w:bodyDiv w:val="1"/>
      <w:marLeft w:val="0"/>
      <w:marRight w:val="0"/>
      <w:marTop w:val="0"/>
      <w:marBottom w:val="0"/>
      <w:divBdr>
        <w:top w:val="none" w:sz="0" w:space="0" w:color="auto"/>
        <w:left w:val="none" w:sz="0" w:space="0" w:color="auto"/>
        <w:bottom w:val="none" w:sz="0" w:space="0" w:color="auto"/>
        <w:right w:val="none" w:sz="0" w:space="0" w:color="auto"/>
      </w:divBdr>
    </w:div>
    <w:div w:id="26760495">
      <w:bodyDiv w:val="1"/>
      <w:marLeft w:val="0"/>
      <w:marRight w:val="0"/>
      <w:marTop w:val="0"/>
      <w:marBottom w:val="0"/>
      <w:divBdr>
        <w:top w:val="none" w:sz="0" w:space="0" w:color="auto"/>
        <w:left w:val="none" w:sz="0" w:space="0" w:color="auto"/>
        <w:bottom w:val="none" w:sz="0" w:space="0" w:color="auto"/>
        <w:right w:val="none" w:sz="0" w:space="0" w:color="auto"/>
      </w:divBdr>
    </w:div>
    <w:div w:id="31614572">
      <w:bodyDiv w:val="1"/>
      <w:marLeft w:val="0"/>
      <w:marRight w:val="0"/>
      <w:marTop w:val="0"/>
      <w:marBottom w:val="0"/>
      <w:divBdr>
        <w:top w:val="none" w:sz="0" w:space="0" w:color="auto"/>
        <w:left w:val="none" w:sz="0" w:space="0" w:color="auto"/>
        <w:bottom w:val="none" w:sz="0" w:space="0" w:color="auto"/>
        <w:right w:val="none" w:sz="0" w:space="0" w:color="auto"/>
      </w:divBdr>
    </w:div>
    <w:div w:id="38091669">
      <w:bodyDiv w:val="1"/>
      <w:marLeft w:val="0"/>
      <w:marRight w:val="0"/>
      <w:marTop w:val="0"/>
      <w:marBottom w:val="0"/>
      <w:divBdr>
        <w:top w:val="none" w:sz="0" w:space="0" w:color="auto"/>
        <w:left w:val="none" w:sz="0" w:space="0" w:color="auto"/>
        <w:bottom w:val="none" w:sz="0" w:space="0" w:color="auto"/>
        <w:right w:val="none" w:sz="0" w:space="0" w:color="auto"/>
      </w:divBdr>
    </w:div>
    <w:div w:id="49380672">
      <w:bodyDiv w:val="1"/>
      <w:marLeft w:val="0"/>
      <w:marRight w:val="0"/>
      <w:marTop w:val="0"/>
      <w:marBottom w:val="0"/>
      <w:divBdr>
        <w:top w:val="none" w:sz="0" w:space="0" w:color="auto"/>
        <w:left w:val="none" w:sz="0" w:space="0" w:color="auto"/>
        <w:bottom w:val="none" w:sz="0" w:space="0" w:color="auto"/>
        <w:right w:val="none" w:sz="0" w:space="0" w:color="auto"/>
      </w:divBdr>
    </w:div>
    <w:div w:id="50543402">
      <w:bodyDiv w:val="1"/>
      <w:marLeft w:val="0"/>
      <w:marRight w:val="0"/>
      <w:marTop w:val="0"/>
      <w:marBottom w:val="0"/>
      <w:divBdr>
        <w:top w:val="none" w:sz="0" w:space="0" w:color="auto"/>
        <w:left w:val="none" w:sz="0" w:space="0" w:color="auto"/>
        <w:bottom w:val="none" w:sz="0" w:space="0" w:color="auto"/>
        <w:right w:val="none" w:sz="0" w:space="0" w:color="auto"/>
      </w:divBdr>
    </w:div>
    <w:div w:id="75441745">
      <w:bodyDiv w:val="1"/>
      <w:marLeft w:val="0"/>
      <w:marRight w:val="0"/>
      <w:marTop w:val="0"/>
      <w:marBottom w:val="0"/>
      <w:divBdr>
        <w:top w:val="none" w:sz="0" w:space="0" w:color="auto"/>
        <w:left w:val="none" w:sz="0" w:space="0" w:color="auto"/>
        <w:bottom w:val="none" w:sz="0" w:space="0" w:color="auto"/>
        <w:right w:val="none" w:sz="0" w:space="0" w:color="auto"/>
      </w:divBdr>
    </w:div>
    <w:div w:id="181404473">
      <w:bodyDiv w:val="1"/>
      <w:marLeft w:val="0"/>
      <w:marRight w:val="0"/>
      <w:marTop w:val="0"/>
      <w:marBottom w:val="0"/>
      <w:divBdr>
        <w:top w:val="none" w:sz="0" w:space="0" w:color="auto"/>
        <w:left w:val="none" w:sz="0" w:space="0" w:color="auto"/>
        <w:bottom w:val="none" w:sz="0" w:space="0" w:color="auto"/>
        <w:right w:val="none" w:sz="0" w:space="0" w:color="auto"/>
      </w:divBdr>
    </w:div>
    <w:div w:id="182983661">
      <w:bodyDiv w:val="1"/>
      <w:marLeft w:val="0"/>
      <w:marRight w:val="0"/>
      <w:marTop w:val="0"/>
      <w:marBottom w:val="0"/>
      <w:divBdr>
        <w:top w:val="none" w:sz="0" w:space="0" w:color="auto"/>
        <w:left w:val="none" w:sz="0" w:space="0" w:color="auto"/>
        <w:bottom w:val="none" w:sz="0" w:space="0" w:color="auto"/>
        <w:right w:val="none" w:sz="0" w:space="0" w:color="auto"/>
      </w:divBdr>
    </w:div>
    <w:div w:id="198590134">
      <w:bodyDiv w:val="1"/>
      <w:marLeft w:val="0"/>
      <w:marRight w:val="0"/>
      <w:marTop w:val="0"/>
      <w:marBottom w:val="0"/>
      <w:divBdr>
        <w:top w:val="none" w:sz="0" w:space="0" w:color="auto"/>
        <w:left w:val="none" w:sz="0" w:space="0" w:color="auto"/>
        <w:bottom w:val="none" w:sz="0" w:space="0" w:color="auto"/>
        <w:right w:val="none" w:sz="0" w:space="0" w:color="auto"/>
      </w:divBdr>
    </w:div>
    <w:div w:id="216094839">
      <w:bodyDiv w:val="1"/>
      <w:marLeft w:val="0"/>
      <w:marRight w:val="0"/>
      <w:marTop w:val="0"/>
      <w:marBottom w:val="0"/>
      <w:divBdr>
        <w:top w:val="none" w:sz="0" w:space="0" w:color="auto"/>
        <w:left w:val="none" w:sz="0" w:space="0" w:color="auto"/>
        <w:bottom w:val="none" w:sz="0" w:space="0" w:color="auto"/>
        <w:right w:val="none" w:sz="0" w:space="0" w:color="auto"/>
      </w:divBdr>
    </w:div>
    <w:div w:id="230385519">
      <w:bodyDiv w:val="1"/>
      <w:marLeft w:val="0"/>
      <w:marRight w:val="0"/>
      <w:marTop w:val="0"/>
      <w:marBottom w:val="0"/>
      <w:divBdr>
        <w:top w:val="none" w:sz="0" w:space="0" w:color="auto"/>
        <w:left w:val="none" w:sz="0" w:space="0" w:color="auto"/>
        <w:bottom w:val="none" w:sz="0" w:space="0" w:color="auto"/>
        <w:right w:val="none" w:sz="0" w:space="0" w:color="auto"/>
      </w:divBdr>
    </w:div>
    <w:div w:id="243146120">
      <w:bodyDiv w:val="1"/>
      <w:marLeft w:val="0"/>
      <w:marRight w:val="0"/>
      <w:marTop w:val="0"/>
      <w:marBottom w:val="0"/>
      <w:divBdr>
        <w:top w:val="none" w:sz="0" w:space="0" w:color="auto"/>
        <w:left w:val="none" w:sz="0" w:space="0" w:color="auto"/>
        <w:bottom w:val="none" w:sz="0" w:space="0" w:color="auto"/>
        <w:right w:val="none" w:sz="0" w:space="0" w:color="auto"/>
      </w:divBdr>
    </w:div>
    <w:div w:id="262736439">
      <w:bodyDiv w:val="1"/>
      <w:marLeft w:val="0"/>
      <w:marRight w:val="0"/>
      <w:marTop w:val="0"/>
      <w:marBottom w:val="0"/>
      <w:divBdr>
        <w:top w:val="none" w:sz="0" w:space="0" w:color="auto"/>
        <w:left w:val="none" w:sz="0" w:space="0" w:color="auto"/>
        <w:bottom w:val="none" w:sz="0" w:space="0" w:color="auto"/>
        <w:right w:val="none" w:sz="0" w:space="0" w:color="auto"/>
      </w:divBdr>
    </w:div>
    <w:div w:id="283389073">
      <w:bodyDiv w:val="1"/>
      <w:marLeft w:val="0"/>
      <w:marRight w:val="0"/>
      <w:marTop w:val="0"/>
      <w:marBottom w:val="0"/>
      <w:divBdr>
        <w:top w:val="none" w:sz="0" w:space="0" w:color="auto"/>
        <w:left w:val="none" w:sz="0" w:space="0" w:color="auto"/>
        <w:bottom w:val="none" w:sz="0" w:space="0" w:color="auto"/>
        <w:right w:val="none" w:sz="0" w:space="0" w:color="auto"/>
      </w:divBdr>
    </w:div>
    <w:div w:id="290864330">
      <w:bodyDiv w:val="1"/>
      <w:marLeft w:val="0"/>
      <w:marRight w:val="0"/>
      <w:marTop w:val="0"/>
      <w:marBottom w:val="0"/>
      <w:divBdr>
        <w:top w:val="none" w:sz="0" w:space="0" w:color="auto"/>
        <w:left w:val="none" w:sz="0" w:space="0" w:color="auto"/>
        <w:bottom w:val="none" w:sz="0" w:space="0" w:color="auto"/>
        <w:right w:val="none" w:sz="0" w:space="0" w:color="auto"/>
      </w:divBdr>
    </w:div>
    <w:div w:id="291861163">
      <w:bodyDiv w:val="1"/>
      <w:marLeft w:val="0"/>
      <w:marRight w:val="0"/>
      <w:marTop w:val="0"/>
      <w:marBottom w:val="0"/>
      <w:divBdr>
        <w:top w:val="none" w:sz="0" w:space="0" w:color="auto"/>
        <w:left w:val="none" w:sz="0" w:space="0" w:color="auto"/>
        <w:bottom w:val="none" w:sz="0" w:space="0" w:color="auto"/>
        <w:right w:val="none" w:sz="0" w:space="0" w:color="auto"/>
      </w:divBdr>
    </w:div>
    <w:div w:id="299072995">
      <w:bodyDiv w:val="1"/>
      <w:marLeft w:val="0"/>
      <w:marRight w:val="0"/>
      <w:marTop w:val="0"/>
      <w:marBottom w:val="0"/>
      <w:divBdr>
        <w:top w:val="none" w:sz="0" w:space="0" w:color="auto"/>
        <w:left w:val="none" w:sz="0" w:space="0" w:color="auto"/>
        <w:bottom w:val="none" w:sz="0" w:space="0" w:color="auto"/>
        <w:right w:val="none" w:sz="0" w:space="0" w:color="auto"/>
      </w:divBdr>
    </w:div>
    <w:div w:id="303200780">
      <w:bodyDiv w:val="1"/>
      <w:marLeft w:val="0"/>
      <w:marRight w:val="0"/>
      <w:marTop w:val="0"/>
      <w:marBottom w:val="0"/>
      <w:divBdr>
        <w:top w:val="none" w:sz="0" w:space="0" w:color="auto"/>
        <w:left w:val="none" w:sz="0" w:space="0" w:color="auto"/>
        <w:bottom w:val="none" w:sz="0" w:space="0" w:color="auto"/>
        <w:right w:val="none" w:sz="0" w:space="0" w:color="auto"/>
      </w:divBdr>
    </w:div>
    <w:div w:id="306400588">
      <w:bodyDiv w:val="1"/>
      <w:marLeft w:val="0"/>
      <w:marRight w:val="0"/>
      <w:marTop w:val="0"/>
      <w:marBottom w:val="0"/>
      <w:divBdr>
        <w:top w:val="none" w:sz="0" w:space="0" w:color="auto"/>
        <w:left w:val="none" w:sz="0" w:space="0" w:color="auto"/>
        <w:bottom w:val="none" w:sz="0" w:space="0" w:color="auto"/>
        <w:right w:val="none" w:sz="0" w:space="0" w:color="auto"/>
      </w:divBdr>
    </w:div>
    <w:div w:id="311253362">
      <w:bodyDiv w:val="1"/>
      <w:marLeft w:val="0"/>
      <w:marRight w:val="0"/>
      <w:marTop w:val="0"/>
      <w:marBottom w:val="0"/>
      <w:divBdr>
        <w:top w:val="none" w:sz="0" w:space="0" w:color="auto"/>
        <w:left w:val="none" w:sz="0" w:space="0" w:color="auto"/>
        <w:bottom w:val="none" w:sz="0" w:space="0" w:color="auto"/>
        <w:right w:val="none" w:sz="0" w:space="0" w:color="auto"/>
      </w:divBdr>
    </w:div>
    <w:div w:id="329018795">
      <w:bodyDiv w:val="1"/>
      <w:marLeft w:val="0"/>
      <w:marRight w:val="0"/>
      <w:marTop w:val="0"/>
      <w:marBottom w:val="0"/>
      <w:divBdr>
        <w:top w:val="none" w:sz="0" w:space="0" w:color="auto"/>
        <w:left w:val="none" w:sz="0" w:space="0" w:color="auto"/>
        <w:bottom w:val="none" w:sz="0" w:space="0" w:color="auto"/>
        <w:right w:val="none" w:sz="0" w:space="0" w:color="auto"/>
      </w:divBdr>
    </w:div>
    <w:div w:id="332758001">
      <w:bodyDiv w:val="1"/>
      <w:marLeft w:val="0"/>
      <w:marRight w:val="0"/>
      <w:marTop w:val="0"/>
      <w:marBottom w:val="0"/>
      <w:divBdr>
        <w:top w:val="none" w:sz="0" w:space="0" w:color="auto"/>
        <w:left w:val="none" w:sz="0" w:space="0" w:color="auto"/>
        <w:bottom w:val="none" w:sz="0" w:space="0" w:color="auto"/>
        <w:right w:val="none" w:sz="0" w:space="0" w:color="auto"/>
      </w:divBdr>
    </w:div>
    <w:div w:id="333647959">
      <w:bodyDiv w:val="1"/>
      <w:marLeft w:val="0"/>
      <w:marRight w:val="0"/>
      <w:marTop w:val="0"/>
      <w:marBottom w:val="0"/>
      <w:divBdr>
        <w:top w:val="none" w:sz="0" w:space="0" w:color="auto"/>
        <w:left w:val="none" w:sz="0" w:space="0" w:color="auto"/>
        <w:bottom w:val="none" w:sz="0" w:space="0" w:color="auto"/>
        <w:right w:val="none" w:sz="0" w:space="0" w:color="auto"/>
      </w:divBdr>
    </w:div>
    <w:div w:id="372199100">
      <w:bodyDiv w:val="1"/>
      <w:marLeft w:val="0"/>
      <w:marRight w:val="0"/>
      <w:marTop w:val="0"/>
      <w:marBottom w:val="0"/>
      <w:divBdr>
        <w:top w:val="none" w:sz="0" w:space="0" w:color="auto"/>
        <w:left w:val="none" w:sz="0" w:space="0" w:color="auto"/>
        <w:bottom w:val="none" w:sz="0" w:space="0" w:color="auto"/>
        <w:right w:val="none" w:sz="0" w:space="0" w:color="auto"/>
      </w:divBdr>
    </w:div>
    <w:div w:id="377702700">
      <w:bodyDiv w:val="1"/>
      <w:marLeft w:val="0"/>
      <w:marRight w:val="0"/>
      <w:marTop w:val="0"/>
      <w:marBottom w:val="0"/>
      <w:divBdr>
        <w:top w:val="none" w:sz="0" w:space="0" w:color="auto"/>
        <w:left w:val="none" w:sz="0" w:space="0" w:color="auto"/>
        <w:bottom w:val="none" w:sz="0" w:space="0" w:color="auto"/>
        <w:right w:val="none" w:sz="0" w:space="0" w:color="auto"/>
      </w:divBdr>
    </w:div>
    <w:div w:id="383068608">
      <w:bodyDiv w:val="1"/>
      <w:marLeft w:val="0"/>
      <w:marRight w:val="0"/>
      <w:marTop w:val="0"/>
      <w:marBottom w:val="0"/>
      <w:divBdr>
        <w:top w:val="none" w:sz="0" w:space="0" w:color="auto"/>
        <w:left w:val="none" w:sz="0" w:space="0" w:color="auto"/>
        <w:bottom w:val="none" w:sz="0" w:space="0" w:color="auto"/>
        <w:right w:val="none" w:sz="0" w:space="0" w:color="auto"/>
      </w:divBdr>
    </w:div>
    <w:div w:id="406146018">
      <w:bodyDiv w:val="1"/>
      <w:marLeft w:val="0"/>
      <w:marRight w:val="0"/>
      <w:marTop w:val="0"/>
      <w:marBottom w:val="0"/>
      <w:divBdr>
        <w:top w:val="none" w:sz="0" w:space="0" w:color="auto"/>
        <w:left w:val="none" w:sz="0" w:space="0" w:color="auto"/>
        <w:bottom w:val="none" w:sz="0" w:space="0" w:color="auto"/>
        <w:right w:val="none" w:sz="0" w:space="0" w:color="auto"/>
      </w:divBdr>
    </w:div>
    <w:div w:id="410464891">
      <w:bodyDiv w:val="1"/>
      <w:marLeft w:val="0"/>
      <w:marRight w:val="0"/>
      <w:marTop w:val="0"/>
      <w:marBottom w:val="0"/>
      <w:divBdr>
        <w:top w:val="none" w:sz="0" w:space="0" w:color="auto"/>
        <w:left w:val="none" w:sz="0" w:space="0" w:color="auto"/>
        <w:bottom w:val="none" w:sz="0" w:space="0" w:color="auto"/>
        <w:right w:val="none" w:sz="0" w:space="0" w:color="auto"/>
      </w:divBdr>
    </w:div>
    <w:div w:id="418017988">
      <w:bodyDiv w:val="1"/>
      <w:marLeft w:val="0"/>
      <w:marRight w:val="0"/>
      <w:marTop w:val="0"/>
      <w:marBottom w:val="0"/>
      <w:divBdr>
        <w:top w:val="none" w:sz="0" w:space="0" w:color="auto"/>
        <w:left w:val="none" w:sz="0" w:space="0" w:color="auto"/>
        <w:bottom w:val="none" w:sz="0" w:space="0" w:color="auto"/>
        <w:right w:val="none" w:sz="0" w:space="0" w:color="auto"/>
      </w:divBdr>
    </w:div>
    <w:div w:id="424885717">
      <w:bodyDiv w:val="1"/>
      <w:marLeft w:val="0"/>
      <w:marRight w:val="0"/>
      <w:marTop w:val="0"/>
      <w:marBottom w:val="0"/>
      <w:divBdr>
        <w:top w:val="none" w:sz="0" w:space="0" w:color="auto"/>
        <w:left w:val="none" w:sz="0" w:space="0" w:color="auto"/>
        <w:bottom w:val="none" w:sz="0" w:space="0" w:color="auto"/>
        <w:right w:val="none" w:sz="0" w:space="0" w:color="auto"/>
      </w:divBdr>
    </w:div>
    <w:div w:id="479536919">
      <w:bodyDiv w:val="1"/>
      <w:marLeft w:val="0"/>
      <w:marRight w:val="0"/>
      <w:marTop w:val="0"/>
      <w:marBottom w:val="0"/>
      <w:divBdr>
        <w:top w:val="none" w:sz="0" w:space="0" w:color="auto"/>
        <w:left w:val="none" w:sz="0" w:space="0" w:color="auto"/>
        <w:bottom w:val="none" w:sz="0" w:space="0" w:color="auto"/>
        <w:right w:val="none" w:sz="0" w:space="0" w:color="auto"/>
      </w:divBdr>
    </w:div>
    <w:div w:id="484707244">
      <w:bodyDiv w:val="1"/>
      <w:marLeft w:val="0"/>
      <w:marRight w:val="0"/>
      <w:marTop w:val="0"/>
      <w:marBottom w:val="0"/>
      <w:divBdr>
        <w:top w:val="none" w:sz="0" w:space="0" w:color="auto"/>
        <w:left w:val="none" w:sz="0" w:space="0" w:color="auto"/>
        <w:bottom w:val="none" w:sz="0" w:space="0" w:color="auto"/>
        <w:right w:val="none" w:sz="0" w:space="0" w:color="auto"/>
      </w:divBdr>
    </w:div>
    <w:div w:id="499470918">
      <w:bodyDiv w:val="1"/>
      <w:marLeft w:val="0"/>
      <w:marRight w:val="0"/>
      <w:marTop w:val="0"/>
      <w:marBottom w:val="0"/>
      <w:divBdr>
        <w:top w:val="none" w:sz="0" w:space="0" w:color="auto"/>
        <w:left w:val="none" w:sz="0" w:space="0" w:color="auto"/>
        <w:bottom w:val="none" w:sz="0" w:space="0" w:color="auto"/>
        <w:right w:val="none" w:sz="0" w:space="0" w:color="auto"/>
      </w:divBdr>
    </w:div>
    <w:div w:id="505436704">
      <w:bodyDiv w:val="1"/>
      <w:marLeft w:val="0"/>
      <w:marRight w:val="0"/>
      <w:marTop w:val="0"/>
      <w:marBottom w:val="0"/>
      <w:divBdr>
        <w:top w:val="none" w:sz="0" w:space="0" w:color="auto"/>
        <w:left w:val="none" w:sz="0" w:space="0" w:color="auto"/>
        <w:bottom w:val="none" w:sz="0" w:space="0" w:color="auto"/>
        <w:right w:val="none" w:sz="0" w:space="0" w:color="auto"/>
      </w:divBdr>
    </w:div>
    <w:div w:id="508565526">
      <w:bodyDiv w:val="1"/>
      <w:marLeft w:val="0"/>
      <w:marRight w:val="0"/>
      <w:marTop w:val="0"/>
      <w:marBottom w:val="0"/>
      <w:divBdr>
        <w:top w:val="none" w:sz="0" w:space="0" w:color="auto"/>
        <w:left w:val="none" w:sz="0" w:space="0" w:color="auto"/>
        <w:bottom w:val="none" w:sz="0" w:space="0" w:color="auto"/>
        <w:right w:val="none" w:sz="0" w:space="0" w:color="auto"/>
      </w:divBdr>
    </w:div>
    <w:div w:id="518324310">
      <w:bodyDiv w:val="1"/>
      <w:marLeft w:val="0"/>
      <w:marRight w:val="0"/>
      <w:marTop w:val="0"/>
      <w:marBottom w:val="0"/>
      <w:divBdr>
        <w:top w:val="none" w:sz="0" w:space="0" w:color="auto"/>
        <w:left w:val="none" w:sz="0" w:space="0" w:color="auto"/>
        <w:bottom w:val="none" w:sz="0" w:space="0" w:color="auto"/>
        <w:right w:val="none" w:sz="0" w:space="0" w:color="auto"/>
      </w:divBdr>
    </w:div>
    <w:div w:id="525681140">
      <w:bodyDiv w:val="1"/>
      <w:marLeft w:val="0"/>
      <w:marRight w:val="0"/>
      <w:marTop w:val="0"/>
      <w:marBottom w:val="0"/>
      <w:divBdr>
        <w:top w:val="none" w:sz="0" w:space="0" w:color="auto"/>
        <w:left w:val="none" w:sz="0" w:space="0" w:color="auto"/>
        <w:bottom w:val="none" w:sz="0" w:space="0" w:color="auto"/>
        <w:right w:val="none" w:sz="0" w:space="0" w:color="auto"/>
      </w:divBdr>
    </w:div>
    <w:div w:id="544298347">
      <w:bodyDiv w:val="1"/>
      <w:marLeft w:val="0"/>
      <w:marRight w:val="0"/>
      <w:marTop w:val="0"/>
      <w:marBottom w:val="0"/>
      <w:divBdr>
        <w:top w:val="none" w:sz="0" w:space="0" w:color="auto"/>
        <w:left w:val="none" w:sz="0" w:space="0" w:color="auto"/>
        <w:bottom w:val="none" w:sz="0" w:space="0" w:color="auto"/>
        <w:right w:val="none" w:sz="0" w:space="0" w:color="auto"/>
      </w:divBdr>
    </w:div>
    <w:div w:id="550386472">
      <w:bodyDiv w:val="1"/>
      <w:marLeft w:val="0"/>
      <w:marRight w:val="0"/>
      <w:marTop w:val="0"/>
      <w:marBottom w:val="0"/>
      <w:divBdr>
        <w:top w:val="none" w:sz="0" w:space="0" w:color="auto"/>
        <w:left w:val="none" w:sz="0" w:space="0" w:color="auto"/>
        <w:bottom w:val="none" w:sz="0" w:space="0" w:color="auto"/>
        <w:right w:val="none" w:sz="0" w:space="0" w:color="auto"/>
      </w:divBdr>
    </w:div>
    <w:div w:id="564923344">
      <w:bodyDiv w:val="1"/>
      <w:marLeft w:val="0"/>
      <w:marRight w:val="0"/>
      <w:marTop w:val="0"/>
      <w:marBottom w:val="0"/>
      <w:divBdr>
        <w:top w:val="none" w:sz="0" w:space="0" w:color="auto"/>
        <w:left w:val="none" w:sz="0" w:space="0" w:color="auto"/>
        <w:bottom w:val="none" w:sz="0" w:space="0" w:color="auto"/>
        <w:right w:val="none" w:sz="0" w:space="0" w:color="auto"/>
      </w:divBdr>
    </w:div>
    <w:div w:id="584340983">
      <w:bodyDiv w:val="1"/>
      <w:marLeft w:val="0"/>
      <w:marRight w:val="0"/>
      <w:marTop w:val="0"/>
      <w:marBottom w:val="0"/>
      <w:divBdr>
        <w:top w:val="none" w:sz="0" w:space="0" w:color="auto"/>
        <w:left w:val="none" w:sz="0" w:space="0" w:color="auto"/>
        <w:bottom w:val="none" w:sz="0" w:space="0" w:color="auto"/>
        <w:right w:val="none" w:sz="0" w:space="0" w:color="auto"/>
      </w:divBdr>
    </w:div>
    <w:div w:id="612174453">
      <w:bodyDiv w:val="1"/>
      <w:marLeft w:val="0"/>
      <w:marRight w:val="0"/>
      <w:marTop w:val="0"/>
      <w:marBottom w:val="0"/>
      <w:divBdr>
        <w:top w:val="none" w:sz="0" w:space="0" w:color="auto"/>
        <w:left w:val="none" w:sz="0" w:space="0" w:color="auto"/>
        <w:bottom w:val="none" w:sz="0" w:space="0" w:color="auto"/>
        <w:right w:val="none" w:sz="0" w:space="0" w:color="auto"/>
      </w:divBdr>
    </w:div>
    <w:div w:id="648247808">
      <w:bodyDiv w:val="1"/>
      <w:marLeft w:val="0"/>
      <w:marRight w:val="0"/>
      <w:marTop w:val="0"/>
      <w:marBottom w:val="0"/>
      <w:divBdr>
        <w:top w:val="none" w:sz="0" w:space="0" w:color="auto"/>
        <w:left w:val="none" w:sz="0" w:space="0" w:color="auto"/>
        <w:bottom w:val="none" w:sz="0" w:space="0" w:color="auto"/>
        <w:right w:val="none" w:sz="0" w:space="0" w:color="auto"/>
      </w:divBdr>
    </w:div>
    <w:div w:id="652835253">
      <w:bodyDiv w:val="1"/>
      <w:marLeft w:val="0"/>
      <w:marRight w:val="0"/>
      <w:marTop w:val="0"/>
      <w:marBottom w:val="0"/>
      <w:divBdr>
        <w:top w:val="none" w:sz="0" w:space="0" w:color="auto"/>
        <w:left w:val="none" w:sz="0" w:space="0" w:color="auto"/>
        <w:bottom w:val="none" w:sz="0" w:space="0" w:color="auto"/>
        <w:right w:val="none" w:sz="0" w:space="0" w:color="auto"/>
      </w:divBdr>
    </w:div>
    <w:div w:id="657615042">
      <w:bodyDiv w:val="1"/>
      <w:marLeft w:val="0"/>
      <w:marRight w:val="0"/>
      <w:marTop w:val="0"/>
      <w:marBottom w:val="0"/>
      <w:divBdr>
        <w:top w:val="none" w:sz="0" w:space="0" w:color="auto"/>
        <w:left w:val="none" w:sz="0" w:space="0" w:color="auto"/>
        <w:bottom w:val="none" w:sz="0" w:space="0" w:color="auto"/>
        <w:right w:val="none" w:sz="0" w:space="0" w:color="auto"/>
      </w:divBdr>
    </w:div>
    <w:div w:id="668144472">
      <w:bodyDiv w:val="1"/>
      <w:marLeft w:val="0"/>
      <w:marRight w:val="0"/>
      <w:marTop w:val="0"/>
      <w:marBottom w:val="0"/>
      <w:divBdr>
        <w:top w:val="none" w:sz="0" w:space="0" w:color="auto"/>
        <w:left w:val="none" w:sz="0" w:space="0" w:color="auto"/>
        <w:bottom w:val="none" w:sz="0" w:space="0" w:color="auto"/>
        <w:right w:val="none" w:sz="0" w:space="0" w:color="auto"/>
      </w:divBdr>
    </w:div>
    <w:div w:id="678700127">
      <w:bodyDiv w:val="1"/>
      <w:marLeft w:val="0"/>
      <w:marRight w:val="0"/>
      <w:marTop w:val="0"/>
      <w:marBottom w:val="0"/>
      <w:divBdr>
        <w:top w:val="none" w:sz="0" w:space="0" w:color="auto"/>
        <w:left w:val="none" w:sz="0" w:space="0" w:color="auto"/>
        <w:bottom w:val="none" w:sz="0" w:space="0" w:color="auto"/>
        <w:right w:val="none" w:sz="0" w:space="0" w:color="auto"/>
      </w:divBdr>
    </w:div>
    <w:div w:id="684939876">
      <w:bodyDiv w:val="1"/>
      <w:marLeft w:val="0"/>
      <w:marRight w:val="0"/>
      <w:marTop w:val="0"/>
      <w:marBottom w:val="0"/>
      <w:divBdr>
        <w:top w:val="none" w:sz="0" w:space="0" w:color="auto"/>
        <w:left w:val="none" w:sz="0" w:space="0" w:color="auto"/>
        <w:bottom w:val="none" w:sz="0" w:space="0" w:color="auto"/>
        <w:right w:val="none" w:sz="0" w:space="0" w:color="auto"/>
      </w:divBdr>
    </w:div>
    <w:div w:id="709382907">
      <w:bodyDiv w:val="1"/>
      <w:marLeft w:val="0"/>
      <w:marRight w:val="0"/>
      <w:marTop w:val="0"/>
      <w:marBottom w:val="0"/>
      <w:divBdr>
        <w:top w:val="none" w:sz="0" w:space="0" w:color="auto"/>
        <w:left w:val="none" w:sz="0" w:space="0" w:color="auto"/>
        <w:bottom w:val="none" w:sz="0" w:space="0" w:color="auto"/>
        <w:right w:val="none" w:sz="0" w:space="0" w:color="auto"/>
      </w:divBdr>
    </w:div>
    <w:div w:id="734276286">
      <w:bodyDiv w:val="1"/>
      <w:marLeft w:val="0"/>
      <w:marRight w:val="0"/>
      <w:marTop w:val="0"/>
      <w:marBottom w:val="0"/>
      <w:divBdr>
        <w:top w:val="none" w:sz="0" w:space="0" w:color="auto"/>
        <w:left w:val="none" w:sz="0" w:space="0" w:color="auto"/>
        <w:bottom w:val="none" w:sz="0" w:space="0" w:color="auto"/>
        <w:right w:val="none" w:sz="0" w:space="0" w:color="auto"/>
      </w:divBdr>
    </w:div>
    <w:div w:id="739182276">
      <w:bodyDiv w:val="1"/>
      <w:marLeft w:val="0"/>
      <w:marRight w:val="0"/>
      <w:marTop w:val="0"/>
      <w:marBottom w:val="0"/>
      <w:divBdr>
        <w:top w:val="none" w:sz="0" w:space="0" w:color="auto"/>
        <w:left w:val="none" w:sz="0" w:space="0" w:color="auto"/>
        <w:bottom w:val="none" w:sz="0" w:space="0" w:color="auto"/>
        <w:right w:val="none" w:sz="0" w:space="0" w:color="auto"/>
      </w:divBdr>
    </w:div>
    <w:div w:id="754207314">
      <w:bodyDiv w:val="1"/>
      <w:marLeft w:val="0"/>
      <w:marRight w:val="0"/>
      <w:marTop w:val="0"/>
      <w:marBottom w:val="0"/>
      <w:divBdr>
        <w:top w:val="none" w:sz="0" w:space="0" w:color="auto"/>
        <w:left w:val="none" w:sz="0" w:space="0" w:color="auto"/>
        <w:bottom w:val="none" w:sz="0" w:space="0" w:color="auto"/>
        <w:right w:val="none" w:sz="0" w:space="0" w:color="auto"/>
      </w:divBdr>
    </w:div>
    <w:div w:id="759644696">
      <w:bodyDiv w:val="1"/>
      <w:marLeft w:val="0"/>
      <w:marRight w:val="0"/>
      <w:marTop w:val="0"/>
      <w:marBottom w:val="0"/>
      <w:divBdr>
        <w:top w:val="none" w:sz="0" w:space="0" w:color="auto"/>
        <w:left w:val="none" w:sz="0" w:space="0" w:color="auto"/>
        <w:bottom w:val="none" w:sz="0" w:space="0" w:color="auto"/>
        <w:right w:val="none" w:sz="0" w:space="0" w:color="auto"/>
      </w:divBdr>
    </w:div>
    <w:div w:id="760223277">
      <w:bodyDiv w:val="1"/>
      <w:marLeft w:val="0"/>
      <w:marRight w:val="0"/>
      <w:marTop w:val="0"/>
      <w:marBottom w:val="0"/>
      <w:divBdr>
        <w:top w:val="none" w:sz="0" w:space="0" w:color="auto"/>
        <w:left w:val="none" w:sz="0" w:space="0" w:color="auto"/>
        <w:bottom w:val="none" w:sz="0" w:space="0" w:color="auto"/>
        <w:right w:val="none" w:sz="0" w:space="0" w:color="auto"/>
      </w:divBdr>
    </w:div>
    <w:div w:id="763108434">
      <w:bodyDiv w:val="1"/>
      <w:marLeft w:val="0"/>
      <w:marRight w:val="0"/>
      <w:marTop w:val="0"/>
      <w:marBottom w:val="0"/>
      <w:divBdr>
        <w:top w:val="none" w:sz="0" w:space="0" w:color="auto"/>
        <w:left w:val="none" w:sz="0" w:space="0" w:color="auto"/>
        <w:bottom w:val="none" w:sz="0" w:space="0" w:color="auto"/>
        <w:right w:val="none" w:sz="0" w:space="0" w:color="auto"/>
      </w:divBdr>
    </w:div>
    <w:div w:id="771632386">
      <w:bodyDiv w:val="1"/>
      <w:marLeft w:val="0"/>
      <w:marRight w:val="0"/>
      <w:marTop w:val="0"/>
      <w:marBottom w:val="0"/>
      <w:divBdr>
        <w:top w:val="none" w:sz="0" w:space="0" w:color="auto"/>
        <w:left w:val="none" w:sz="0" w:space="0" w:color="auto"/>
        <w:bottom w:val="none" w:sz="0" w:space="0" w:color="auto"/>
        <w:right w:val="none" w:sz="0" w:space="0" w:color="auto"/>
      </w:divBdr>
    </w:div>
    <w:div w:id="786048514">
      <w:bodyDiv w:val="1"/>
      <w:marLeft w:val="0"/>
      <w:marRight w:val="0"/>
      <w:marTop w:val="0"/>
      <w:marBottom w:val="0"/>
      <w:divBdr>
        <w:top w:val="none" w:sz="0" w:space="0" w:color="auto"/>
        <w:left w:val="none" w:sz="0" w:space="0" w:color="auto"/>
        <w:bottom w:val="none" w:sz="0" w:space="0" w:color="auto"/>
        <w:right w:val="none" w:sz="0" w:space="0" w:color="auto"/>
      </w:divBdr>
    </w:div>
    <w:div w:id="806629539">
      <w:bodyDiv w:val="1"/>
      <w:marLeft w:val="0"/>
      <w:marRight w:val="0"/>
      <w:marTop w:val="0"/>
      <w:marBottom w:val="0"/>
      <w:divBdr>
        <w:top w:val="none" w:sz="0" w:space="0" w:color="auto"/>
        <w:left w:val="none" w:sz="0" w:space="0" w:color="auto"/>
        <w:bottom w:val="none" w:sz="0" w:space="0" w:color="auto"/>
        <w:right w:val="none" w:sz="0" w:space="0" w:color="auto"/>
      </w:divBdr>
    </w:div>
    <w:div w:id="809130333">
      <w:bodyDiv w:val="1"/>
      <w:marLeft w:val="0"/>
      <w:marRight w:val="0"/>
      <w:marTop w:val="0"/>
      <w:marBottom w:val="0"/>
      <w:divBdr>
        <w:top w:val="none" w:sz="0" w:space="0" w:color="auto"/>
        <w:left w:val="none" w:sz="0" w:space="0" w:color="auto"/>
        <w:bottom w:val="none" w:sz="0" w:space="0" w:color="auto"/>
        <w:right w:val="none" w:sz="0" w:space="0" w:color="auto"/>
      </w:divBdr>
    </w:div>
    <w:div w:id="809323634">
      <w:bodyDiv w:val="1"/>
      <w:marLeft w:val="0"/>
      <w:marRight w:val="0"/>
      <w:marTop w:val="0"/>
      <w:marBottom w:val="0"/>
      <w:divBdr>
        <w:top w:val="none" w:sz="0" w:space="0" w:color="auto"/>
        <w:left w:val="none" w:sz="0" w:space="0" w:color="auto"/>
        <w:bottom w:val="none" w:sz="0" w:space="0" w:color="auto"/>
        <w:right w:val="none" w:sz="0" w:space="0" w:color="auto"/>
      </w:divBdr>
    </w:div>
    <w:div w:id="822739022">
      <w:bodyDiv w:val="1"/>
      <w:marLeft w:val="0"/>
      <w:marRight w:val="0"/>
      <w:marTop w:val="0"/>
      <w:marBottom w:val="0"/>
      <w:divBdr>
        <w:top w:val="none" w:sz="0" w:space="0" w:color="auto"/>
        <w:left w:val="none" w:sz="0" w:space="0" w:color="auto"/>
        <w:bottom w:val="none" w:sz="0" w:space="0" w:color="auto"/>
        <w:right w:val="none" w:sz="0" w:space="0" w:color="auto"/>
      </w:divBdr>
    </w:div>
    <w:div w:id="823666651">
      <w:bodyDiv w:val="1"/>
      <w:marLeft w:val="0"/>
      <w:marRight w:val="0"/>
      <w:marTop w:val="0"/>
      <w:marBottom w:val="0"/>
      <w:divBdr>
        <w:top w:val="none" w:sz="0" w:space="0" w:color="auto"/>
        <w:left w:val="none" w:sz="0" w:space="0" w:color="auto"/>
        <w:bottom w:val="none" w:sz="0" w:space="0" w:color="auto"/>
        <w:right w:val="none" w:sz="0" w:space="0" w:color="auto"/>
      </w:divBdr>
    </w:div>
    <w:div w:id="835191326">
      <w:bodyDiv w:val="1"/>
      <w:marLeft w:val="0"/>
      <w:marRight w:val="0"/>
      <w:marTop w:val="0"/>
      <w:marBottom w:val="0"/>
      <w:divBdr>
        <w:top w:val="none" w:sz="0" w:space="0" w:color="auto"/>
        <w:left w:val="none" w:sz="0" w:space="0" w:color="auto"/>
        <w:bottom w:val="none" w:sz="0" w:space="0" w:color="auto"/>
        <w:right w:val="none" w:sz="0" w:space="0" w:color="auto"/>
      </w:divBdr>
    </w:div>
    <w:div w:id="837233079">
      <w:bodyDiv w:val="1"/>
      <w:marLeft w:val="0"/>
      <w:marRight w:val="0"/>
      <w:marTop w:val="0"/>
      <w:marBottom w:val="0"/>
      <w:divBdr>
        <w:top w:val="none" w:sz="0" w:space="0" w:color="auto"/>
        <w:left w:val="none" w:sz="0" w:space="0" w:color="auto"/>
        <w:bottom w:val="none" w:sz="0" w:space="0" w:color="auto"/>
        <w:right w:val="none" w:sz="0" w:space="0" w:color="auto"/>
      </w:divBdr>
    </w:div>
    <w:div w:id="857355057">
      <w:bodyDiv w:val="1"/>
      <w:marLeft w:val="0"/>
      <w:marRight w:val="0"/>
      <w:marTop w:val="0"/>
      <w:marBottom w:val="0"/>
      <w:divBdr>
        <w:top w:val="none" w:sz="0" w:space="0" w:color="auto"/>
        <w:left w:val="none" w:sz="0" w:space="0" w:color="auto"/>
        <w:bottom w:val="none" w:sz="0" w:space="0" w:color="auto"/>
        <w:right w:val="none" w:sz="0" w:space="0" w:color="auto"/>
      </w:divBdr>
    </w:div>
    <w:div w:id="857812810">
      <w:bodyDiv w:val="1"/>
      <w:marLeft w:val="0"/>
      <w:marRight w:val="0"/>
      <w:marTop w:val="0"/>
      <w:marBottom w:val="0"/>
      <w:divBdr>
        <w:top w:val="none" w:sz="0" w:space="0" w:color="auto"/>
        <w:left w:val="none" w:sz="0" w:space="0" w:color="auto"/>
        <w:bottom w:val="none" w:sz="0" w:space="0" w:color="auto"/>
        <w:right w:val="none" w:sz="0" w:space="0" w:color="auto"/>
      </w:divBdr>
    </w:div>
    <w:div w:id="870261970">
      <w:bodyDiv w:val="1"/>
      <w:marLeft w:val="0"/>
      <w:marRight w:val="0"/>
      <w:marTop w:val="0"/>
      <w:marBottom w:val="0"/>
      <w:divBdr>
        <w:top w:val="none" w:sz="0" w:space="0" w:color="auto"/>
        <w:left w:val="none" w:sz="0" w:space="0" w:color="auto"/>
        <w:bottom w:val="none" w:sz="0" w:space="0" w:color="auto"/>
        <w:right w:val="none" w:sz="0" w:space="0" w:color="auto"/>
      </w:divBdr>
    </w:div>
    <w:div w:id="925576216">
      <w:bodyDiv w:val="1"/>
      <w:marLeft w:val="0"/>
      <w:marRight w:val="0"/>
      <w:marTop w:val="0"/>
      <w:marBottom w:val="0"/>
      <w:divBdr>
        <w:top w:val="none" w:sz="0" w:space="0" w:color="auto"/>
        <w:left w:val="none" w:sz="0" w:space="0" w:color="auto"/>
        <w:bottom w:val="none" w:sz="0" w:space="0" w:color="auto"/>
        <w:right w:val="none" w:sz="0" w:space="0" w:color="auto"/>
      </w:divBdr>
    </w:div>
    <w:div w:id="928467206">
      <w:bodyDiv w:val="1"/>
      <w:marLeft w:val="0"/>
      <w:marRight w:val="0"/>
      <w:marTop w:val="0"/>
      <w:marBottom w:val="0"/>
      <w:divBdr>
        <w:top w:val="none" w:sz="0" w:space="0" w:color="auto"/>
        <w:left w:val="none" w:sz="0" w:space="0" w:color="auto"/>
        <w:bottom w:val="none" w:sz="0" w:space="0" w:color="auto"/>
        <w:right w:val="none" w:sz="0" w:space="0" w:color="auto"/>
      </w:divBdr>
    </w:div>
    <w:div w:id="955214100">
      <w:bodyDiv w:val="1"/>
      <w:marLeft w:val="0"/>
      <w:marRight w:val="0"/>
      <w:marTop w:val="0"/>
      <w:marBottom w:val="0"/>
      <w:divBdr>
        <w:top w:val="none" w:sz="0" w:space="0" w:color="auto"/>
        <w:left w:val="none" w:sz="0" w:space="0" w:color="auto"/>
        <w:bottom w:val="none" w:sz="0" w:space="0" w:color="auto"/>
        <w:right w:val="none" w:sz="0" w:space="0" w:color="auto"/>
      </w:divBdr>
    </w:div>
    <w:div w:id="961377546">
      <w:bodyDiv w:val="1"/>
      <w:marLeft w:val="0"/>
      <w:marRight w:val="0"/>
      <w:marTop w:val="0"/>
      <w:marBottom w:val="0"/>
      <w:divBdr>
        <w:top w:val="none" w:sz="0" w:space="0" w:color="auto"/>
        <w:left w:val="none" w:sz="0" w:space="0" w:color="auto"/>
        <w:bottom w:val="none" w:sz="0" w:space="0" w:color="auto"/>
        <w:right w:val="none" w:sz="0" w:space="0" w:color="auto"/>
      </w:divBdr>
    </w:div>
    <w:div w:id="973830983">
      <w:bodyDiv w:val="1"/>
      <w:marLeft w:val="0"/>
      <w:marRight w:val="0"/>
      <w:marTop w:val="0"/>
      <w:marBottom w:val="0"/>
      <w:divBdr>
        <w:top w:val="none" w:sz="0" w:space="0" w:color="auto"/>
        <w:left w:val="none" w:sz="0" w:space="0" w:color="auto"/>
        <w:bottom w:val="none" w:sz="0" w:space="0" w:color="auto"/>
        <w:right w:val="none" w:sz="0" w:space="0" w:color="auto"/>
      </w:divBdr>
      <w:divsChild>
        <w:div w:id="233244003">
          <w:marLeft w:val="0"/>
          <w:marRight w:val="0"/>
          <w:marTop w:val="0"/>
          <w:marBottom w:val="0"/>
          <w:divBdr>
            <w:top w:val="none" w:sz="0" w:space="0" w:color="auto"/>
            <w:left w:val="none" w:sz="0" w:space="0" w:color="auto"/>
            <w:bottom w:val="none" w:sz="0" w:space="0" w:color="auto"/>
            <w:right w:val="none" w:sz="0" w:space="0" w:color="auto"/>
          </w:divBdr>
          <w:divsChild>
            <w:div w:id="106241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3063">
      <w:bodyDiv w:val="1"/>
      <w:marLeft w:val="0"/>
      <w:marRight w:val="0"/>
      <w:marTop w:val="0"/>
      <w:marBottom w:val="0"/>
      <w:divBdr>
        <w:top w:val="none" w:sz="0" w:space="0" w:color="auto"/>
        <w:left w:val="none" w:sz="0" w:space="0" w:color="auto"/>
        <w:bottom w:val="none" w:sz="0" w:space="0" w:color="auto"/>
        <w:right w:val="none" w:sz="0" w:space="0" w:color="auto"/>
      </w:divBdr>
    </w:div>
    <w:div w:id="978025457">
      <w:bodyDiv w:val="1"/>
      <w:marLeft w:val="0"/>
      <w:marRight w:val="0"/>
      <w:marTop w:val="0"/>
      <w:marBottom w:val="0"/>
      <w:divBdr>
        <w:top w:val="none" w:sz="0" w:space="0" w:color="auto"/>
        <w:left w:val="none" w:sz="0" w:space="0" w:color="auto"/>
        <w:bottom w:val="none" w:sz="0" w:space="0" w:color="auto"/>
        <w:right w:val="none" w:sz="0" w:space="0" w:color="auto"/>
      </w:divBdr>
    </w:div>
    <w:div w:id="997685632">
      <w:bodyDiv w:val="1"/>
      <w:marLeft w:val="0"/>
      <w:marRight w:val="0"/>
      <w:marTop w:val="0"/>
      <w:marBottom w:val="0"/>
      <w:divBdr>
        <w:top w:val="none" w:sz="0" w:space="0" w:color="auto"/>
        <w:left w:val="none" w:sz="0" w:space="0" w:color="auto"/>
        <w:bottom w:val="none" w:sz="0" w:space="0" w:color="auto"/>
        <w:right w:val="none" w:sz="0" w:space="0" w:color="auto"/>
      </w:divBdr>
    </w:div>
    <w:div w:id="1024597755">
      <w:bodyDiv w:val="1"/>
      <w:marLeft w:val="0"/>
      <w:marRight w:val="0"/>
      <w:marTop w:val="0"/>
      <w:marBottom w:val="0"/>
      <w:divBdr>
        <w:top w:val="none" w:sz="0" w:space="0" w:color="auto"/>
        <w:left w:val="none" w:sz="0" w:space="0" w:color="auto"/>
        <w:bottom w:val="none" w:sz="0" w:space="0" w:color="auto"/>
        <w:right w:val="none" w:sz="0" w:space="0" w:color="auto"/>
      </w:divBdr>
    </w:div>
    <w:div w:id="1025446719">
      <w:bodyDiv w:val="1"/>
      <w:marLeft w:val="0"/>
      <w:marRight w:val="0"/>
      <w:marTop w:val="0"/>
      <w:marBottom w:val="0"/>
      <w:divBdr>
        <w:top w:val="none" w:sz="0" w:space="0" w:color="auto"/>
        <w:left w:val="none" w:sz="0" w:space="0" w:color="auto"/>
        <w:bottom w:val="none" w:sz="0" w:space="0" w:color="auto"/>
        <w:right w:val="none" w:sz="0" w:space="0" w:color="auto"/>
      </w:divBdr>
    </w:div>
    <w:div w:id="1051419154">
      <w:bodyDiv w:val="1"/>
      <w:marLeft w:val="0"/>
      <w:marRight w:val="0"/>
      <w:marTop w:val="0"/>
      <w:marBottom w:val="0"/>
      <w:divBdr>
        <w:top w:val="none" w:sz="0" w:space="0" w:color="auto"/>
        <w:left w:val="none" w:sz="0" w:space="0" w:color="auto"/>
        <w:bottom w:val="none" w:sz="0" w:space="0" w:color="auto"/>
        <w:right w:val="none" w:sz="0" w:space="0" w:color="auto"/>
      </w:divBdr>
    </w:div>
    <w:div w:id="1065491204">
      <w:bodyDiv w:val="1"/>
      <w:marLeft w:val="0"/>
      <w:marRight w:val="0"/>
      <w:marTop w:val="0"/>
      <w:marBottom w:val="0"/>
      <w:divBdr>
        <w:top w:val="none" w:sz="0" w:space="0" w:color="auto"/>
        <w:left w:val="none" w:sz="0" w:space="0" w:color="auto"/>
        <w:bottom w:val="none" w:sz="0" w:space="0" w:color="auto"/>
        <w:right w:val="none" w:sz="0" w:space="0" w:color="auto"/>
      </w:divBdr>
    </w:div>
    <w:div w:id="1125077816">
      <w:bodyDiv w:val="1"/>
      <w:marLeft w:val="0"/>
      <w:marRight w:val="0"/>
      <w:marTop w:val="0"/>
      <w:marBottom w:val="0"/>
      <w:divBdr>
        <w:top w:val="none" w:sz="0" w:space="0" w:color="auto"/>
        <w:left w:val="none" w:sz="0" w:space="0" w:color="auto"/>
        <w:bottom w:val="none" w:sz="0" w:space="0" w:color="auto"/>
        <w:right w:val="none" w:sz="0" w:space="0" w:color="auto"/>
      </w:divBdr>
    </w:div>
    <w:div w:id="1125658573">
      <w:bodyDiv w:val="1"/>
      <w:marLeft w:val="0"/>
      <w:marRight w:val="0"/>
      <w:marTop w:val="0"/>
      <w:marBottom w:val="0"/>
      <w:divBdr>
        <w:top w:val="none" w:sz="0" w:space="0" w:color="auto"/>
        <w:left w:val="none" w:sz="0" w:space="0" w:color="auto"/>
        <w:bottom w:val="none" w:sz="0" w:space="0" w:color="auto"/>
        <w:right w:val="none" w:sz="0" w:space="0" w:color="auto"/>
      </w:divBdr>
    </w:div>
    <w:div w:id="1133404584">
      <w:bodyDiv w:val="1"/>
      <w:marLeft w:val="0"/>
      <w:marRight w:val="0"/>
      <w:marTop w:val="0"/>
      <w:marBottom w:val="0"/>
      <w:divBdr>
        <w:top w:val="none" w:sz="0" w:space="0" w:color="auto"/>
        <w:left w:val="none" w:sz="0" w:space="0" w:color="auto"/>
        <w:bottom w:val="none" w:sz="0" w:space="0" w:color="auto"/>
        <w:right w:val="none" w:sz="0" w:space="0" w:color="auto"/>
      </w:divBdr>
    </w:div>
    <w:div w:id="1135761053">
      <w:bodyDiv w:val="1"/>
      <w:marLeft w:val="0"/>
      <w:marRight w:val="0"/>
      <w:marTop w:val="0"/>
      <w:marBottom w:val="0"/>
      <w:divBdr>
        <w:top w:val="none" w:sz="0" w:space="0" w:color="auto"/>
        <w:left w:val="none" w:sz="0" w:space="0" w:color="auto"/>
        <w:bottom w:val="none" w:sz="0" w:space="0" w:color="auto"/>
        <w:right w:val="none" w:sz="0" w:space="0" w:color="auto"/>
      </w:divBdr>
    </w:div>
    <w:div w:id="1144279510">
      <w:bodyDiv w:val="1"/>
      <w:marLeft w:val="0"/>
      <w:marRight w:val="0"/>
      <w:marTop w:val="0"/>
      <w:marBottom w:val="0"/>
      <w:divBdr>
        <w:top w:val="none" w:sz="0" w:space="0" w:color="auto"/>
        <w:left w:val="none" w:sz="0" w:space="0" w:color="auto"/>
        <w:bottom w:val="none" w:sz="0" w:space="0" w:color="auto"/>
        <w:right w:val="none" w:sz="0" w:space="0" w:color="auto"/>
      </w:divBdr>
    </w:div>
    <w:div w:id="1146438482">
      <w:bodyDiv w:val="1"/>
      <w:marLeft w:val="0"/>
      <w:marRight w:val="0"/>
      <w:marTop w:val="0"/>
      <w:marBottom w:val="0"/>
      <w:divBdr>
        <w:top w:val="none" w:sz="0" w:space="0" w:color="auto"/>
        <w:left w:val="none" w:sz="0" w:space="0" w:color="auto"/>
        <w:bottom w:val="none" w:sz="0" w:space="0" w:color="auto"/>
        <w:right w:val="none" w:sz="0" w:space="0" w:color="auto"/>
      </w:divBdr>
    </w:div>
    <w:div w:id="1147236034">
      <w:bodyDiv w:val="1"/>
      <w:marLeft w:val="0"/>
      <w:marRight w:val="0"/>
      <w:marTop w:val="0"/>
      <w:marBottom w:val="0"/>
      <w:divBdr>
        <w:top w:val="none" w:sz="0" w:space="0" w:color="auto"/>
        <w:left w:val="none" w:sz="0" w:space="0" w:color="auto"/>
        <w:bottom w:val="none" w:sz="0" w:space="0" w:color="auto"/>
        <w:right w:val="none" w:sz="0" w:space="0" w:color="auto"/>
      </w:divBdr>
    </w:div>
    <w:div w:id="1156607948">
      <w:bodyDiv w:val="1"/>
      <w:marLeft w:val="0"/>
      <w:marRight w:val="0"/>
      <w:marTop w:val="0"/>
      <w:marBottom w:val="0"/>
      <w:divBdr>
        <w:top w:val="none" w:sz="0" w:space="0" w:color="auto"/>
        <w:left w:val="none" w:sz="0" w:space="0" w:color="auto"/>
        <w:bottom w:val="none" w:sz="0" w:space="0" w:color="auto"/>
        <w:right w:val="none" w:sz="0" w:space="0" w:color="auto"/>
      </w:divBdr>
    </w:div>
    <w:div w:id="1171991141">
      <w:bodyDiv w:val="1"/>
      <w:marLeft w:val="0"/>
      <w:marRight w:val="0"/>
      <w:marTop w:val="0"/>
      <w:marBottom w:val="0"/>
      <w:divBdr>
        <w:top w:val="none" w:sz="0" w:space="0" w:color="auto"/>
        <w:left w:val="none" w:sz="0" w:space="0" w:color="auto"/>
        <w:bottom w:val="none" w:sz="0" w:space="0" w:color="auto"/>
        <w:right w:val="none" w:sz="0" w:space="0" w:color="auto"/>
      </w:divBdr>
    </w:div>
    <w:div w:id="1179392572">
      <w:bodyDiv w:val="1"/>
      <w:marLeft w:val="0"/>
      <w:marRight w:val="0"/>
      <w:marTop w:val="0"/>
      <w:marBottom w:val="0"/>
      <w:divBdr>
        <w:top w:val="none" w:sz="0" w:space="0" w:color="auto"/>
        <w:left w:val="none" w:sz="0" w:space="0" w:color="auto"/>
        <w:bottom w:val="none" w:sz="0" w:space="0" w:color="auto"/>
        <w:right w:val="none" w:sz="0" w:space="0" w:color="auto"/>
      </w:divBdr>
    </w:div>
    <w:div w:id="1179925661">
      <w:bodyDiv w:val="1"/>
      <w:marLeft w:val="0"/>
      <w:marRight w:val="0"/>
      <w:marTop w:val="0"/>
      <w:marBottom w:val="0"/>
      <w:divBdr>
        <w:top w:val="none" w:sz="0" w:space="0" w:color="auto"/>
        <w:left w:val="none" w:sz="0" w:space="0" w:color="auto"/>
        <w:bottom w:val="none" w:sz="0" w:space="0" w:color="auto"/>
        <w:right w:val="none" w:sz="0" w:space="0" w:color="auto"/>
      </w:divBdr>
    </w:div>
    <w:div w:id="1186213981">
      <w:bodyDiv w:val="1"/>
      <w:marLeft w:val="0"/>
      <w:marRight w:val="0"/>
      <w:marTop w:val="0"/>
      <w:marBottom w:val="0"/>
      <w:divBdr>
        <w:top w:val="none" w:sz="0" w:space="0" w:color="auto"/>
        <w:left w:val="none" w:sz="0" w:space="0" w:color="auto"/>
        <w:bottom w:val="none" w:sz="0" w:space="0" w:color="auto"/>
        <w:right w:val="none" w:sz="0" w:space="0" w:color="auto"/>
      </w:divBdr>
    </w:div>
    <w:div w:id="1191651370">
      <w:bodyDiv w:val="1"/>
      <w:marLeft w:val="0"/>
      <w:marRight w:val="0"/>
      <w:marTop w:val="0"/>
      <w:marBottom w:val="0"/>
      <w:divBdr>
        <w:top w:val="none" w:sz="0" w:space="0" w:color="auto"/>
        <w:left w:val="none" w:sz="0" w:space="0" w:color="auto"/>
        <w:bottom w:val="none" w:sz="0" w:space="0" w:color="auto"/>
        <w:right w:val="none" w:sz="0" w:space="0" w:color="auto"/>
      </w:divBdr>
    </w:div>
    <w:div w:id="1209225098">
      <w:bodyDiv w:val="1"/>
      <w:marLeft w:val="0"/>
      <w:marRight w:val="0"/>
      <w:marTop w:val="0"/>
      <w:marBottom w:val="0"/>
      <w:divBdr>
        <w:top w:val="none" w:sz="0" w:space="0" w:color="auto"/>
        <w:left w:val="none" w:sz="0" w:space="0" w:color="auto"/>
        <w:bottom w:val="none" w:sz="0" w:space="0" w:color="auto"/>
        <w:right w:val="none" w:sz="0" w:space="0" w:color="auto"/>
      </w:divBdr>
    </w:div>
    <w:div w:id="1222474201">
      <w:bodyDiv w:val="1"/>
      <w:marLeft w:val="0"/>
      <w:marRight w:val="0"/>
      <w:marTop w:val="0"/>
      <w:marBottom w:val="0"/>
      <w:divBdr>
        <w:top w:val="none" w:sz="0" w:space="0" w:color="auto"/>
        <w:left w:val="none" w:sz="0" w:space="0" w:color="auto"/>
        <w:bottom w:val="none" w:sz="0" w:space="0" w:color="auto"/>
        <w:right w:val="none" w:sz="0" w:space="0" w:color="auto"/>
      </w:divBdr>
    </w:div>
    <w:div w:id="1236474716">
      <w:bodyDiv w:val="1"/>
      <w:marLeft w:val="0"/>
      <w:marRight w:val="0"/>
      <w:marTop w:val="0"/>
      <w:marBottom w:val="0"/>
      <w:divBdr>
        <w:top w:val="none" w:sz="0" w:space="0" w:color="auto"/>
        <w:left w:val="none" w:sz="0" w:space="0" w:color="auto"/>
        <w:bottom w:val="none" w:sz="0" w:space="0" w:color="auto"/>
        <w:right w:val="none" w:sz="0" w:space="0" w:color="auto"/>
      </w:divBdr>
    </w:div>
    <w:div w:id="1237281450">
      <w:bodyDiv w:val="1"/>
      <w:marLeft w:val="0"/>
      <w:marRight w:val="0"/>
      <w:marTop w:val="0"/>
      <w:marBottom w:val="0"/>
      <w:divBdr>
        <w:top w:val="none" w:sz="0" w:space="0" w:color="auto"/>
        <w:left w:val="none" w:sz="0" w:space="0" w:color="auto"/>
        <w:bottom w:val="none" w:sz="0" w:space="0" w:color="auto"/>
        <w:right w:val="none" w:sz="0" w:space="0" w:color="auto"/>
      </w:divBdr>
    </w:div>
    <w:div w:id="1253514065">
      <w:bodyDiv w:val="1"/>
      <w:marLeft w:val="0"/>
      <w:marRight w:val="0"/>
      <w:marTop w:val="0"/>
      <w:marBottom w:val="0"/>
      <w:divBdr>
        <w:top w:val="none" w:sz="0" w:space="0" w:color="auto"/>
        <w:left w:val="none" w:sz="0" w:space="0" w:color="auto"/>
        <w:bottom w:val="none" w:sz="0" w:space="0" w:color="auto"/>
        <w:right w:val="none" w:sz="0" w:space="0" w:color="auto"/>
      </w:divBdr>
      <w:divsChild>
        <w:div w:id="1761102495">
          <w:marLeft w:val="0"/>
          <w:marRight w:val="0"/>
          <w:marTop w:val="0"/>
          <w:marBottom w:val="0"/>
          <w:divBdr>
            <w:top w:val="none" w:sz="0" w:space="0" w:color="auto"/>
            <w:left w:val="none" w:sz="0" w:space="0" w:color="auto"/>
            <w:bottom w:val="none" w:sz="0" w:space="0" w:color="auto"/>
            <w:right w:val="none" w:sz="0" w:space="0" w:color="auto"/>
          </w:divBdr>
          <w:divsChild>
            <w:div w:id="120143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4473">
      <w:bodyDiv w:val="1"/>
      <w:marLeft w:val="0"/>
      <w:marRight w:val="0"/>
      <w:marTop w:val="0"/>
      <w:marBottom w:val="0"/>
      <w:divBdr>
        <w:top w:val="none" w:sz="0" w:space="0" w:color="auto"/>
        <w:left w:val="none" w:sz="0" w:space="0" w:color="auto"/>
        <w:bottom w:val="none" w:sz="0" w:space="0" w:color="auto"/>
        <w:right w:val="none" w:sz="0" w:space="0" w:color="auto"/>
      </w:divBdr>
    </w:div>
    <w:div w:id="1308633686">
      <w:bodyDiv w:val="1"/>
      <w:marLeft w:val="0"/>
      <w:marRight w:val="0"/>
      <w:marTop w:val="0"/>
      <w:marBottom w:val="0"/>
      <w:divBdr>
        <w:top w:val="none" w:sz="0" w:space="0" w:color="auto"/>
        <w:left w:val="none" w:sz="0" w:space="0" w:color="auto"/>
        <w:bottom w:val="none" w:sz="0" w:space="0" w:color="auto"/>
        <w:right w:val="none" w:sz="0" w:space="0" w:color="auto"/>
      </w:divBdr>
    </w:div>
    <w:div w:id="1338851423">
      <w:bodyDiv w:val="1"/>
      <w:marLeft w:val="0"/>
      <w:marRight w:val="0"/>
      <w:marTop w:val="0"/>
      <w:marBottom w:val="0"/>
      <w:divBdr>
        <w:top w:val="none" w:sz="0" w:space="0" w:color="auto"/>
        <w:left w:val="none" w:sz="0" w:space="0" w:color="auto"/>
        <w:bottom w:val="none" w:sz="0" w:space="0" w:color="auto"/>
        <w:right w:val="none" w:sz="0" w:space="0" w:color="auto"/>
      </w:divBdr>
    </w:div>
    <w:div w:id="1349285862">
      <w:bodyDiv w:val="1"/>
      <w:marLeft w:val="0"/>
      <w:marRight w:val="0"/>
      <w:marTop w:val="0"/>
      <w:marBottom w:val="0"/>
      <w:divBdr>
        <w:top w:val="none" w:sz="0" w:space="0" w:color="auto"/>
        <w:left w:val="none" w:sz="0" w:space="0" w:color="auto"/>
        <w:bottom w:val="none" w:sz="0" w:space="0" w:color="auto"/>
        <w:right w:val="none" w:sz="0" w:space="0" w:color="auto"/>
      </w:divBdr>
    </w:div>
    <w:div w:id="1353149652">
      <w:bodyDiv w:val="1"/>
      <w:marLeft w:val="0"/>
      <w:marRight w:val="0"/>
      <w:marTop w:val="0"/>
      <w:marBottom w:val="0"/>
      <w:divBdr>
        <w:top w:val="none" w:sz="0" w:space="0" w:color="auto"/>
        <w:left w:val="none" w:sz="0" w:space="0" w:color="auto"/>
        <w:bottom w:val="none" w:sz="0" w:space="0" w:color="auto"/>
        <w:right w:val="none" w:sz="0" w:space="0" w:color="auto"/>
      </w:divBdr>
    </w:div>
    <w:div w:id="1365473967">
      <w:bodyDiv w:val="1"/>
      <w:marLeft w:val="0"/>
      <w:marRight w:val="0"/>
      <w:marTop w:val="0"/>
      <w:marBottom w:val="0"/>
      <w:divBdr>
        <w:top w:val="none" w:sz="0" w:space="0" w:color="auto"/>
        <w:left w:val="none" w:sz="0" w:space="0" w:color="auto"/>
        <w:bottom w:val="none" w:sz="0" w:space="0" w:color="auto"/>
        <w:right w:val="none" w:sz="0" w:space="0" w:color="auto"/>
      </w:divBdr>
    </w:div>
    <w:div w:id="1367675159">
      <w:bodyDiv w:val="1"/>
      <w:marLeft w:val="0"/>
      <w:marRight w:val="0"/>
      <w:marTop w:val="0"/>
      <w:marBottom w:val="0"/>
      <w:divBdr>
        <w:top w:val="none" w:sz="0" w:space="0" w:color="auto"/>
        <w:left w:val="none" w:sz="0" w:space="0" w:color="auto"/>
        <w:bottom w:val="none" w:sz="0" w:space="0" w:color="auto"/>
        <w:right w:val="none" w:sz="0" w:space="0" w:color="auto"/>
      </w:divBdr>
    </w:div>
    <w:div w:id="1371957441">
      <w:bodyDiv w:val="1"/>
      <w:marLeft w:val="0"/>
      <w:marRight w:val="0"/>
      <w:marTop w:val="0"/>
      <w:marBottom w:val="0"/>
      <w:divBdr>
        <w:top w:val="none" w:sz="0" w:space="0" w:color="auto"/>
        <w:left w:val="none" w:sz="0" w:space="0" w:color="auto"/>
        <w:bottom w:val="none" w:sz="0" w:space="0" w:color="auto"/>
        <w:right w:val="none" w:sz="0" w:space="0" w:color="auto"/>
      </w:divBdr>
    </w:div>
    <w:div w:id="1373076233">
      <w:bodyDiv w:val="1"/>
      <w:marLeft w:val="0"/>
      <w:marRight w:val="0"/>
      <w:marTop w:val="0"/>
      <w:marBottom w:val="0"/>
      <w:divBdr>
        <w:top w:val="none" w:sz="0" w:space="0" w:color="auto"/>
        <w:left w:val="none" w:sz="0" w:space="0" w:color="auto"/>
        <w:bottom w:val="none" w:sz="0" w:space="0" w:color="auto"/>
        <w:right w:val="none" w:sz="0" w:space="0" w:color="auto"/>
      </w:divBdr>
    </w:div>
    <w:div w:id="1387531231">
      <w:bodyDiv w:val="1"/>
      <w:marLeft w:val="0"/>
      <w:marRight w:val="0"/>
      <w:marTop w:val="0"/>
      <w:marBottom w:val="0"/>
      <w:divBdr>
        <w:top w:val="none" w:sz="0" w:space="0" w:color="auto"/>
        <w:left w:val="none" w:sz="0" w:space="0" w:color="auto"/>
        <w:bottom w:val="none" w:sz="0" w:space="0" w:color="auto"/>
        <w:right w:val="none" w:sz="0" w:space="0" w:color="auto"/>
      </w:divBdr>
    </w:div>
    <w:div w:id="1395854533">
      <w:bodyDiv w:val="1"/>
      <w:marLeft w:val="0"/>
      <w:marRight w:val="0"/>
      <w:marTop w:val="0"/>
      <w:marBottom w:val="0"/>
      <w:divBdr>
        <w:top w:val="none" w:sz="0" w:space="0" w:color="auto"/>
        <w:left w:val="none" w:sz="0" w:space="0" w:color="auto"/>
        <w:bottom w:val="none" w:sz="0" w:space="0" w:color="auto"/>
        <w:right w:val="none" w:sz="0" w:space="0" w:color="auto"/>
      </w:divBdr>
    </w:div>
    <w:div w:id="1408459663">
      <w:bodyDiv w:val="1"/>
      <w:marLeft w:val="0"/>
      <w:marRight w:val="0"/>
      <w:marTop w:val="0"/>
      <w:marBottom w:val="0"/>
      <w:divBdr>
        <w:top w:val="none" w:sz="0" w:space="0" w:color="auto"/>
        <w:left w:val="none" w:sz="0" w:space="0" w:color="auto"/>
        <w:bottom w:val="none" w:sz="0" w:space="0" w:color="auto"/>
        <w:right w:val="none" w:sz="0" w:space="0" w:color="auto"/>
      </w:divBdr>
    </w:div>
    <w:div w:id="1414161065">
      <w:bodyDiv w:val="1"/>
      <w:marLeft w:val="0"/>
      <w:marRight w:val="0"/>
      <w:marTop w:val="0"/>
      <w:marBottom w:val="0"/>
      <w:divBdr>
        <w:top w:val="none" w:sz="0" w:space="0" w:color="auto"/>
        <w:left w:val="none" w:sz="0" w:space="0" w:color="auto"/>
        <w:bottom w:val="none" w:sz="0" w:space="0" w:color="auto"/>
        <w:right w:val="none" w:sz="0" w:space="0" w:color="auto"/>
      </w:divBdr>
    </w:div>
    <w:div w:id="1415665269">
      <w:bodyDiv w:val="1"/>
      <w:marLeft w:val="0"/>
      <w:marRight w:val="0"/>
      <w:marTop w:val="0"/>
      <w:marBottom w:val="0"/>
      <w:divBdr>
        <w:top w:val="none" w:sz="0" w:space="0" w:color="auto"/>
        <w:left w:val="none" w:sz="0" w:space="0" w:color="auto"/>
        <w:bottom w:val="none" w:sz="0" w:space="0" w:color="auto"/>
        <w:right w:val="none" w:sz="0" w:space="0" w:color="auto"/>
      </w:divBdr>
    </w:div>
    <w:div w:id="1419716566">
      <w:bodyDiv w:val="1"/>
      <w:marLeft w:val="0"/>
      <w:marRight w:val="0"/>
      <w:marTop w:val="0"/>
      <w:marBottom w:val="0"/>
      <w:divBdr>
        <w:top w:val="none" w:sz="0" w:space="0" w:color="auto"/>
        <w:left w:val="none" w:sz="0" w:space="0" w:color="auto"/>
        <w:bottom w:val="none" w:sz="0" w:space="0" w:color="auto"/>
        <w:right w:val="none" w:sz="0" w:space="0" w:color="auto"/>
      </w:divBdr>
    </w:div>
    <w:div w:id="1421294023">
      <w:bodyDiv w:val="1"/>
      <w:marLeft w:val="0"/>
      <w:marRight w:val="0"/>
      <w:marTop w:val="0"/>
      <w:marBottom w:val="0"/>
      <w:divBdr>
        <w:top w:val="none" w:sz="0" w:space="0" w:color="auto"/>
        <w:left w:val="none" w:sz="0" w:space="0" w:color="auto"/>
        <w:bottom w:val="none" w:sz="0" w:space="0" w:color="auto"/>
        <w:right w:val="none" w:sz="0" w:space="0" w:color="auto"/>
      </w:divBdr>
    </w:div>
    <w:div w:id="1423258601">
      <w:bodyDiv w:val="1"/>
      <w:marLeft w:val="0"/>
      <w:marRight w:val="0"/>
      <w:marTop w:val="0"/>
      <w:marBottom w:val="0"/>
      <w:divBdr>
        <w:top w:val="none" w:sz="0" w:space="0" w:color="auto"/>
        <w:left w:val="none" w:sz="0" w:space="0" w:color="auto"/>
        <w:bottom w:val="none" w:sz="0" w:space="0" w:color="auto"/>
        <w:right w:val="none" w:sz="0" w:space="0" w:color="auto"/>
      </w:divBdr>
      <w:divsChild>
        <w:div w:id="506678907">
          <w:marLeft w:val="0"/>
          <w:marRight w:val="0"/>
          <w:marTop w:val="0"/>
          <w:marBottom w:val="0"/>
          <w:divBdr>
            <w:top w:val="none" w:sz="0" w:space="0" w:color="auto"/>
            <w:left w:val="none" w:sz="0" w:space="0" w:color="auto"/>
            <w:bottom w:val="none" w:sz="0" w:space="0" w:color="auto"/>
            <w:right w:val="none" w:sz="0" w:space="0" w:color="auto"/>
          </w:divBdr>
        </w:div>
      </w:divsChild>
    </w:div>
    <w:div w:id="1459684699">
      <w:bodyDiv w:val="1"/>
      <w:marLeft w:val="0"/>
      <w:marRight w:val="0"/>
      <w:marTop w:val="180"/>
      <w:marBottom w:val="180"/>
      <w:divBdr>
        <w:top w:val="none" w:sz="0" w:space="0" w:color="auto"/>
        <w:left w:val="none" w:sz="0" w:space="0" w:color="auto"/>
        <w:bottom w:val="none" w:sz="0" w:space="0" w:color="auto"/>
        <w:right w:val="none" w:sz="0" w:space="0" w:color="auto"/>
      </w:divBdr>
      <w:divsChild>
        <w:div w:id="1423792543">
          <w:marLeft w:val="0"/>
          <w:marRight w:val="0"/>
          <w:marTop w:val="0"/>
          <w:marBottom w:val="0"/>
          <w:divBdr>
            <w:top w:val="none" w:sz="0" w:space="0" w:color="auto"/>
            <w:left w:val="none" w:sz="0" w:space="0" w:color="auto"/>
            <w:bottom w:val="none" w:sz="0" w:space="0" w:color="auto"/>
            <w:right w:val="none" w:sz="0" w:space="0" w:color="auto"/>
          </w:divBdr>
          <w:divsChild>
            <w:div w:id="17511635">
              <w:marLeft w:val="0"/>
              <w:marRight w:val="0"/>
              <w:marTop w:val="0"/>
              <w:marBottom w:val="0"/>
              <w:divBdr>
                <w:top w:val="none" w:sz="0" w:space="0" w:color="auto"/>
                <w:left w:val="none" w:sz="0" w:space="0" w:color="auto"/>
                <w:bottom w:val="none" w:sz="0" w:space="0" w:color="auto"/>
                <w:right w:val="none" w:sz="0" w:space="0" w:color="auto"/>
              </w:divBdr>
            </w:div>
            <w:div w:id="146090074">
              <w:marLeft w:val="0"/>
              <w:marRight w:val="0"/>
              <w:marTop w:val="0"/>
              <w:marBottom w:val="0"/>
              <w:divBdr>
                <w:top w:val="none" w:sz="0" w:space="0" w:color="auto"/>
                <w:left w:val="none" w:sz="0" w:space="0" w:color="auto"/>
                <w:bottom w:val="none" w:sz="0" w:space="0" w:color="auto"/>
                <w:right w:val="none" w:sz="0" w:space="0" w:color="auto"/>
              </w:divBdr>
            </w:div>
            <w:div w:id="157503630">
              <w:marLeft w:val="0"/>
              <w:marRight w:val="0"/>
              <w:marTop w:val="0"/>
              <w:marBottom w:val="0"/>
              <w:divBdr>
                <w:top w:val="none" w:sz="0" w:space="0" w:color="auto"/>
                <w:left w:val="none" w:sz="0" w:space="0" w:color="auto"/>
                <w:bottom w:val="none" w:sz="0" w:space="0" w:color="auto"/>
                <w:right w:val="none" w:sz="0" w:space="0" w:color="auto"/>
              </w:divBdr>
            </w:div>
            <w:div w:id="171845108">
              <w:marLeft w:val="0"/>
              <w:marRight w:val="0"/>
              <w:marTop w:val="0"/>
              <w:marBottom w:val="0"/>
              <w:divBdr>
                <w:top w:val="none" w:sz="0" w:space="0" w:color="auto"/>
                <w:left w:val="none" w:sz="0" w:space="0" w:color="auto"/>
                <w:bottom w:val="none" w:sz="0" w:space="0" w:color="auto"/>
                <w:right w:val="none" w:sz="0" w:space="0" w:color="auto"/>
              </w:divBdr>
            </w:div>
            <w:div w:id="229343205">
              <w:marLeft w:val="0"/>
              <w:marRight w:val="0"/>
              <w:marTop w:val="0"/>
              <w:marBottom w:val="0"/>
              <w:divBdr>
                <w:top w:val="none" w:sz="0" w:space="0" w:color="auto"/>
                <w:left w:val="none" w:sz="0" w:space="0" w:color="auto"/>
                <w:bottom w:val="none" w:sz="0" w:space="0" w:color="auto"/>
                <w:right w:val="none" w:sz="0" w:space="0" w:color="auto"/>
              </w:divBdr>
            </w:div>
            <w:div w:id="229539154">
              <w:marLeft w:val="0"/>
              <w:marRight w:val="0"/>
              <w:marTop w:val="0"/>
              <w:marBottom w:val="0"/>
              <w:divBdr>
                <w:top w:val="none" w:sz="0" w:space="0" w:color="auto"/>
                <w:left w:val="none" w:sz="0" w:space="0" w:color="auto"/>
                <w:bottom w:val="none" w:sz="0" w:space="0" w:color="auto"/>
                <w:right w:val="none" w:sz="0" w:space="0" w:color="auto"/>
              </w:divBdr>
            </w:div>
            <w:div w:id="230891308">
              <w:marLeft w:val="0"/>
              <w:marRight w:val="0"/>
              <w:marTop w:val="0"/>
              <w:marBottom w:val="0"/>
              <w:divBdr>
                <w:top w:val="none" w:sz="0" w:space="0" w:color="auto"/>
                <w:left w:val="none" w:sz="0" w:space="0" w:color="auto"/>
                <w:bottom w:val="none" w:sz="0" w:space="0" w:color="auto"/>
                <w:right w:val="none" w:sz="0" w:space="0" w:color="auto"/>
              </w:divBdr>
            </w:div>
            <w:div w:id="390158888">
              <w:marLeft w:val="0"/>
              <w:marRight w:val="0"/>
              <w:marTop w:val="0"/>
              <w:marBottom w:val="0"/>
              <w:divBdr>
                <w:top w:val="none" w:sz="0" w:space="0" w:color="auto"/>
                <w:left w:val="none" w:sz="0" w:space="0" w:color="auto"/>
                <w:bottom w:val="none" w:sz="0" w:space="0" w:color="auto"/>
                <w:right w:val="none" w:sz="0" w:space="0" w:color="auto"/>
              </w:divBdr>
            </w:div>
            <w:div w:id="394819506">
              <w:marLeft w:val="0"/>
              <w:marRight w:val="0"/>
              <w:marTop w:val="0"/>
              <w:marBottom w:val="0"/>
              <w:divBdr>
                <w:top w:val="none" w:sz="0" w:space="0" w:color="auto"/>
                <w:left w:val="none" w:sz="0" w:space="0" w:color="auto"/>
                <w:bottom w:val="none" w:sz="0" w:space="0" w:color="auto"/>
                <w:right w:val="none" w:sz="0" w:space="0" w:color="auto"/>
              </w:divBdr>
            </w:div>
            <w:div w:id="545878718">
              <w:marLeft w:val="0"/>
              <w:marRight w:val="0"/>
              <w:marTop w:val="0"/>
              <w:marBottom w:val="0"/>
              <w:divBdr>
                <w:top w:val="none" w:sz="0" w:space="0" w:color="auto"/>
                <w:left w:val="none" w:sz="0" w:space="0" w:color="auto"/>
                <w:bottom w:val="none" w:sz="0" w:space="0" w:color="auto"/>
                <w:right w:val="none" w:sz="0" w:space="0" w:color="auto"/>
              </w:divBdr>
            </w:div>
            <w:div w:id="674918100">
              <w:marLeft w:val="660"/>
              <w:marRight w:val="0"/>
              <w:marTop w:val="0"/>
              <w:marBottom w:val="0"/>
              <w:divBdr>
                <w:top w:val="none" w:sz="0" w:space="0" w:color="auto"/>
                <w:left w:val="none" w:sz="0" w:space="0" w:color="auto"/>
                <w:bottom w:val="none" w:sz="0" w:space="0" w:color="auto"/>
                <w:right w:val="none" w:sz="0" w:space="0" w:color="auto"/>
              </w:divBdr>
            </w:div>
            <w:div w:id="1427144033">
              <w:marLeft w:val="0"/>
              <w:marRight w:val="0"/>
              <w:marTop w:val="0"/>
              <w:marBottom w:val="0"/>
              <w:divBdr>
                <w:top w:val="none" w:sz="0" w:space="0" w:color="auto"/>
                <w:left w:val="none" w:sz="0" w:space="0" w:color="auto"/>
                <w:bottom w:val="none" w:sz="0" w:space="0" w:color="auto"/>
                <w:right w:val="none" w:sz="0" w:space="0" w:color="auto"/>
              </w:divBdr>
            </w:div>
            <w:div w:id="1491368825">
              <w:marLeft w:val="0"/>
              <w:marRight w:val="0"/>
              <w:marTop w:val="0"/>
              <w:marBottom w:val="0"/>
              <w:divBdr>
                <w:top w:val="none" w:sz="0" w:space="0" w:color="auto"/>
                <w:left w:val="none" w:sz="0" w:space="0" w:color="auto"/>
                <w:bottom w:val="none" w:sz="0" w:space="0" w:color="auto"/>
                <w:right w:val="none" w:sz="0" w:space="0" w:color="auto"/>
              </w:divBdr>
            </w:div>
            <w:div w:id="1530534613">
              <w:marLeft w:val="0"/>
              <w:marRight w:val="0"/>
              <w:marTop w:val="0"/>
              <w:marBottom w:val="0"/>
              <w:divBdr>
                <w:top w:val="none" w:sz="0" w:space="0" w:color="auto"/>
                <w:left w:val="none" w:sz="0" w:space="0" w:color="auto"/>
                <w:bottom w:val="none" w:sz="0" w:space="0" w:color="auto"/>
                <w:right w:val="none" w:sz="0" w:space="0" w:color="auto"/>
              </w:divBdr>
            </w:div>
            <w:div w:id="1619751971">
              <w:marLeft w:val="0"/>
              <w:marRight w:val="0"/>
              <w:marTop w:val="0"/>
              <w:marBottom w:val="0"/>
              <w:divBdr>
                <w:top w:val="none" w:sz="0" w:space="0" w:color="auto"/>
                <w:left w:val="none" w:sz="0" w:space="0" w:color="auto"/>
                <w:bottom w:val="none" w:sz="0" w:space="0" w:color="auto"/>
                <w:right w:val="none" w:sz="0" w:space="0" w:color="auto"/>
              </w:divBdr>
            </w:div>
            <w:div w:id="2019304768">
              <w:marLeft w:val="0"/>
              <w:marRight w:val="0"/>
              <w:marTop w:val="0"/>
              <w:marBottom w:val="0"/>
              <w:divBdr>
                <w:top w:val="none" w:sz="0" w:space="0" w:color="auto"/>
                <w:left w:val="none" w:sz="0" w:space="0" w:color="auto"/>
                <w:bottom w:val="none" w:sz="0" w:space="0" w:color="auto"/>
                <w:right w:val="none" w:sz="0" w:space="0" w:color="auto"/>
              </w:divBdr>
            </w:div>
            <w:div w:id="2057312928">
              <w:marLeft w:val="0"/>
              <w:marRight w:val="0"/>
              <w:marTop w:val="0"/>
              <w:marBottom w:val="0"/>
              <w:divBdr>
                <w:top w:val="none" w:sz="0" w:space="0" w:color="auto"/>
                <w:left w:val="none" w:sz="0" w:space="0" w:color="auto"/>
                <w:bottom w:val="none" w:sz="0" w:space="0" w:color="auto"/>
                <w:right w:val="none" w:sz="0" w:space="0" w:color="auto"/>
              </w:divBdr>
            </w:div>
            <w:div w:id="211512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9238">
      <w:bodyDiv w:val="1"/>
      <w:marLeft w:val="0"/>
      <w:marRight w:val="0"/>
      <w:marTop w:val="0"/>
      <w:marBottom w:val="0"/>
      <w:divBdr>
        <w:top w:val="none" w:sz="0" w:space="0" w:color="auto"/>
        <w:left w:val="none" w:sz="0" w:space="0" w:color="auto"/>
        <w:bottom w:val="none" w:sz="0" w:space="0" w:color="auto"/>
        <w:right w:val="none" w:sz="0" w:space="0" w:color="auto"/>
      </w:divBdr>
    </w:div>
    <w:div w:id="1462454020">
      <w:bodyDiv w:val="1"/>
      <w:marLeft w:val="0"/>
      <w:marRight w:val="0"/>
      <w:marTop w:val="0"/>
      <w:marBottom w:val="0"/>
      <w:divBdr>
        <w:top w:val="none" w:sz="0" w:space="0" w:color="auto"/>
        <w:left w:val="none" w:sz="0" w:space="0" w:color="auto"/>
        <w:bottom w:val="none" w:sz="0" w:space="0" w:color="auto"/>
        <w:right w:val="none" w:sz="0" w:space="0" w:color="auto"/>
      </w:divBdr>
    </w:div>
    <w:div w:id="1465851098">
      <w:bodyDiv w:val="1"/>
      <w:marLeft w:val="0"/>
      <w:marRight w:val="0"/>
      <w:marTop w:val="0"/>
      <w:marBottom w:val="0"/>
      <w:divBdr>
        <w:top w:val="none" w:sz="0" w:space="0" w:color="auto"/>
        <w:left w:val="none" w:sz="0" w:space="0" w:color="auto"/>
        <w:bottom w:val="none" w:sz="0" w:space="0" w:color="auto"/>
        <w:right w:val="none" w:sz="0" w:space="0" w:color="auto"/>
      </w:divBdr>
    </w:div>
    <w:div w:id="1466581870">
      <w:bodyDiv w:val="1"/>
      <w:marLeft w:val="0"/>
      <w:marRight w:val="0"/>
      <w:marTop w:val="0"/>
      <w:marBottom w:val="0"/>
      <w:divBdr>
        <w:top w:val="none" w:sz="0" w:space="0" w:color="auto"/>
        <w:left w:val="none" w:sz="0" w:space="0" w:color="auto"/>
        <w:bottom w:val="none" w:sz="0" w:space="0" w:color="auto"/>
        <w:right w:val="none" w:sz="0" w:space="0" w:color="auto"/>
      </w:divBdr>
    </w:div>
    <w:div w:id="1483233016">
      <w:bodyDiv w:val="1"/>
      <w:marLeft w:val="0"/>
      <w:marRight w:val="0"/>
      <w:marTop w:val="0"/>
      <w:marBottom w:val="0"/>
      <w:divBdr>
        <w:top w:val="none" w:sz="0" w:space="0" w:color="auto"/>
        <w:left w:val="none" w:sz="0" w:space="0" w:color="auto"/>
        <w:bottom w:val="none" w:sz="0" w:space="0" w:color="auto"/>
        <w:right w:val="none" w:sz="0" w:space="0" w:color="auto"/>
      </w:divBdr>
    </w:div>
    <w:div w:id="1511793345">
      <w:bodyDiv w:val="1"/>
      <w:marLeft w:val="0"/>
      <w:marRight w:val="0"/>
      <w:marTop w:val="0"/>
      <w:marBottom w:val="0"/>
      <w:divBdr>
        <w:top w:val="none" w:sz="0" w:space="0" w:color="auto"/>
        <w:left w:val="none" w:sz="0" w:space="0" w:color="auto"/>
        <w:bottom w:val="none" w:sz="0" w:space="0" w:color="auto"/>
        <w:right w:val="none" w:sz="0" w:space="0" w:color="auto"/>
      </w:divBdr>
    </w:div>
    <w:div w:id="1528717388">
      <w:bodyDiv w:val="1"/>
      <w:marLeft w:val="0"/>
      <w:marRight w:val="0"/>
      <w:marTop w:val="0"/>
      <w:marBottom w:val="0"/>
      <w:divBdr>
        <w:top w:val="none" w:sz="0" w:space="0" w:color="auto"/>
        <w:left w:val="none" w:sz="0" w:space="0" w:color="auto"/>
        <w:bottom w:val="none" w:sz="0" w:space="0" w:color="auto"/>
        <w:right w:val="none" w:sz="0" w:space="0" w:color="auto"/>
      </w:divBdr>
    </w:div>
    <w:div w:id="1530143689">
      <w:bodyDiv w:val="1"/>
      <w:marLeft w:val="0"/>
      <w:marRight w:val="0"/>
      <w:marTop w:val="0"/>
      <w:marBottom w:val="0"/>
      <w:divBdr>
        <w:top w:val="none" w:sz="0" w:space="0" w:color="auto"/>
        <w:left w:val="none" w:sz="0" w:space="0" w:color="auto"/>
        <w:bottom w:val="none" w:sz="0" w:space="0" w:color="auto"/>
        <w:right w:val="none" w:sz="0" w:space="0" w:color="auto"/>
      </w:divBdr>
    </w:div>
    <w:div w:id="1539120697">
      <w:bodyDiv w:val="1"/>
      <w:marLeft w:val="0"/>
      <w:marRight w:val="0"/>
      <w:marTop w:val="0"/>
      <w:marBottom w:val="0"/>
      <w:divBdr>
        <w:top w:val="none" w:sz="0" w:space="0" w:color="auto"/>
        <w:left w:val="none" w:sz="0" w:space="0" w:color="auto"/>
        <w:bottom w:val="none" w:sz="0" w:space="0" w:color="auto"/>
        <w:right w:val="none" w:sz="0" w:space="0" w:color="auto"/>
      </w:divBdr>
    </w:div>
    <w:div w:id="1555660333">
      <w:bodyDiv w:val="1"/>
      <w:marLeft w:val="0"/>
      <w:marRight w:val="0"/>
      <w:marTop w:val="0"/>
      <w:marBottom w:val="0"/>
      <w:divBdr>
        <w:top w:val="none" w:sz="0" w:space="0" w:color="auto"/>
        <w:left w:val="none" w:sz="0" w:space="0" w:color="auto"/>
        <w:bottom w:val="none" w:sz="0" w:space="0" w:color="auto"/>
        <w:right w:val="none" w:sz="0" w:space="0" w:color="auto"/>
      </w:divBdr>
    </w:div>
    <w:div w:id="1560752005">
      <w:bodyDiv w:val="1"/>
      <w:marLeft w:val="0"/>
      <w:marRight w:val="0"/>
      <w:marTop w:val="0"/>
      <w:marBottom w:val="0"/>
      <w:divBdr>
        <w:top w:val="none" w:sz="0" w:space="0" w:color="auto"/>
        <w:left w:val="none" w:sz="0" w:space="0" w:color="auto"/>
        <w:bottom w:val="none" w:sz="0" w:space="0" w:color="auto"/>
        <w:right w:val="none" w:sz="0" w:space="0" w:color="auto"/>
      </w:divBdr>
    </w:div>
    <w:div w:id="1568105690">
      <w:bodyDiv w:val="1"/>
      <w:marLeft w:val="0"/>
      <w:marRight w:val="0"/>
      <w:marTop w:val="0"/>
      <w:marBottom w:val="0"/>
      <w:divBdr>
        <w:top w:val="none" w:sz="0" w:space="0" w:color="auto"/>
        <w:left w:val="none" w:sz="0" w:space="0" w:color="auto"/>
        <w:bottom w:val="none" w:sz="0" w:space="0" w:color="auto"/>
        <w:right w:val="none" w:sz="0" w:space="0" w:color="auto"/>
      </w:divBdr>
    </w:div>
    <w:div w:id="1569656473">
      <w:bodyDiv w:val="1"/>
      <w:marLeft w:val="0"/>
      <w:marRight w:val="0"/>
      <w:marTop w:val="0"/>
      <w:marBottom w:val="0"/>
      <w:divBdr>
        <w:top w:val="none" w:sz="0" w:space="0" w:color="auto"/>
        <w:left w:val="none" w:sz="0" w:space="0" w:color="auto"/>
        <w:bottom w:val="none" w:sz="0" w:space="0" w:color="auto"/>
        <w:right w:val="none" w:sz="0" w:space="0" w:color="auto"/>
      </w:divBdr>
    </w:div>
    <w:div w:id="1571964958">
      <w:bodyDiv w:val="1"/>
      <w:marLeft w:val="0"/>
      <w:marRight w:val="0"/>
      <w:marTop w:val="0"/>
      <w:marBottom w:val="0"/>
      <w:divBdr>
        <w:top w:val="none" w:sz="0" w:space="0" w:color="auto"/>
        <w:left w:val="none" w:sz="0" w:space="0" w:color="auto"/>
        <w:bottom w:val="none" w:sz="0" w:space="0" w:color="auto"/>
        <w:right w:val="none" w:sz="0" w:space="0" w:color="auto"/>
      </w:divBdr>
    </w:div>
    <w:div w:id="1579290876">
      <w:bodyDiv w:val="1"/>
      <w:marLeft w:val="0"/>
      <w:marRight w:val="0"/>
      <w:marTop w:val="0"/>
      <w:marBottom w:val="0"/>
      <w:divBdr>
        <w:top w:val="none" w:sz="0" w:space="0" w:color="auto"/>
        <w:left w:val="none" w:sz="0" w:space="0" w:color="auto"/>
        <w:bottom w:val="none" w:sz="0" w:space="0" w:color="auto"/>
        <w:right w:val="none" w:sz="0" w:space="0" w:color="auto"/>
      </w:divBdr>
    </w:div>
    <w:div w:id="1580871347">
      <w:bodyDiv w:val="1"/>
      <w:marLeft w:val="0"/>
      <w:marRight w:val="0"/>
      <w:marTop w:val="0"/>
      <w:marBottom w:val="0"/>
      <w:divBdr>
        <w:top w:val="none" w:sz="0" w:space="0" w:color="auto"/>
        <w:left w:val="none" w:sz="0" w:space="0" w:color="auto"/>
        <w:bottom w:val="none" w:sz="0" w:space="0" w:color="auto"/>
        <w:right w:val="none" w:sz="0" w:space="0" w:color="auto"/>
      </w:divBdr>
    </w:div>
    <w:div w:id="1582108000">
      <w:bodyDiv w:val="1"/>
      <w:marLeft w:val="0"/>
      <w:marRight w:val="0"/>
      <w:marTop w:val="0"/>
      <w:marBottom w:val="0"/>
      <w:divBdr>
        <w:top w:val="none" w:sz="0" w:space="0" w:color="auto"/>
        <w:left w:val="none" w:sz="0" w:space="0" w:color="auto"/>
        <w:bottom w:val="none" w:sz="0" w:space="0" w:color="auto"/>
        <w:right w:val="none" w:sz="0" w:space="0" w:color="auto"/>
      </w:divBdr>
    </w:div>
    <w:div w:id="1595825576">
      <w:bodyDiv w:val="1"/>
      <w:marLeft w:val="0"/>
      <w:marRight w:val="0"/>
      <w:marTop w:val="0"/>
      <w:marBottom w:val="0"/>
      <w:divBdr>
        <w:top w:val="none" w:sz="0" w:space="0" w:color="auto"/>
        <w:left w:val="none" w:sz="0" w:space="0" w:color="auto"/>
        <w:bottom w:val="none" w:sz="0" w:space="0" w:color="auto"/>
        <w:right w:val="none" w:sz="0" w:space="0" w:color="auto"/>
      </w:divBdr>
    </w:div>
    <w:div w:id="1599412731">
      <w:bodyDiv w:val="1"/>
      <w:marLeft w:val="0"/>
      <w:marRight w:val="0"/>
      <w:marTop w:val="0"/>
      <w:marBottom w:val="0"/>
      <w:divBdr>
        <w:top w:val="none" w:sz="0" w:space="0" w:color="auto"/>
        <w:left w:val="none" w:sz="0" w:space="0" w:color="auto"/>
        <w:bottom w:val="none" w:sz="0" w:space="0" w:color="auto"/>
        <w:right w:val="none" w:sz="0" w:space="0" w:color="auto"/>
      </w:divBdr>
    </w:div>
    <w:div w:id="1603878649">
      <w:bodyDiv w:val="1"/>
      <w:marLeft w:val="0"/>
      <w:marRight w:val="0"/>
      <w:marTop w:val="0"/>
      <w:marBottom w:val="0"/>
      <w:divBdr>
        <w:top w:val="none" w:sz="0" w:space="0" w:color="auto"/>
        <w:left w:val="none" w:sz="0" w:space="0" w:color="auto"/>
        <w:bottom w:val="none" w:sz="0" w:space="0" w:color="auto"/>
        <w:right w:val="none" w:sz="0" w:space="0" w:color="auto"/>
      </w:divBdr>
    </w:div>
    <w:div w:id="1625231495">
      <w:bodyDiv w:val="1"/>
      <w:marLeft w:val="0"/>
      <w:marRight w:val="0"/>
      <w:marTop w:val="0"/>
      <w:marBottom w:val="0"/>
      <w:divBdr>
        <w:top w:val="none" w:sz="0" w:space="0" w:color="auto"/>
        <w:left w:val="none" w:sz="0" w:space="0" w:color="auto"/>
        <w:bottom w:val="none" w:sz="0" w:space="0" w:color="auto"/>
        <w:right w:val="none" w:sz="0" w:space="0" w:color="auto"/>
      </w:divBdr>
      <w:divsChild>
        <w:div w:id="81948492">
          <w:marLeft w:val="0"/>
          <w:marRight w:val="0"/>
          <w:marTop w:val="0"/>
          <w:marBottom w:val="0"/>
          <w:divBdr>
            <w:top w:val="none" w:sz="0" w:space="0" w:color="auto"/>
            <w:left w:val="none" w:sz="0" w:space="0" w:color="auto"/>
            <w:bottom w:val="none" w:sz="0" w:space="0" w:color="auto"/>
            <w:right w:val="none" w:sz="0" w:space="0" w:color="auto"/>
          </w:divBdr>
        </w:div>
      </w:divsChild>
    </w:div>
    <w:div w:id="1644580561">
      <w:bodyDiv w:val="1"/>
      <w:marLeft w:val="0"/>
      <w:marRight w:val="0"/>
      <w:marTop w:val="0"/>
      <w:marBottom w:val="0"/>
      <w:divBdr>
        <w:top w:val="none" w:sz="0" w:space="0" w:color="auto"/>
        <w:left w:val="none" w:sz="0" w:space="0" w:color="auto"/>
        <w:bottom w:val="none" w:sz="0" w:space="0" w:color="auto"/>
        <w:right w:val="none" w:sz="0" w:space="0" w:color="auto"/>
      </w:divBdr>
    </w:div>
    <w:div w:id="1670794936">
      <w:bodyDiv w:val="1"/>
      <w:marLeft w:val="0"/>
      <w:marRight w:val="0"/>
      <w:marTop w:val="0"/>
      <w:marBottom w:val="0"/>
      <w:divBdr>
        <w:top w:val="none" w:sz="0" w:space="0" w:color="auto"/>
        <w:left w:val="none" w:sz="0" w:space="0" w:color="auto"/>
        <w:bottom w:val="none" w:sz="0" w:space="0" w:color="auto"/>
        <w:right w:val="none" w:sz="0" w:space="0" w:color="auto"/>
      </w:divBdr>
    </w:div>
    <w:div w:id="1699968515">
      <w:bodyDiv w:val="1"/>
      <w:marLeft w:val="0"/>
      <w:marRight w:val="0"/>
      <w:marTop w:val="0"/>
      <w:marBottom w:val="0"/>
      <w:divBdr>
        <w:top w:val="none" w:sz="0" w:space="0" w:color="auto"/>
        <w:left w:val="none" w:sz="0" w:space="0" w:color="auto"/>
        <w:bottom w:val="none" w:sz="0" w:space="0" w:color="auto"/>
        <w:right w:val="none" w:sz="0" w:space="0" w:color="auto"/>
      </w:divBdr>
    </w:div>
    <w:div w:id="1714847714">
      <w:bodyDiv w:val="1"/>
      <w:marLeft w:val="0"/>
      <w:marRight w:val="0"/>
      <w:marTop w:val="0"/>
      <w:marBottom w:val="0"/>
      <w:divBdr>
        <w:top w:val="none" w:sz="0" w:space="0" w:color="auto"/>
        <w:left w:val="none" w:sz="0" w:space="0" w:color="auto"/>
        <w:bottom w:val="none" w:sz="0" w:space="0" w:color="auto"/>
        <w:right w:val="none" w:sz="0" w:space="0" w:color="auto"/>
      </w:divBdr>
    </w:div>
    <w:div w:id="1749813187">
      <w:bodyDiv w:val="1"/>
      <w:marLeft w:val="0"/>
      <w:marRight w:val="0"/>
      <w:marTop w:val="0"/>
      <w:marBottom w:val="0"/>
      <w:divBdr>
        <w:top w:val="none" w:sz="0" w:space="0" w:color="auto"/>
        <w:left w:val="none" w:sz="0" w:space="0" w:color="auto"/>
        <w:bottom w:val="none" w:sz="0" w:space="0" w:color="auto"/>
        <w:right w:val="none" w:sz="0" w:space="0" w:color="auto"/>
      </w:divBdr>
    </w:div>
    <w:div w:id="1757089888">
      <w:bodyDiv w:val="1"/>
      <w:marLeft w:val="0"/>
      <w:marRight w:val="0"/>
      <w:marTop w:val="0"/>
      <w:marBottom w:val="0"/>
      <w:divBdr>
        <w:top w:val="none" w:sz="0" w:space="0" w:color="auto"/>
        <w:left w:val="none" w:sz="0" w:space="0" w:color="auto"/>
        <w:bottom w:val="none" w:sz="0" w:space="0" w:color="auto"/>
        <w:right w:val="none" w:sz="0" w:space="0" w:color="auto"/>
      </w:divBdr>
    </w:div>
    <w:div w:id="1757626311">
      <w:bodyDiv w:val="1"/>
      <w:marLeft w:val="0"/>
      <w:marRight w:val="0"/>
      <w:marTop w:val="0"/>
      <w:marBottom w:val="0"/>
      <w:divBdr>
        <w:top w:val="none" w:sz="0" w:space="0" w:color="auto"/>
        <w:left w:val="none" w:sz="0" w:space="0" w:color="auto"/>
        <w:bottom w:val="none" w:sz="0" w:space="0" w:color="auto"/>
        <w:right w:val="none" w:sz="0" w:space="0" w:color="auto"/>
      </w:divBdr>
    </w:div>
    <w:div w:id="1768504855">
      <w:bodyDiv w:val="1"/>
      <w:marLeft w:val="0"/>
      <w:marRight w:val="0"/>
      <w:marTop w:val="0"/>
      <w:marBottom w:val="0"/>
      <w:divBdr>
        <w:top w:val="none" w:sz="0" w:space="0" w:color="auto"/>
        <w:left w:val="none" w:sz="0" w:space="0" w:color="auto"/>
        <w:bottom w:val="none" w:sz="0" w:space="0" w:color="auto"/>
        <w:right w:val="none" w:sz="0" w:space="0" w:color="auto"/>
      </w:divBdr>
    </w:div>
    <w:div w:id="1783382766">
      <w:bodyDiv w:val="1"/>
      <w:marLeft w:val="0"/>
      <w:marRight w:val="0"/>
      <w:marTop w:val="0"/>
      <w:marBottom w:val="0"/>
      <w:divBdr>
        <w:top w:val="none" w:sz="0" w:space="0" w:color="auto"/>
        <w:left w:val="none" w:sz="0" w:space="0" w:color="auto"/>
        <w:bottom w:val="none" w:sz="0" w:space="0" w:color="auto"/>
        <w:right w:val="none" w:sz="0" w:space="0" w:color="auto"/>
      </w:divBdr>
    </w:div>
    <w:div w:id="1795559966">
      <w:bodyDiv w:val="1"/>
      <w:marLeft w:val="0"/>
      <w:marRight w:val="0"/>
      <w:marTop w:val="0"/>
      <w:marBottom w:val="0"/>
      <w:divBdr>
        <w:top w:val="none" w:sz="0" w:space="0" w:color="auto"/>
        <w:left w:val="none" w:sz="0" w:space="0" w:color="auto"/>
        <w:bottom w:val="none" w:sz="0" w:space="0" w:color="auto"/>
        <w:right w:val="none" w:sz="0" w:space="0" w:color="auto"/>
      </w:divBdr>
    </w:div>
    <w:div w:id="1808814054">
      <w:bodyDiv w:val="1"/>
      <w:marLeft w:val="0"/>
      <w:marRight w:val="0"/>
      <w:marTop w:val="0"/>
      <w:marBottom w:val="0"/>
      <w:divBdr>
        <w:top w:val="none" w:sz="0" w:space="0" w:color="auto"/>
        <w:left w:val="none" w:sz="0" w:space="0" w:color="auto"/>
        <w:bottom w:val="none" w:sz="0" w:space="0" w:color="auto"/>
        <w:right w:val="none" w:sz="0" w:space="0" w:color="auto"/>
      </w:divBdr>
    </w:div>
    <w:div w:id="1832211879">
      <w:bodyDiv w:val="1"/>
      <w:marLeft w:val="0"/>
      <w:marRight w:val="0"/>
      <w:marTop w:val="0"/>
      <w:marBottom w:val="0"/>
      <w:divBdr>
        <w:top w:val="none" w:sz="0" w:space="0" w:color="auto"/>
        <w:left w:val="none" w:sz="0" w:space="0" w:color="auto"/>
        <w:bottom w:val="none" w:sz="0" w:space="0" w:color="auto"/>
        <w:right w:val="none" w:sz="0" w:space="0" w:color="auto"/>
      </w:divBdr>
    </w:div>
    <w:div w:id="1833638290">
      <w:bodyDiv w:val="1"/>
      <w:marLeft w:val="0"/>
      <w:marRight w:val="0"/>
      <w:marTop w:val="0"/>
      <w:marBottom w:val="0"/>
      <w:divBdr>
        <w:top w:val="none" w:sz="0" w:space="0" w:color="auto"/>
        <w:left w:val="none" w:sz="0" w:space="0" w:color="auto"/>
        <w:bottom w:val="none" w:sz="0" w:space="0" w:color="auto"/>
        <w:right w:val="none" w:sz="0" w:space="0" w:color="auto"/>
      </w:divBdr>
    </w:div>
    <w:div w:id="1866402740">
      <w:bodyDiv w:val="1"/>
      <w:marLeft w:val="0"/>
      <w:marRight w:val="0"/>
      <w:marTop w:val="0"/>
      <w:marBottom w:val="0"/>
      <w:divBdr>
        <w:top w:val="none" w:sz="0" w:space="0" w:color="auto"/>
        <w:left w:val="none" w:sz="0" w:space="0" w:color="auto"/>
        <w:bottom w:val="none" w:sz="0" w:space="0" w:color="auto"/>
        <w:right w:val="none" w:sz="0" w:space="0" w:color="auto"/>
      </w:divBdr>
    </w:div>
    <w:div w:id="1882402566">
      <w:bodyDiv w:val="1"/>
      <w:marLeft w:val="0"/>
      <w:marRight w:val="0"/>
      <w:marTop w:val="0"/>
      <w:marBottom w:val="0"/>
      <w:divBdr>
        <w:top w:val="none" w:sz="0" w:space="0" w:color="auto"/>
        <w:left w:val="none" w:sz="0" w:space="0" w:color="auto"/>
        <w:bottom w:val="none" w:sz="0" w:space="0" w:color="auto"/>
        <w:right w:val="none" w:sz="0" w:space="0" w:color="auto"/>
      </w:divBdr>
    </w:div>
    <w:div w:id="1889487682">
      <w:bodyDiv w:val="1"/>
      <w:marLeft w:val="0"/>
      <w:marRight w:val="0"/>
      <w:marTop w:val="0"/>
      <w:marBottom w:val="0"/>
      <w:divBdr>
        <w:top w:val="none" w:sz="0" w:space="0" w:color="auto"/>
        <w:left w:val="none" w:sz="0" w:space="0" w:color="auto"/>
        <w:bottom w:val="none" w:sz="0" w:space="0" w:color="auto"/>
        <w:right w:val="none" w:sz="0" w:space="0" w:color="auto"/>
      </w:divBdr>
    </w:div>
    <w:div w:id="1914966292">
      <w:bodyDiv w:val="1"/>
      <w:marLeft w:val="0"/>
      <w:marRight w:val="0"/>
      <w:marTop w:val="0"/>
      <w:marBottom w:val="0"/>
      <w:divBdr>
        <w:top w:val="none" w:sz="0" w:space="0" w:color="auto"/>
        <w:left w:val="none" w:sz="0" w:space="0" w:color="auto"/>
        <w:bottom w:val="none" w:sz="0" w:space="0" w:color="auto"/>
        <w:right w:val="none" w:sz="0" w:space="0" w:color="auto"/>
      </w:divBdr>
    </w:div>
    <w:div w:id="1956205000">
      <w:bodyDiv w:val="1"/>
      <w:marLeft w:val="0"/>
      <w:marRight w:val="0"/>
      <w:marTop w:val="0"/>
      <w:marBottom w:val="0"/>
      <w:divBdr>
        <w:top w:val="none" w:sz="0" w:space="0" w:color="auto"/>
        <w:left w:val="none" w:sz="0" w:space="0" w:color="auto"/>
        <w:bottom w:val="none" w:sz="0" w:space="0" w:color="auto"/>
        <w:right w:val="none" w:sz="0" w:space="0" w:color="auto"/>
      </w:divBdr>
    </w:div>
    <w:div w:id="1956786197">
      <w:bodyDiv w:val="1"/>
      <w:marLeft w:val="0"/>
      <w:marRight w:val="0"/>
      <w:marTop w:val="0"/>
      <w:marBottom w:val="0"/>
      <w:divBdr>
        <w:top w:val="none" w:sz="0" w:space="0" w:color="auto"/>
        <w:left w:val="none" w:sz="0" w:space="0" w:color="auto"/>
        <w:bottom w:val="none" w:sz="0" w:space="0" w:color="auto"/>
        <w:right w:val="none" w:sz="0" w:space="0" w:color="auto"/>
      </w:divBdr>
    </w:div>
    <w:div w:id="1971283108">
      <w:bodyDiv w:val="1"/>
      <w:marLeft w:val="0"/>
      <w:marRight w:val="0"/>
      <w:marTop w:val="0"/>
      <w:marBottom w:val="0"/>
      <w:divBdr>
        <w:top w:val="none" w:sz="0" w:space="0" w:color="auto"/>
        <w:left w:val="none" w:sz="0" w:space="0" w:color="auto"/>
        <w:bottom w:val="none" w:sz="0" w:space="0" w:color="auto"/>
        <w:right w:val="none" w:sz="0" w:space="0" w:color="auto"/>
      </w:divBdr>
      <w:divsChild>
        <w:div w:id="2140368039">
          <w:marLeft w:val="0"/>
          <w:marRight w:val="0"/>
          <w:marTop w:val="0"/>
          <w:marBottom w:val="0"/>
          <w:divBdr>
            <w:top w:val="none" w:sz="0" w:space="0" w:color="auto"/>
            <w:left w:val="none" w:sz="0" w:space="0" w:color="auto"/>
            <w:bottom w:val="none" w:sz="0" w:space="0" w:color="auto"/>
            <w:right w:val="none" w:sz="0" w:space="0" w:color="auto"/>
          </w:divBdr>
          <w:divsChild>
            <w:div w:id="169014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52111">
      <w:bodyDiv w:val="1"/>
      <w:marLeft w:val="0"/>
      <w:marRight w:val="0"/>
      <w:marTop w:val="0"/>
      <w:marBottom w:val="0"/>
      <w:divBdr>
        <w:top w:val="none" w:sz="0" w:space="0" w:color="auto"/>
        <w:left w:val="none" w:sz="0" w:space="0" w:color="auto"/>
        <w:bottom w:val="none" w:sz="0" w:space="0" w:color="auto"/>
        <w:right w:val="none" w:sz="0" w:space="0" w:color="auto"/>
      </w:divBdr>
    </w:div>
    <w:div w:id="1977565972">
      <w:bodyDiv w:val="1"/>
      <w:marLeft w:val="0"/>
      <w:marRight w:val="0"/>
      <w:marTop w:val="0"/>
      <w:marBottom w:val="0"/>
      <w:divBdr>
        <w:top w:val="none" w:sz="0" w:space="0" w:color="auto"/>
        <w:left w:val="none" w:sz="0" w:space="0" w:color="auto"/>
        <w:bottom w:val="none" w:sz="0" w:space="0" w:color="auto"/>
        <w:right w:val="none" w:sz="0" w:space="0" w:color="auto"/>
      </w:divBdr>
    </w:div>
    <w:div w:id="1989237260">
      <w:bodyDiv w:val="1"/>
      <w:marLeft w:val="0"/>
      <w:marRight w:val="0"/>
      <w:marTop w:val="0"/>
      <w:marBottom w:val="0"/>
      <w:divBdr>
        <w:top w:val="none" w:sz="0" w:space="0" w:color="auto"/>
        <w:left w:val="none" w:sz="0" w:space="0" w:color="auto"/>
        <w:bottom w:val="none" w:sz="0" w:space="0" w:color="auto"/>
        <w:right w:val="none" w:sz="0" w:space="0" w:color="auto"/>
      </w:divBdr>
    </w:div>
    <w:div w:id="2033073402">
      <w:bodyDiv w:val="1"/>
      <w:marLeft w:val="0"/>
      <w:marRight w:val="0"/>
      <w:marTop w:val="0"/>
      <w:marBottom w:val="0"/>
      <w:divBdr>
        <w:top w:val="none" w:sz="0" w:space="0" w:color="auto"/>
        <w:left w:val="none" w:sz="0" w:space="0" w:color="auto"/>
        <w:bottom w:val="none" w:sz="0" w:space="0" w:color="auto"/>
        <w:right w:val="none" w:sz="0" w:space="0" w:color="auto"/>
      </w:divBdr>
    </w:div>
    <w:div w:id="2041474227">
      <w:bodyDiv w:val="1"/>
      <w:marLeft w:val="0"/>
      <w:marRight w:val="0"/>
      <w:marTop w:val="0"/>
      <w:marBottom w:val="0"/>
      <w:divBdr>
        <w:top w:val="none" w:sz="0" w:space="0" w:color="auto"/>
        <w:left w:val="none" w:sz="0" w:space="0" w:color="auto"/>
        <w:bottom w:val="none" w:sz="0" w:space="0" w:color="auto"/>
        <w:right w:val="none" w:sz="0" w:space="0" w:color="auto"/>
      </w:divBdr>
    </w:div>
    <w:div w:id="2077972225">
      <w:bodyDiv w:val="1"/>
      <w:marLeft w:val="0"/>
      <w:marRight w:val="0"/>
      <w:marTop w:val="0"/>
      <w:marBottom w:val="0"/>
      <w:divBdr>
        <w:top w:val="none" w:sz="0" w:space="0" w:color="auto"/>
        <w:left w:val="none" w:sz="0" w:space="0" w:color="auto"/>
        <w:bottom w:val="none" w:sz="0" w:space="0" w:color="auto"/>
        <w:right w:val="none" w:sz="0" w:space="0" w:color="auto"/>
      </w:divBdr>
    </w:div>
    <w:div w:id="2083017983">
      <w:bodyDiv w:val="1"/>
      <w:marLeft w:val="0"/>
      <w:marRight w:val="0"/>
      <w:marTop w:val="0"/>
      <w:marBottom w:val="0"/>
      <w:divBdr>
        <w:top w:val="none" w:sz="0" w:space="0" w:color="auto"/>
        <w:left w:val="none" w:sz="0" w:space="0" w:color="auto"/>
        <w:bottom w:val="none" w:sz="0" w:space="0" w:color="auto"/>
        <w:right w:val="none" w:sz="0" w:space="0" w:color="auto"/>
      </w:divBdr>
    </w:div>
    <w:div w:id="2084600946">
      <w:bodyDiv w:val="1"/>
      <w:marLeft w:val="0"/>
      <w:marRight w:val="0"/>
      <w:marTop w:val="0"/>
      <w:marBottom w:val="0"/>
      <w:divBdr>
        <w:top w:val="none" w:sz="0" w:space="0" w:color="auto"/>
        <w:left w:val="none" w:sz="0" w:space="0" w:color="auto"/>
        <w:bottom w:val="none" w:sz="0" w:space="0" w:color="auto"/>
        <w:right w:val="none" w:sz="0" w:space="0" w:color="auto"/>
      </w:divBdr>
    </w:div>
    <w:div w:id="2088649349">
      <w:bodyDiv w:val="1"/>
      <w:marLeft w:val="0"/>
      <w:marRight w:val="0"/>
      <w:marTop w:val="0"/>
      <w:marBottom w:val="0"/>
      <w:divBdr>
        <w:top w:val="none" w:sz="0" w:space="0" w:color="auto"/>
        <w:left w:val="none" w:sz="0" w:space="0" w:color="auto"/>
        <w:bottom w:val="none" w:sz="0" w:space="0" w:color="auto"/>
        <w:right w:val="none" w:sz="0" w:space="0" w:color="auto"/>
      </w:divBdr>
    </w:div>
    <w:div w:id="2119834160">
      <w:bodyDiv w:val="1"/>
      <w:marLeft w:val="0"/>
      <w:marRight w:val="0"/>
      <w:marTop w:val="0"/>
      <w:marBottom w:val="0"/>
      <w:divBdr>
        <w:top w:val="none" w:sz="0" w:space="0" w:color="auto"/>
        <w:left w:val="none" w:sz="0" w:space="0" w:color="auto"/>
        <w:bottom w:val="none" w:sz="0" w:space="0" w:color="auto"/>
        <w:right w:val="none" w:sz="0" w:space="0" w:color="auto"/>
      </w:divBdr>
    </w:div>
    <w:div w:id="2120761049">
      <w:bodyDiv w:val="1"/>
      <w:marLeft w:val="0"/>
      <w:marRight w:val="0"/>
      <w:marTop w:val="0"/>
      <w:marBottom w:val="0"/>
      <w:divBdr>
        <w:top w:val="none" w:sz="0" w:space="0" w:color="auto"/>
        <w:left w:val="none" w:sz="0" w:space="0" w:color="auto"/>
        <w:bottom w:val="none" w:sz="0" w:space="0" w:color="auto"/>
        <w:right w:val="none" w:sz="0" w:space="0" w:color="auto"/>
      </w:divBdr>
    </w:div>
    <w:div w:id="212476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D:\_work-komon\_&#1052;&#1072;&#1090;&#1077;&#1088;&#1080;&#1072;&#1083;&#1099;\_&#1044;&#1080;&#1072;&#1075;&#1088;&#1072;&#1084;&#1084;&#1099;%20&#1080;%20&#1090;&#1072;&#1073;&#1083;&#1080;&#1094;&#1099;\&#1054;&#1090;&#1088;&#1072;&#1076;&#1085;&#1077;&#1085;&#1089;&#1082;&#1080;&#1081;%20-%20&#1076;&#1080;&#1072;&#1075;&#1088;&#1072;&#1084;&#1084;&#1099;%20(&#1074;%20&#1087;&#1077;&#1088;&#1077;&#1076;&#1077;&#1083;&#1082;&#1077;).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D:\_work-komon\&#1043;&#1055;%20&#1054;&#1090;&#1088;&#1072;&#1076;&#1085;&#1077;&#1085;&#1089;&#1082;&#1080;&#1077;%20&#1087;&#1086;&#1089;&#1077;&#1083;&#1077;&#1085;&#1080;&#1103;\&#1043;&#1055;%20&#1056;&#1091;&#1076;&#1100;&#1077;&#1074;&#1089;&#1082;&#1086;&#1077;%20&#1089;.&#1087;\&#1055;&#1088;&#1086;&#1077;&#1082;&#1090;\&#1055;&#1042;&#1057;%20&#1085;&#1072;&#1089;&#1077;&#1083;&#1077;&#1085;&#1080;&#1103;%20-%20&#1056;&#1091;&#1076;&#1100;&#1077;&#1074;&#1089;&#1082;&#1086;&#1077;%20%20&#1089;&#1087;.xlsm" TargetMode="External"/><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2" Type="http://schemas.openxmlformats.org/officeDocument/2006/relationships/oleObject" Target="file:///D:\_work-komon\_&#1052;&#1072;&#1090;&#1077;&#1088;&#1080;&#1072;&#1083;&#1099;\_&#1044;&#1080;&#1072;&#1075;&#1088;&#1072;&#1084;&#1084;&#1099;%20&#1080;%20&#1090;&#1072;&#1073;&#1083;&#1080;&#1094;&#1099;\&#1054;&#1090;&#1088;&#1072;&#1076;&#1085;&#1077;&#1085;&#1089;&#1082;&#1080;&#1081;%20-%20&#1076;&#1080;&#1072;&#1075;&#1088;&#1072;&#1084;&#1084;&#1099;%20(&#1074;%20&#1087;&#1077;&#1088;&#1077;&#1076;&#1077;&#1083;&#1082;&#1077;).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_work-komon\_&#1052;&#1072;&#1090;&#1077;&#1088;&#1080;&#1072;&#1083;&#1099;\_&#1044;&#1080;&#1072;&#1075;&#1088;&#1072;&#1084;&#1084;&#1099;%20&#1080;%20&#1090;&#1072;&#1073;&#1083;&#1080;&#1094;&#1099;\&#1054;&#1090;&#1088;&#1072;&#1076;&#1085;&#1077;&#1085;&#1089;&#1082;&#1080;&#1081;%20-%20&#1076;&#1080;&#1072;&#1075;&#1088;&#1072;&#1084;&#1084;&#1099;%20(&#1074;%20&#1087;&#1077;&#1088;&#1077;&#1076;&#1077;&#1083;&#1082;&#1077;).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H:\&#1041;&#1086;&#1075;&#1076;&#1072;&#1085;\&#1042;%20&#1088;&#1072;&#1073;&#1086;&#1090;&#1077;\&#1057;&#1058;&#1055;\&#1054;&#1090;&#1088;&#1072;&#1076;&#1085;&#1080;&#1085;&#1089;&#1082;&#1080;&#1081;%20&#1088;&#1072;&#1081;&#1086;&#1085;\&#1056;&#1091;&#1076;&#1100;&#1077;&#1074;&#1089;&#1082;&#1086;&#1077;%20&#1089;&#1087;\&#1056;&#1072;&#1089;&#1089;&#1095;&#1077;&#1090;%20&#1085;&#1072;&#1089;&#1077;&#1083;&#1077;&#1085;&#1080;&#1103;\&#1055;&#1042;&#1057;%20&#1085;&#1072;&#1089;&#1077;&#1083;&#1077;&#1085;&#1080;&#1103;%20-%20&#1056;&#1091;&#1076;&#1100;&#1077;&#1074;&#1089;&#1082;&#1086;&#1077;%20%20&#1089;&#1087;.xlsm"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D:\_work-komon\&#1043;&#1055;%20&#1054;&#1090;&#1088;&#1072;&#1076;&#1085;&#1077;&#1085;&#1089;&#1082;&#1080;&#1077;%20&#1087;&#1086;&#1089;&#1077;&#1083;&#1077;&#1085;&#1080;&#1103;\&#1043;&#1055;%20&#1056;&#1091;&#1076;&#1100;&#1077;&#1074;&#1089;&#1082;&#1086;&#1077;%20&#1089;.&#1087;\&#1055;&#1088;&#1086;&#1077;&#1082;&#1090;\&#1055;&#1042;&#1057;%20&#1085;&#1072;&#1089;&#1077;&#1083;&#1077;&#1085;&#1080;&#1103;%20-%20&#1056;&#1091;&#1076;&#1100;&#1077;&#1074;&#1089;&#1082;&#1086;&#1077;%20%20&#1089;&#1087;.xlsm"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D:\_work-komon\&#1043;&#1055;%20&#1054;&#1090;&#1088;&#1072;&#1076;&#1085;&#1077;&#1085;&#1089;&#1082;&#1080;&#1077;%20&#1087;&#1086;&#1089;&#1077;&#1083;&#1077;&#1085;&#1080;&#1103;\&#1043;&#1055;%20&#1056;&#1091;&#1076;&#1100;&#1077;&#1074;&#1089;&#1082;&#1086;&#1077;%20&#1089;.&#1087;\&#1055;&#1088;&#1086;&#1077;&#1082;&#1090;\&#1055;&#1042;&#1057;%20&#1085;&#1072;&#1089;&#1077;&#1083;&#1077;&#1085;&#1080;&#1103;%20-%20&#1056;&#1091;&#1076;&#1100;&#1077;&#1074;&#1089;&#1082;&#1086;&#1077;%20%20&#1089;&#1087;.xlsm"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D:\_work-komon\&#1043;&#1055;%20&#1054;&#1090;&#1088;&#1072;&#1076;&#1085;&#1077;&#1085;&#1089;&#1082;&#1080;&#1077;%20&#1087;&#1086;&#1089;&#1077;&#1083;&#1077;&#1085;&#1080;&#1103;\&#1043;&#1055;%20&#1056;&#1091;&#1076;&#1100;&#1077;&#1074;&#1089;&#1082;&#1086;&#1077;%20&#1089;.&#1087;\&#1055;&#1088;&#1086;&#1077;&#1082;&#1090;\&#1055;&#1042;&#1057;%20&#1085;&#1072;&#1089;&#1077;&#1083;&#1077;&#1085;&#1080;&#1103;%20-%20&#1056;&#1091;&#1076;&#1100;&#1077;&#1074;&#1089;&#1082;&#1086;&#1077;%20%20&#1089;&#1087;.xlsm"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100"/>
            </a:pPr>
            <a:r>
              <a:rPr lang="ru-RU" sz="1100"/>
              <a:t>Численность</a:t>
            </a:r>
            <a:r>
              <a:rPr lang="ru-RU" sz="1100" b="1" i="0" u="none" strike="noStrike" kern="1200" baseline="0">
                <a:solidFill>
                  <a:sysClr val="windowText" lastClr="000000"/>
                </a:solidFill>
                <a:latin typeface="Times New Roman" pitchFamily="18" charset="0"/>
                <a:ea typeface="+mn-ea"/>
                <a:cs typeface="Times New Roman" pitchFamily="18" charset="0"/>
              </a:rPr>
              <a:t> </a:t>
            </a:r>
            <a:r>
              <a:rPr lang="ru-RU" sz="1100"/>
              <a:t>постоянного населения сельских поселений Отрадненского района по состоянию на 01.01.2009, всего 64,1 тыс. чел.</a:t>
            </a:r>
          </a:p>
        </c:rich>
      </c:tx>
      <c:layout>
        <c:manualLayout>
          <c:xMode val="edge"/>
          <c:yMode val="edge"/>
          <c:x val="0.14291032232958259"/>
          <c:y val="2.8985507246376812E-3"/>
        </c:manualLayout>
      </c:layout>
      <c:overlay val="1"/>
    </c:title>
    <c:autoTitleDeleted val="0"/>
    <c:view3D>
      <c:rotX val="30"/>
      <c:rotY val="290"/>
      <c:rAngAx val="0"/>
    </c:view3D>
    <c:floor>
      <c:thickness val="0"/>
    </c:floor>
    <c:sideWall>
      <c:thickness val="0"/>
    </c:sideWall>
    <c:backWall>
      <c:thickness val="0"/>
    </c:backWall>
    <c:plotArea>
      <c:layout>
        <c:manualLayout>
          <c:layoutTarget val="inner"/>
          <c:xMode val="edge"/>
          <c:yMode val="edge"/>
          <c:x val="0.2264785508368832"/>
          <c:y val="0.12320244433340817"/>
          <c:w val="0.53203665935200728"/>
          <c:h val="0.74838541234977807"/>
        </c:manualLayout>
      </c:layout>
      <c:pie3DChart>
        <c:varyColors val="1"/>
        <c:ser>
          <c:idx val="0"/>
          <c:order val="0"/>
          <c:explosion val="10"/>
          <c:dLbls>
            <c:dLbl>
              <c:idx val="0"/>
              <c:layout>
                <c:manualLayout>
                  <c:x val="1.7486214799518958E-2"/>
                  <c:y val="-3.6940038704524822E-2"/>
                </c:manualLayout>
              </c:layout>
              <c:tx>
                <c:rich>
                  <a:bodyPr/>
                  <a:lstStyle/>
                  <a:p>
                    <a:r>
                      <a:rPr lang="ru-RU" sz="1000"/>
                      <a:t>Отрадненское с/п</a:t>
                    </a:r>
                    <a:br>
                      <a:rPr lang="ru-RU" sz="1000"/>
                    </a:br>
                    <a:r>
                      <a:rPr lang="ru-RU" sz="1000" b="1"/>
                      <a:t>24,5 тыс. чел. </a:t>
                    </a:r>
                    <a:r>
                      <a:rPr lang="ru-RU" sz="800" b="1"/>
                      <a:t>(</a:t>
                    </a:r>
                    <a:r>
                      <a:rPr lang="ru-RU" sz="800"/>
                      <a:t>38,2%)</a:t>
                    </a:r>
                    <a:endParaRPr lang="ru-RU" sz="1000"/>
                  </a:p>
                </c:rich>
              </c:tx>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1"/>
              <c:layout>
                <c:manualLayout>
                  <c:x val="4.3510933373076051E-2"/>
                  <c:y val="-0.19934816843546782"/>
                </c:manualLayout>
              </c:layout>
              <c:tx>
                <c:rich>
                  <a:bodyPr/>
                  <a:lstStyle/>
                  <a:p>
                    <a:r>
                      <a:rPr lang="ru-RU" sz="900"/>
                      <a:t>Бесстрашненское с/п</a:t>
                    </a:r>
                    <a:br>
                      <a:rPr lang="ru-RU" sz="900"/>
                    </a:br>
                    <a:r>
                      <a:rPr lang="ru-RU" sz="1000" b="1"/>
                      <a:t>0,6 тыс. чел. (</a:t>
                    </a:r>
                    <a:r>
                      <a:rPr lang="ru-RU" sz="1000"/>
                      <a:t>1,0%)</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2"/>
              <c:layout>
                <c:manualLayout>
                  <c:x val="2.3356930541411029E-2"/>
                  <c:y val="-0.14812963596941686"/>
                </c:manualLayout>
              </c:layout>
              <c:tx>
                <c:rich>
                  <a:bodyPr/>
                  <a:lstStyle/>
                  <a:p>
                    <a:r>
                      <a:rPr lang="ru-RU" sz="900"/>
                      <a:t>Благодарненское с/п</a:t>
                    </a:r>
                    <a:br>
                      <a:rPr lang="ru-RU" sz="900"/>
                    </a:br>
                    <a:r>
                      <a:rPr lang="ru-RU" b="1"/>
                      <a:t>5,1 тыс. чел</a:t>
                    </a:r>
                    <a:r>
                      <a:rPr lang="ru-RU"/>
                      <a:t> (7,9%)</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3"/>
              <c:layout>
                <c:manualLayout>
                  <c:x val="2.6307492320557752E-2"/>
                  <c:y val="-0.17663859408878238"/>
                </c:manualLayout>
              </c:layout>
              <c:tx>
                <c:rich>
                  <a:bodyPr/>
                  <a:lstStyle/>
                  <a:p>
                    <a:r>
                      <a:rPr lang="ru-RU" sz="800"/>
                      <a:t>Красногвардейское с/п</a:t>
                    </a:r>
                    <a:br>
                      <a:rPr lang="ru-RU" sz="800"/>
                    </a:br>
                    <a:r>
                      <a:rPr lang="ru-RU" b="1"/>
                      <a:t>2,3 тыс. чел.</a:t>
                    </a:r>
                    <a:r>
                      <a:rPr lang="ru-RU"/>
                      <a:t> (3,6%)</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4"/>
              <c:layout>
                <c:manualLayout>
                  <c:x val="3.3789223799254392E-2"/>
                  <c:y val="-1.5065501932608569E-2"/>
                </c:manualLayout>
              </c:layout>
              <c:tx>
                <c:rich>
                  <a:bodyPr/>
                  <a:lstStyle/>
                  <a:p>
                    <a:r>
                      <a:rPr lang="ru-RU"/>
                      <a:t>Малотенгинское с/п</a:t>
                    </a:r>
                    <a:br>
                      <a:rPr lang="ru-RU"/>
                    </a:br>
                    <a:r>
                      <a:rPr lang="ru-RU" b="1"/>
                      <a:t>1,9 тыс. чел.</a:t>
                    </a:r>
                    <a:r>
                      <a:rPr lang="ru-RU"/>
                      <a:t> (3,0%)</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5"/>
              <c:layout>
                <c:manualLayout>
                  <c:x val="5.6909072671648485E-2"/>
                  <c:y val="7.4654399053510068E-2"/>
                </c:manualLayout>
              </c:layout>
              <c:tx>
                <c:rich>
                  <a:bodyPr/>
                  <a:lstStyle/>
                  <a:p>
                    <a:r>
                      <a:rPr lang="ru-RU"/>
                      <a:t>Маякское с/п </a:t>
                    </a:r>
                    <a:br>
                      <a:rPr lang="ru-RU"/>
                    </a:br>
                    <a:r>
                      <a:rPr lang="ru-RU" b="1"/>
                      <a:t>0,6 тыс. чел.</a:t>
                    </a:r>
                    <a:r>
                      <a:rPr lang="ru-RU"/>
                      <a:t> (0,9%)</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6"/>
              <c:layout>
                <c:manualLayout>
                  <c:x val="7.9708276911246281E-2"/>
                  <c:y val="0.16372852736952737"/>
                </c:manualLayout>
              </c:layout>
              <c:tx>
                <c:rich>
                  <a:bodyPr/>
                  <a:lstStyle/>
                  <a:p>
                    <a:r>
                      <a:rPr lang="ru-RU"/>
                      <a:t>Надежненское с/п</a:t>
                    </a:r>
                    <a:br>
                      <a:rPr lang="ru-RU"/>
                    </a:br>
                    <a:r>
                      <a:rPr lang="ru-RU" b="1"/>
                      <a:t>1,8 тыс</a:t>
                    </a:r>
                    <a:r>
                      <a:rPr lang="ru-RU" sz="1000" b="1" i="0" u="none" strike="noStrike" kern="1200" baseline="0">
                        <a:solidFill>
                          <a:sysClr val="windowText" lastClr="000000"/>
                        </a:solidFill>
                        <a:latin typeface="Times New Roman" pitchFamily="18" charset="0"/>
                        <a:ea typeface="+mn-ea"/>
                        <a:cs typeface="Times New Roman" pitchFamily="18" charset="0"/>
                      </a:rPr>
                      <a:t>. </a:t>
                    </a:r>
                    <a:r>
                      <a:rPr lang="ru-RU" b="1"/>
                      <a:t>чел.</a:t>
                    </a:r>
                    <a:r>
                      <a:rPr lang="ru-RU"/>
                      <a:t> (2,8%)</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7"/>
              <c:layout>
                <c:manualLayout>
                  <c:x val="0.14031131755218337"/>
                  <c:y val="0.21927901403628894"/>
                </c:manualLayout>
              </c:layout>
              <c:tx>
                <c:rich>
                  <a:bodyPr/>
                  <a:lstStyle/>
                  <a:p>
                    <a:r>
                      <a:rPr lang="ru-RU"/>
                      <a:t>Передовское с/п</a:t>
                    </a:r>
                    <a:br>
                      <a:rPr lang="ru-RU"/>
                    </a:br>
                    <a:r>
                      <a:rPr lang="ru-RU" b="1"/>
                      <a:t>4,2 тыс.чел.</a:t>
                    </a:r>
                    <a:r>
                      <a:rPr lang="ru-RU"/>
                      <a:t> (6,6%)</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8"/>
              <c:layout>
                <c:manualLayout>
                  <c:x val="-3.6007656686226436E-2"/>
                  <c:y val="0.1913044676855219"/>
                </c:manualLayout>
              </c:layout>
              <c:tx>
                <c:rich>
                  <a:bodyPr/>
                  <a:lstStyle/>
                  <a:p>
                    <a:r>
                      <a:rPr lang="ru-RU"/>
                      <a:t>Подгорненское с/п</a:t>
                    </a:r>
                    <a:br>
                      <a:rPr lang="ru-RU"/>
                    </a:br>
                    <a:r>
                      <a:rPr lang="ru-RU" b="1"/>
                      <a:t>2,0 тыс. чел.</a:t>
                    </a:r>
                    <a:r>
                      <a:rPr lang="ru-RU"/>
                      <a:t> (3,1%)</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9"/>
              <c:layout>
                <c:manualLayout>
                  <c:x val="-0.18379474062557474"/>
                  <c:y val="0.15026838275412593"/>
                </c:manualLayout>
              </c:layout>
              <c:tx>
                <c:rich>
                  <a:bodyPr/>
                  <a:lstStyle/>
                  <a:p>
                    <a:r>
                      <a:rPr lang="ru-RU"/>
                      <a:t>Подгорно-Синюхинское с/п</a:t>
                    </a:r>
                    <a:br>
                      <a:rPr lang="ru-RU"/>
                    </a:br>
                    <a:r>
                      <a:rPr lang="ru-RU" b="1"/>
                      <a:t>1,2 тыс. чел.</a:t>
                    </a:r>
                    <a:r>
                      <a:rPr lang="ru-RU"/>
                      <a:t> (1,9%)</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10"/>
              <c:layout>
                <c:manualLayout>
                  <c:x val="-0.20145735710190604"/>
                  <c:y val="0.21610056549416201"/>
                </c:manualLayout>
              </c:layout>
              <c:tx>
                <c:rich>
                  <a:bodyPr/>
                  <a:lstStyle/>
                  <a:p>
                    <a:r>
                      <a:rPr lang="ru-RU"/>
                      <a:t>Попутненское с/п</a:t>
                    </a:r>
                    <a:br>
                      <a:rPr lang="ru-RU"/>
                    </a:br>
                    <a:r>
                      <a:rPr lang="ru-RU" b="1"/>
                      <a:t>6,3 тыс. чел.</a:t>
                    </a:r>
                    <a:r>
                      <a:rPr lang="ru-RU"/>
                      <a:t> (9,8%)</a:t>
                    </a:r>
                  </a:p>
                </c:rich>
              </c:tx>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11"/>
              <c:layout>
                <c:manualLayout>
                  <c:x val="-0.1097003010486365"/>
                  <c:y val="0.1371260128474375"/>
                </c:manualLayout>
              </c:layout>
              <c:tx>
                <c:rich>
                  <a:bodyPr/>
                  <a:lstStyle/>
                  <a:p>
                    <a:pPr>
                      <a:defRPr/>
                    </a:pPr>
                    <a:r>
                      <a:rPr lang="ru-RU"/>
                      <a:t>Рудьевское с/п </a:t>
                    </a:r>
                    <a:br>
                      <a:rPr lang="ru-RU"/>
                    </a:br>
                    <a:r>
                      <a:rPr lang="ru-RU" b="1"/>
                      <a:t>1,4</a:t>
                    </a:r>
                    <a:r>
                      <a:rPr lang="ru-RU" sz="1000" b="1" i="0" u="none" strike="noStrike" kern="1200" baseline="0">
                        <a:solidFill>
                          <a:sysClr val="windowText" lastClr="000000"/>
                        </a:solidFill>
                        <a:latin typeface="Times New Roman" pitchFamily="18" charset="0"/>
                        <a:ea typeface="+mn-ea"/>
                        <a:cs typeface="Times New Roman" pitchFamily="18" charset="0"/>
                      </a:rPr>
                      <a:t> </a:t>
                    </a:r>
                    <a:r>
                      <a:rPr lang="ru-RU" b="1"/>
                      <a:t>тыс. чел.</a:t>
                    </a:r>
                    <a:r>
                      <a:rPr lang="ru-RU"/>
                      <a:t> (2,2%)</a:t>
                    </a:r>
                  </a:p>
                </c:rich>
              </c:tx>
              <c:numFmt formatCode="0.0%" sourceLinked="0"/>
              <c:spPr>
                <a:solidFill>
                  <a:schemeClr val="accent1">
                    <a:lumMod val="20000"/>
                    <a:lumOff val="80000"/>
                  </a:schemeClr>
                </a:solidFill>
                <a:ln>
                  <a:solidFill>
                    <a:schemeClr val="accent1"/>
                  </a:solidFill>
                  <a:prstDash val="dash"/>
                </a:ln>
              </c:spPr>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12"/>
              <c:layout>
                <c:manualLayout>
                  <c:x val="-5.0273166491131283E-2"/>
                  <c:y val="8.7527352297593397E-2"/>
                </c:manualLayout>
              </c:layout>
              <c:tx>
                <c:rich>
                  <a:bodyPr/>
                  <a:lstStyle/>
                  <a:p>
                    <a:r>
                      <a:rPr lang="ru-RU"/>
                      <a:t>Спокойненское с/п</a:t>
                    </a:r>
                    <a:br>
                      <a:rPr lang="ru-RU"/>
                    </a:br>
                    <a:r>
                      <a:rPr lang="ru-RU" b="1"/>
                      <a:t>5,8 тыс.чел.</a:t>
                    </a:r>
                    <a:r>
                      <a:rPr lang="ru-RU"/>
                      <a:t> (9,1%)</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13"/>
              <c:layout>
                <c:manualLayout>
                  <c:x val="-1.3365431231924069E-2"/>
                  <c:y val="-7.0021881838074423E-2"/>
                </c:manualLayout>
              </c:layout>
              <c:tx>
                <c:rich>
                  <a:bodyPr/>
                  <a:lstStyle/>
                  <a:p>
                    <a:pPr>
                      <a:defRPr/>
                    </a:pPr>
                    <a:r>
                      <a:rPr lang="ru-RU"/>
                      <a:t>Удобненское с/п </a:t>
                    </a:r>
                    <a:br>
                      <a:rPr lang="ru-RU"/>
                    </a:br>
                    <a:r>
                      <a:rPr lang="ru-RU" b="1"/>
                      <a:t>6,4</a:t>
                    </a:r>
                    <a:r>
                      <a:rPr lang="ru-RU" sz="1000" b="1" i="0" u="none" strike="noStrike" kern="1200" baseline="0">
                        <a:solidFill>
                          <a:sysClr val="windowText" lastClr="000000"/>
                        </a:solidFill>
                        <a:latin typeface="Times New Roman" pitchFamily="18" charset="0"/>
                        <a:ea typeface="+mn-ea"/>
                        <a:cs typeface="Times New Roman" pitchFamily="18" charset="0"/>
                      </a:rPr>
                      <a:t> </a:t>
                    </a:r>
                    <a:r>
                      <a:rPr lang="ru-RU" b="1"/>
                      <a:t>тыс. чел. </a:t>
                    </a:r>
                    <a:r>
                      <a:rPr lang="ru-RU" sz="900" b="1"/>
                      <a:t>(</a:t>
                    </a:r>
                    <a:r>
                      <a:rPr lang="ru-RU" sz="900"/>
                      <a:t>10,0%)</a:t>
                    </a:r>
                    <a:endParaRPr lang="ru-RU"/>
                  </a:p>
                </c:rich>
              </c:tx>
              <c:numFmt formatCode="0.0%" sourceLinked="0"/>
              <c:spPr>
                <a:noFill/>
                <a:ln>
                  <a:solidFill>
                    <a:schemeClr val="accent1"/>
                  </a:solidFill>
                  <a:prstDash val="dash"/>
                </a:ln>
              </c:spPr>
              <c:dLblPos val="outEnd"/>
              <c:showLegendKey val="0"/>
              <c:showVal val="1"/>
              <c:showCatName val="1"/>
              <c:showSerName val="0"/>
              <c:showPercent val="1"/>
              <c:showBubbleSize val="0"/>
              <c:separator> </c:separator>
              <c:extLst>
                <c:ext xmlns:c15="http://schemas.microsoft.com/office/drawing/2012/chart" uri="{CE6537A1-D6FC-4f65-9D91-7224C49458BB}"/>
              </c:extLst>
            </c:dLbl>
            <c:numFmt formatCode="0.0%" sourceLinked="0"/>
            <c:spPr>
              <a:solidFill>
                <a:schemeClr val="bg1"/>
              </a:solidFill>
              <a:ln>
                <a:solidFill>
                  <a:schemeClr val="accent1"/>
                </a:solidFill>
                <a:prstDash val="dash"/>
              </a:ln>
            </c:spPr>
            <c:dLblPos val="outEnd"/>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'Схема административных границ'!$A$4:$A$17</c:f>
              <c:strCache>
                <c:ptCount val="14"/>
                <c:pt idx="0">
                  <c:v>Отрадненское с/п</c:v>
                </c:pt>
                <c:pt idx="1">
                  <c:v>Бесстрашненское с/п</c:v>
                </c:pt>
                <c:pt idx="2">
                  <c:v>Благодарненское с/п</c:v>
                </c:pt>
                <c:pt idx="3">
                  <c:v>Красногвардейское с/п</c:v>
                </c:pt>
                <c:pt idx="4">
                  <c:v>Малотенгинское с/п</c:v>
                </c:pt>
                <c:pt idx="5">
                  <c:v>Маякское с/п</c:v>
                </c:pt>
                <c:pt idx="6">
                  <c:v>Надежненское с/п</c:v>
                </c:pt>
                <c:pt idx="7">
                  <c:v>Передовское с/п</c:v>
                </c:pt>
                <c:pt idx="8">
                  <c:v>Подгорненское с/п</c:v>
                </c:pt>
                <c:pt idx="9">
                  <c:v>Подгорно-Синюхинское с/п</c:v>
                </c:pt>
                <c:pt idx="10">
                  <c:v>Попутненское с/п</c:v>
                </c:pt>
                <c:pt idx="11">
                  <c:v>Рудьевское с/п</c:v>
                </c:pt>
                <c:pt idx="12">
                  <c:v>Спокойненское с/п</c:v>
                </c:pt>
                <c:pt idx="13">
                  <c:v>Удобненское с/п</c:v>
                </c:pt>
              </c:strCache>
            </c:strRef>
          </c:cat>
          <c:val>
            <c:numRef>
              <c:f>'Схема административных границ'!$B$4:$B$17</c:f>
              <c:numCache>
                <c:formatCode>0.0</c:formatCode>
                <c:ptCount val="14"/>
                <c:pt idx="0">
                  <c:v>24.466999999999956</c:v>
                </c:pt>
                <c:pt idx="1">
                  <c:v>0.63500000000000134</c:v>
                </c:pt>
                <c:pt idx="2">
                  <c:v>5.09</c:v>
                </c:pt>
                <c:pt idx="3">
                  <c:v>2.29</c:v>
                </c:pt>
                <c:pt idx="4">
                  <c:v>1.9049999999999996</c:v>
                </c:pt>
                <c:pt idx="5">
                  <c:v>0.56399999999999995</c:v>
                </c:pt>
                <c:pt idx="6">
                  <c:v>1.7809999999999977</c:v>
                </c:pt>
                <c:pt idx="7">
                  <c:v>4.2219999999999995</c:v>
                </c:pt>
                <c:pt idx="8">
                  <c:v>2.0059999999999998</c:v>
                </c:pt>
                <c:pt idx="9">
                  <c:v>1.1870000000000001</c:v>
                </c:pt>
                <c:pt idx="10">
                  <c:v>6.2919999999999998</c:v>
                </c:pt>
                <c:pt idx="11">
                  <c:v>1.389</c:v>
                </c:pt>
                <c:pt idx="12">
                  <c:v>5.84499999999999</c:v>
                </c:pt>
                <c:pt idx="13">
                  <c:v>6.4039999999999999</c:v>
                </c:pt>
              </c:numCache>
            </c:numRef>
          </c:val>
        </c:ser>
        <c:dLbls>
          <c:showLegendKey val="0"/>
          <c:showVal val="0"/>
          <c:showCatName val="0"/>
          <c:showSerName val="0"/>
          <c:showPercent val="0"/>
          <c:showBubbleSize val="0"/>
          <c:showLeaderLines val="1"/>
        </c:dLbls>
      </c:pie3DChart>
    </c:plotArea>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Проектная половозрастная структура населения </a:t>
            </a:r>
            <a:br>
              <a:rPr lang="ru-RU" sz="1200"/>
            </a:br>
            <a:r>
              <a:rPr lang="ru-RU" sz="1200"/>
              <a:t>Рудьевского сельского поселения</a:t>
            </a:r>
          </a:p>
        </c:rich>
      </c:tx>
      <c:layout>
        <c:manualLayout>
          <c:xMode val="edge"/>
          <c:yMode val="edge"/>
          <c:x val="0.1457778533497267"/>
          <c:y val="7.1685601677321424E-3"/>
        </c:manualLayout>
      </c:layout>
      <c:overlay val="0"/>
    </c:title>
    <c:autoTitleDeleted val="0"/>
    <c:plotArea>
      <c:layout>
        <c:manualLayout>
          <c:layoutTarget val="inner"/>
          <c:xMode val="edge"/>
          <c:yMode val="edge"/>
          <c:x val="0.15913586584786349"/>
          <c:y val="8.7127278587237567E-2"/>
          <c:w val="0.80103134060860992"/>
          <c:h val="0.83607390057064668"/>
        </c:manualLayout>
      </c:layout>
      <c:barChart>
        <c:barDir val="bar"/>
        <c:grouping val="clustered"/>
        <c:varyColors val="0"/>
        <c:ser>
          <c:idx val="1"/>
          <c:order val="0"/>
          <c:tx>
            <c:strRef>
              <c:f>'для пояснительной записки'!$AW$5</c:f>
              <c:strCache>
                <c:ptCount val="1"/>
                <c:pt idx="0">
                  <c:v>женщины</c:v>
                </c:pt>
              </c:strCache>
            </c:strRef>
          </c:tx>
          <c:spPr>
            <a:gradFill flip="none" rotWithShape="1">
              <a:gsLst>
                <a:gs pos="100000">
                  <a:srgbClr val="1F497D">
                    <a:lumMod val="40000"/>
                    <a:lumOff val="60000"/>
                  </a:srgbClr>
                </a:gs>
                <a:gs pos="100000">
                  <a:srgbClr val="4F81BD">
                    <a:tint val="44500"/>
                    <a:satMod val="160000"/>
                  </a:srgbClr>
                </a:gs>
                <a:gs pos="50000">
                  <a:srgbClr val="4F81BD">
                    <a:tint val="44500"/>
                    <a:satMod val="160000"/>
                  </a:srgbClr>
                </a:gs>
                <a:gs pos="100000">
                  <a:srgbClr val="4F81BD">
                    <a:tint val="44500"/>
                    <a:satMod val="160000"/>
                  </a:srgbClr>
                </a:gs>
                <a:gs pos="100000">
                  <a:srgbClr val="4F81BD">
                    <a:tint val="23500"/>
                    <a:satMod val="160000"/>
                  </a:srgbClr>
                </a:gs>
              </a:gsLst>
              <a:lin ang="5400000" scaled="1"/>
              <a:tileRect/>
            </a:gradFill>
            <a:ln>
              <a:solidFill>
                <a:schemeClr val="tx2"/>
              </a:solidFill>
            </a:ln>
            <a:effectLst>
              <a:outerShdw blurRad="50800" dist="38100" algn="l" rotWithShape="0">
                <a:prstClr val="black">
                  <a:alpha val="40000"/>
                </a:prstClr>
              </a:outerShdw>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записки'!$AW$7:$AW$24</c:f>
              <c:numCache>
                <c:formatCode>0</c:formatCode>
                <c:ptCount val="18"/>
                <c:pt idx="0">
                  <c:v>52</c:v>
                </c:pt>
                <c:pt idx="1">
                  <c:v>52</c:v>
                </c:pt>
                <c:pt idx="2">
                  <c:v>51</c:v>
                </c:pt>
                <c:pt idx="3">
                  <c:v>49</c:v>
                </c:pt>
                <c:pt idx="4">
                  <c:v>44</c:v>
                </c:pt>
                <c:pt idx="5">
                  <c:v>42</c:v>
                </c:pt>
                <c:pt idx="6">
                  <c:v>44</c:v>
                </c:pt>
                <c:pt idx="7">
                  <c:v>59</c:v>
                </c:pt>
                <c:pt idx="8">
                  <c:v>62</c:v>
                </c:pt>
                <c:pt idx="9">
                  <c:v>55</c:v>
                </c:pt>
                <c:pt idx="10">
                  <c:v>55</c:v>
                </c:pt>
                <c:pt idx="11">
                  <c:v>50</c:v>
                </c:pt>
                <c:pt idx="12">
                  <c:v>49</c:v>
                </c:pt>
                <c:pt idx="13">
                  <c:v>54</c:v>
                </c:pt>
                <c:pt idx="14">
                  <c:v>46</c:v>
                </c:pt>
                <c:pt idx="15">
                  <c:v>35</c:v>
                </c:pt>
                <c:pt idx="16">
                  <c:v>15</c:v>
                </c:pt>
                <c:pt idx="17">
                  <c:v>18</c:v>
                </c:pt>
              </c:numCache>
            </c:numRef>
          </c:val>
        </c:ser>
        <c:ser>
          <c:idx val="0"/>
          <c:order val="1"/>
          <c:tx>
            <c:strRef>
              <c:f>'для пояснительной записки'!$AX$5</c:f>
              <c:strCache>
                <c:ptCount val="1"/>
                <c:pt idx="0">
                  <c:v>мужчины</c:v>
                </c:pt>
              </c:strCache>
            </c:strRef>
          </c:tx>
          <c:spPr>
            <a:gradFill flip="none" rotWithShape="1">
              <a:gsLst>
                <a:gs pos="100000">
                  <a:srgbClr val="1F497D">
                    <a:lumMod val="75000"/>
                  </a:srgbClr>
                </a:gs>
                <a:gs pos="0">
                  <a:srgbClr val="1F497D"/>
                </a:gs>
                <a:gs pos="50000">
                  <a:srgbClr val="4F81BD">
                    <a:tint val="44500"/>
                    <a:satMod val="160000"/>
                  </a:srgbClr>
                </a:gs>
                <a:gs pos="100000">
                  <a:srgbClr val="4F81BD">
                    <a:tint val="23500"/>
                    <a:satMod val="160000"/>
                  </a:srgbClr>
                </a:gs>
              </a:gsLst>
              <a:lin ang="5400000" scaled="0"/>
              <a:tileRect/>
            </a:gradFill>
            <a:ln>
              <a:solidFill>
                <a:srgbClr val="1F497D"/>
              </a:solidFill>
            </a:ln>
            <a:effectLst>
              <a:outerShdw blurRad="50800" dist="38100" dir="10800000" algn="r" rotWithShape="0">
                <a:prstClr val="black">
                  <a:alpha val="40000"/>
                </a:prstClr>
              </a:outerShdw>
            </a:effectLst>
          </c:spPr>
          <c:invertIfNegative val="0"/>
          <c:dLbls>
            <c:numFmt formatCode="#,##0;#,##0" sourceLinked="0"/>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записки'!$AX$7:$AX$24</c:f>
              <c:numCache>
                <c:formatCode>0</c:formatCode>
                <c:ptCount val="18"/>
                <c:pt idx="0">
                  <c:v>-54</c:v>
                </c:pt>
                <c:pt idx="1">
                  <c:v>-54</c:v>
                </c:pt>
                <c:pt idx="2">
                  <c:v>-52</c:v>
                </c:pt>
                <c:pt idx="3">
                  <c:v>-46</c:v>
                </c:pt>
                <c:pt idx="4">
                  <c:v>-42</c:v>
                </c:pt>
                <c:pt idx="5">
                  <c:v>-43</c:v>
                </c:pt>
                <c:pt idx="6">
                  <c:v>-48</c:v>
                </c:pt>
                <c:pt idx="7">
                  <c:v>-62</c:v>
                </c:pt>
                <c:pt idx="8">
                  <c:v>-60</c:v>
                </c:pt>
                <c:pt idx="9">
                  <c:v>-55</c:v>
                </c:pt>
                <c:pt idx="10">
                  <c:v>-51</c:v>
                </c:pt>
                <c:pt idx="11">
                  <c:v>-46</c:v>
                </c:pt>
                <c:pt idx="12">
                  <c:v>-46</c:v>
                </c:pt>
                <c:pt idx="13">
                  <c:v>-47</c:v>
                </c:pt>
                <c:pt idx="14">
                  <c:v>-33</c:v>
                </c:pt>
                <c:pt idx="15">
                  <c:v>-18</c:v>
                </c:pt>
                <c:pt idx="16">
                  <c:v>-6</c:v>
                </c:pt>
                <c:pt idx="17">
                  <c:v>-5</c:v>
                </c:pt>
              </c:numCache>
            </c:numRef>
          </c:val>
        </c:ser>
        <c:dLbls>
          <c:showLegendKey val="0"/>
          <c:showVal val="0"/>
          <c:showCatName val="0"/>
          <c:showSerName val="0"/>
          <c:showPercent val="0"/>
          <c:showBubbleSize val="0"/>
        </c:dLbls>
        <c:gapWidth val="30"/>
        <c:overlap val="100"/>
        <c:axId val="329323680"/>
        <c:axId val="329324072"/>
      </c:barChart>
      <c:dateAx>
        <c:axId val="329323680"/>
        <c:scaling>
          <c:orientation val="minMax"/>
        </c:scaling>
        <c:delete val="0"/>
        <c:axPos val="l"/>
        <c:majorGridlines>
          <c:spPr>
            <a:ln w="3175">
              <a:solidFill>
                <a:sysClr val="windowText" lastClr="000000">
                  <a:tint val="75000"/>
                  <a:shade val="95000"/>
                  <a:satMod val="105000"/>
                  <a:alpha val="30000"/>
                </a:sysClr>
              </a:solidFill>
            </a:ln>
          </c:spPr>
        </c:majorGridlines>
        <c:numFmt formatCode="General" sourceLinked="0"/>
        <c:majorTickMark val="cross"/>
        <c:minorTickMark val="cross"/>
        <c:tickLblPos val="low"/>
        <c:crossAx val="329324072"/>
        <c:crosses val="autoZero"/>
        <c:auto val="0"/>
        <c:lblOffset val="100"/>
        <c:baseTimeUnit val="days"/>
      </c:dateAx>
      <c:valAx>
        <c:axId val="329324072"/>
        <c:scaling>
          <c:orientation val="minMax"/>
        </c:scaling>
        <c:delete val="0"/>
        <c:axPos val="b"/>
        <c:majorGridlines/>
        <c:numFmt formatCode="#,##0;#,##0" sourceLinked="0"/>
        <c:majorTickMark val="out"/>
        <c:minorTickMark val="none"/>
        <c:tickLblPos val="nextTo"/>
        <c:crossAx val="329323680"/>
        <c:crosses val="autoZero"/>
        <c:crossBetween val="between"/>
      </c:valAx>
      <c:spPr>
        <a:ln>
          <a:solidFill>
            <a:srgbClr val="1F497D"/>
          </a:solidFill>
        </a:ln>
      </c:spPr>
    </c:plotArea>
    <c:legend>
      <c:legendPos val="r"/>
      <c:layout>
        <c:manualLayout>
          <c:xMode val="edge"/>
          <c:yMode val="edge"/>
          <c:x val="0.14642837626369259"/>
          <c:y val="0.96607564241386157"/>
          <c:w val="0.7564100780777796"/>
          <c:h val="3.0538565856838007E-2"/>
        </c:manualLayout>
      </c:layout>
      <c:overlay val="1"/>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100"/>
            </a:pPr>
            <a:r>
              <a:rPr lang="ru-RU" sz="1100"/>
              <a:t>Площадь сельских поселений Отрадненского района </a:t>
            </a:r>
          </a:p>
          <a:p>
            <a:pPr>
              <a:defRPr sz="1100"/>
            </a:pPr>
            <a:r>
              <a:rPr lang="ru-RU" sz="1100"/>
              <a:t>на 01.01.2009 г, всего 245,472 тыс. га.</a:t>
            </a:r>
          </a:p>
        </c:rich>
      </c:tx>
      <c:layout>
        <c:manualLayout>
          <c:xMode val="edge"/>
          <c:yMode val="edge"/>
          <c:x val="0.2171173319423407"/>
          <c:y val="2.6086956521739205E-2"/>
        </c:manualLayout>
      </c:layout>
      <c:overlay val="1"/>
    </c:title>
    <c:autoTitleDeleted val="0"/>
    <c:view3D>
      <c:rotX val="30"/>
      <c:rotY val="0"/>
      <c:rAngAx val="0"/>
    </c:view3D>
    <c:floor>
      <c:thickness val="0"/>
    </c:floor>
    <c:sideWall>
      <c:thickness val="0"/>
    </c:sideWall>
    <c:backWall>
      <c:thickness val="0"/>
    </c:backWall>
    <c:plotArea>
      <c:layout>
        <c:manualLayout>
          <c:layoutTarget val="inner"/>
          <c:xMode val="edge"/>
          <c:yMode val="edge"/>
          <c:x val="0.23484057395033822"/>
          <c:y val="0.30584137852333676"/>
          <c:w val="0.54895489548955145"/>
          <c:h val="0.54002911208151683"/>
        </c:manualLayout>
      </c:layout>
      <c:pie3DChart>
        <c:varyColors val="1"/>
        <c:ser>
          <c:idx val="0"/>
          <c:order val="0"/>
          <c:tx>
            <c:strRef>
              <c:f>'Схема административных границ'!$A$21</c:f>
              <c:strCache>
                <c:ptCount val="1"/>
                <c:pt idx="0">
                  <c:v>Площадь поселений Отрадненского района на 01.01.2009 г.</c:v>
                </c:pt>
              </c:strCache>
            </c:strRef>
          </c:tx>
          <c:explosion val="19"/>
          <c:dLbls>
            <c:dLbl>
              <c:idx val="0"/>
              <c:layout>
                <c:manualLayout>
                  <c:x val="-0.26150572725238952"/>
                  <c:y val="-6.0737460215637591E-2"/>
                </c:manualLayout>
              </c:layout>
              <c:tx>
                <c:rich>
                  <a:bodyPr/>
                  <a:lstStyle/>
                  <a:p>
                    <a:pPr>
                      <a:defRPr/>
                    </a:pPr>
                    <a:r>
                      <a:rPr lang="ru-RU"/>
                      <a:t>Отрадненское с/п</a:t>
                    </a:r>
                    <a:br>
                      <a:rPr lang="ru-RU"/>
                    </a:br>
                    <a:r>
                      <a:rPr lang="ru-RU"/>
                      <a:t>22,920 тыс. га (9,3%)</a:t>
                    </a:r>
                  </a:p>
                </c:rich>
              </c:tx>
              <c:numFmt formatCode="0.0%" sourceLinked="0"/>
              <c:spPr>
                <a:noFill/>
                <a:ln>
                  <a:solidFill>
                    <a:srgbClr val="4F81BD"/>
                  </a:solidFill>
                  <a:prstDash val="dash"/>
                </a:ln>
              </c:spPr>
              <c:dLblPos val="bestFit"/>
              <c:showLegendKey val="0"/>
              <c:showVal val="1"/>
              <c:showCatName val="1"/>
              <c:showSerName val="0"/>
              <c:showPercent val="1"/>
              <c:showBubbleSize val="0"/>
              <c:extLst>
                <c:ext xmlns:c15="http://schemas.microsoft.com/office/drawing/2012/chart" uri="{CE6537A1-D6FC-4f65-9D91-7224C49458BB}"/>
              </c:extLst>
            </c:dLbl>
            <c:dLbl>
              <c:idx val="1"/>
              <c:layout>
                <c:manualLayout>
                  <c:x val="-0.11221125274118005"/>
                  <c:y val="-0.12709139434871639"/>
                </c:manualLayout>
              </c:layout>
              <c:tx>
                <c:rich>
                  <a:bodyPr/>
                  <a:lstStyle/>
                  <a:p>
                    <a:r>
                      <a:rPr lang="ru-RU" sz="900"/>
                      <a:t>Бесстрашненское с/п</a:t>
                    </a:r>
                    <a:br>
                      <a:rPr lang="ru-RU" sz="900"/>
                    </a:br>
                    <a:r>
                      <a:rPr lang="ru-RU" b="1"/>
                      <a:t>12,690 тыс. га </a:t>
                    </a:r>
                    <a:r>
                      <a:rPr lang="ru-RU" sz="900"/>
                      <a:t>(5,2%)</a:t>
                    </a:r>
                    <a:endParaRPr lang="ru-RU"/>
                  </a:p>
                </c:rich>
              </c:tx>
              <c:dLblPos val="bestFit"/>
              <c:showLegendKey val="0"/>
              <c:showVal val="1"/>
              <c:showCatName val="1"/>
              <c:showSerName val="0"/>
              <c:showPercent val="1"/>
              <c:showBubbleSize val="0"/>
              <c:extLst>
                <c:ext xmlns:c15="http://schemas.microsoft.com/office/drawing/2012/chart" uri="{CE6537A1-D6FC-4f65-9D91-7224C49458BB}"/>
              </c:extLst>
            </c:dLbl>
            <c:dLbl>
              <c:idx val="2"/>
              <c:layout>
                <c:manualLayout>
                  <c:x val="3.8891510800897519E-2"/>
                  <c:y val="-0.23717037544220021"/>
                </c:manualLayout>
              </c:layout>
              <c:tx>
                <c:rich>
                  <a:bodyPr/>
                  <a:lstStyle/>
                  <a:p>
                    <a:r>
                      <a:rPr lang="ru-RU" sz="900"/>
                      <a:t>Благодарненское с/п</a:t>
                    </a:r>
                    <a:br>
                      <a:rPr lang="ru-RU" sz="900"/>
                    </a:br>
                    <a:r>
                      <a:rPr lang="ru-RU" b="1"/>
                      <a:t>20,550 тыс. га</a:t>
                    </a:r>
                    <a:r>
                      <a:rPr lang="ru-RU"/>
                      <a:t> </a:t>
                    </a:r>
                    <a:r>
                      <a:rPr lang="ru-RU" sz="900"/>
                      <a:t>(8,4%)</a:t>
                    </a:r>
                    <a:endParaRPr lang="ru-RU"/>
                  </a:p>
                </c:rich>
              </c:tx>
              <c:dLblPos val="outEnd"/>
              <c:showLegendKey val="0"/>
              <c:showVal val="1"/>
              <c:showCatName val="1"/>
              <c:showSerName val="0"/>
              <c:showPercent val="1"/>
              <c:showBubbleSize val="0"/>
              <c:extLst>
                <c:ext xmlns:c15="http://schemas.microsoft.com/office/drawing/2012/chart" uri="{CE6537A1-D6FC-4f65-9D91-7224C49458BB}"/>
              </c:extLst>
            </c:dLbl>
            <c:dLbl>
              <c:idx val="3"/>
              <c:layout>
                <c:manualLayout>
                  <c:x val="1.1445225498232334E-2"/>
                  <c:y val="-0.22917539655369171"/>
                </c:manualLayout>
              </c:layout>
              <c:tx>
                <c:rich>
                  <a:bodyPr/>
                  <a:lstStyle/>
                  <a:p>
                    <a:r>
                      <a:rPr lang="ru-RU" sz="800"/>
                      <a:t>Красногвардейское с/п</a:t>
                    </a:r>
                    <a:br>
                      <a:rPr lang="ru-RU" sz="800"/>
                    </a:br>
                    <a:r>
                      <a:rPr lang="ru-RU" b="1"/>
                      <a:t>12,310 тыс.га</a:t>
                    </a:r>
                    <a:r>
                      <a:rPr lang="ru-RU"/>
                      <a:t> (5,0%)</a:t>
                    </a:r>
                  </a:p>
                </c:rich>
              </c:tx>
              <c:dLblPos val="outEnd"/>
              <c:showLegendKey val="0"/>
              <c:showVal val="1"/>
              <c:showCatName val="1"/>
              <c:showSerName val="0"/>
              <c:showPercent val="1"/>
              <c:showBubbleSize val="0"/>
              <c:extLst>
                <c:ext xmlns:c15="http://schemas.microsoft.com/office/drawing/2012/chart" uri="{CE6537A1-D6FC-4f65-9D91-7224C49458BB}"/>
              </c:extLst>
            </c:dLbl>
            <c:dLbl>
              <c:idx val="4"/>
              <c:layout>
                <c:manualLayout>
                  <c:x val="8.8316116027179967E-3"/>
                  <c:y val="0.12191661133238861"/>
                </c:manualLayout>
              </c:layout>
              <c:tx>
                <c:rich>
                  <a:bodyPr/>
                  <a:lstStyle/>
                  <a:p>
                    <a:r>
                      <a:rPr lang="ru-RU"/>
                      <a:t>Малотенгинское с/п</a:t>
                    </a:r>
                    <a:br>
                      <a:rPr lang="ru-RU"/>
                    </a:br>
                    <a:r>
                      <a:rPr lang="ru-RU" b="1"/>
                      <a:t>12,930 тыс. га</a:t>
                    </a:r>
                    <a:r>
                      <a:rPr lang="ru-RU"/>
                      <a:t> (5,3%)</a:t>
                    </a:r>
                  </a:p>
                </c:rich>
              </c:tx>
              <c:dLblPos val="bestFit"/>
              <c:showLegendKey val="0"/>
              <c:showVal val="1"/>
              <c:showCatName val="1"/>
              <c:showSerName val="0"/>
              <c:showPercent val="1"/>
              <c:showBubbleSize val="0"/>
              <c:extLst>
                <c:ext xmlns:c15="http://schemas.microsoft.com/office/drawing/2012/chart" uri="{CE6537A1-D6FC-4f65-9D91-7224C49458BB}"/>
              </c:extLst>
            </c:dLbl>
            <c:dLbl>
              <c:idx val="5"/>
              <c:layout>
                <c:manualLayout>
                  <c:x val="3.6978507739341582E-2"/>
                  <c:y val="0.20920969778366133"/>
                </c:manualLayout>
              </c:layout>
              <c:tx>
                <c:rich>
                  <a:bodyPr/>
                  <a:lstStyle/>
                  <a:p>
                    <a:r>
                      <a:rPr lang="ru-RU"/>
                      <a:t>Маякское с/п</a:t>
                    </a:r>
                    <a:br>
                      <a:rPr lang="ru-RU"/>
                    </a:br>
                    <a:r>
                      <a:rPr lang="ru-RU" b="1"/>
                      <a:t>9,200 тыс. га</a:t>
                    </a:r>
                    <a:r>
                      <a:rPr lang="ru-RU"/>
                      <a:t> (3,8%)</a:t>
                    </a:r>
                  </a:p>
                </c:rich>
              </c:tx>
              <c:dLblPos val="bestFit"/>
              <c:showLegendKey val="0"/>
              <c:showVal val="1"/>
              <c:showCatName val="1"/>
              <c:showSerName val="0"/>
              <c:showPercent val="1"/>
              <c:showBubbleSize val="0"/>
              <c:extLst>
                <c:ext xmlns:c15="http://schemas.microsoft.com/office/drawing/2012/chart" uri="{CE6537A1-D6FC-4f65-9D91-7224C49458BB}"/>
              </c:extLst>
            </c:dLbl>
            <c:dLbl>
              <c:idx val="6"/>
              <c:layout>
                <c:manualLayout>
                  <c:x val="-0.13245719792985572"/>
                  <c:y val="9.4185288126211644E-2"/>
                </c:manualLayout>
              </c:layout>
              <c:tx>
                <c:rich>
                  <a:bodyPr/>
                  <a:lstStyle/>
                  <a:p>
                    <a:r>
                      <a:rPr lang="ru-RU"/>
                      <a:t>Надежненское с/п</a:t>
                    </a:r>
                    <a:br>
                      <a:rPr lang="ru-RU"/>
                    </a:br>
                    <a:r>
                      <a:rPr lang="ru-RU" b="1"/>
                      <a:t>18,530 тыс. га</a:t>
                    </a:r>
                    <a:r>
                      <a:rPr lang="ru-RU"/>
                      <a:t> (7,6%)</a:t>
                    </a:r>
                  </a:p>
                </c:rich>
              </c:tx>
              <c:dLblPos val="bestFit"/>
              <c:showLegendKey val="0"/>
              <c:showVal val="1"/>
              <c:showCatName val="1"/>
              <c:showSerName val="0"/>
              <c:showPercent val="1"/>
              <c:showBubbleSize val="0"/>
              <c:extLst>
                <c:ext xmlns:c15="http://schemas.microsoft.com/office/drawing/2012/chart" uri="{CE6537A1-D6FC-4f65-9D91-7224C49458BB}"/>
              </c:extLst>
            </c:dLbl>
            <c:dLbl>
              <c:idx val="7"/>
              <c:layout>
                <c:manualLayout>
                  <c:x val="-0.1120088840526581"/>
                  <c:y val="6.1620037480704486E-2"/>
                </c:manualLayout>
              </c:layout>
              <c:tx>
                <c:rich>
                  <a:bodyPr/>
                  <a:lstStyle/>
                  <a:p>
                    <a:r>
                      <a:rPr lang="ru-RU"/>
                      <a:t>Передовское с/п</a:t>
                    </a:r>
                    <a:br>
                      <a:rPr lang="ru-RU"/>
                    </a:br>
                    <a:r>
                      <a:rPr lang="ru-RU" sz="900" b="1"/>
                      <a:t>29,830 тыс. га </a:t>
                    </a:r>
                    <a:r>
                      <a:rPr lang="ru-RU" sz="900"/>
                      <a:t>(12,2%)</a:t>
                    </a:r>
                    <a:endParaRPr lang="ru-RU"/>
                  </a:p>
                </c:rich>
              </c:tx>
              <c:dLblPos val="bestFit"/>
              <c:showLegendKey val="0"/>
              <c:showVal val="1"/>
              <c:showCatName val="1"/>
              <c:showSerName val="0"/>
              <c:showPercent val="1"/>
              <c:showBubbleSize val="0"/>
              <c:extLst>
                <c:ext xmlns:c15="http://schemas.microsoft.com/office/drawing/2012/chart" uri="{CE6537A1-D6FC-4f65-9D91-7224C49458BB}"/>
              </c:extLst>
            </c:dLbl>
            <c:dLbl>
              <c:idx val="8"/>
              <c:layout>
                <c:manualLayout>
                  <c:x val="-8.7344107617113517E-2"/>
                  <c:y val="0.13961321071471863"/>
                </c:manualLayout>
              </c:layout>
              <c:tx>
                <c:rich>
                  <a:bodyPr/>
                  <a:lstStyle/>
                  <a:p>
                    <a:r>
                      <a:rPr lang="ru-RU"/>
                      <a:t>Подгорненское с/п</a:t>
                    </a:r>
                    <a:br>
                      <a:rPr lang="ru-RU"/>
                    </a:br>
                    <a:r>
                      <a:rPr lang="ru-RU" b="1"/>
                      <a:t>20,950 тыс. га</a:t>
                    </a:r>
                    <a:r>
                      <a:rPr lang="ru-RU"/>
                      <a:t> (8,5%)</a:t>
                    </a:r>
                  </a:p>
                </c:rich>
              </c:tx>
              <c:dLblPos val="bestFit"/>
              <c:showLegendKey val="0"/>
              <c:showVal val="1"/>
              <c:showCatName val="1"/>
              <c:showSerName val="0"/>
              <c:showPercent val="1"/>
              <c:showBubbleSize val="0"/>
              <c:extLst>
                <c:ext xmlns:c15="http://schemas.microsoft.com/office/drawing/2012/chart" uri="{CE6537A1-D6FC-4f65-9D91-7224C49458BB}"/>
              </c:extLst>
            </c:dLbl>
            <c:dLbl>
              <c:idx val="9"/>
              <c:layout>
                <c:manualLayout>
                  <c:x val="-2.8831487223291492E-2"/>
                  <c:y val="6.5888911654310919E-2"/>
                </c:manualLayout>
              </c:layout>
              <c:tx>
                <c:rich>
                  <a:bodyPr/>
                  <a:lstStyle/>
                  <a:p>
                    <a:r>
                      <a:rPr lang="ru-RU"/>
                      <a:t>Подгорно-Синюхинское с/п</a:t>
                    </a:r>
                    <a:br>
                      <a:rPr lang="ru-RU"/>
                    </a:br>
                    <a:r>
                      <a:rPr lang="ru-RU" b="1"/>
                      <a:t>10,490 тыс.га</a:t>
                    </a:r>
                    <a:r>
                      <a:rPr lang="ru-RU"/>
                      <a:t> (4,3%)</a:t>
                    </a:r>
                  </a:p>
                </c:rich>
              </c:tx>
              <c:dLblPos val="bestFit"/>
              <c:showLegendKey val="0"/>
              <c:showVal val="1"/>
              <c:showCatName val="1"/>
              <c:showSerName val="0"/>
              <c:showPercent val="1"/>
              <c:showBubbleSize val="0"/>
              <c:extLst>
                <c:ext xmlns:c15="http://schemas.microsoft.com/office/drawing/2012/chart" uri="{CE6537A1-D6FC-4f65-9D91-7224C49458BB}"/>
              </c:extLst>
            </c:dLbl>
            <c:dLbl>
              <c:idx val="10"/>
              <c:layout>
                <c:manualLayout>
                  <c:x val="-1.2628680780896618E-2"/>
                  <c:y val="-2.0005524684073957E-2"/>
                </c:manualLayout>
              </c:layout>
              <c:tx>
                <c:rich>
                  <a:bodyPr/>
                  <a:lstStyle/>
                  <a:p>
                    <a:r>
                      <a:rPr lang="ru-RU"/>
                      <a:t>Попутненское с/п</a:t>
                    </a:r>
                    <a:br>
                      <a:rPr lang="ru-RU"/>
                    </a:br>
                    <a:r>
                      <a:rPr lang="ru-RU" b="1"/>
                      <a:t>18,500 тыс.га</a:t>
                    </a:r>
                    <a:r>
                      <a:rPr lang="ru-RU"/>
                      <a:t> (7,5%)</a:t>
                    </a:r>
                  </a:p>
                </c:rich>
              </c:tx>
              <c:dLblPos val="bestFit"/>
              <c:showLegendKey val="0"/>
              <c:showVal val="1"/>
              <c:showCatName val="1"/>
              <c:showSerName val="0"/>
              <c:showPercent val="1"/>
              <c:showBubbleSize val="0"/>
              <c:extLst>
                <c:ext xmlns:c15="http://schemas.microsoft.com/office/drawing/2012/chart" uri="{CE6537A1-D6FC-4f65-9D91-7224C49458BB}"/>
              </c:extLst>
            </c:dLbl>
            <c:dLbl>
              <c:idx val="11"/>
              <c:layout>
                <c:manualLayout>
                  <c:x val="-2.9574906417087592E-2"/>
                  <c:y val="-2.1159327321116594E-2"/>
                </c:manualLayout>
              </c:layout>
              <c:tx>
                <c:rich>
                  <a:bodyPr/>
                  <a:lstStyle/>
                  <a:p>
                    <a:pPr>
                      <a:defRPr/>
                    </a:pPr>
                    <a:r>
                      <a:rPr lang="ru-RU"/>
                      <a:t>Рудьевское с/п</a:t>
                    </a:r>
                    <a:br>
                      <a:rPr lang="ru-RU"/>
                    </a:br>
                    <a:r>
                      <a:rPr lang="ru-RU" b="1"/>
                      <a:t>11,870 тыс.га</a:t>
                    </a:r>
                    <a:r>
                      <a:rPr lang="ru-RU"/>
                      <a:t> (4,8%)</a:t>
                    </a:r>
                  </a:p>
                </c:rich>
              </c:tx>
              <c:numFmt formatCode="0.0%" sourceLinked="0"/>
              <c:spPr>
                <a:solidFill>
                  <a:schemeClr val="accent1">
                    <a:lumMod val="20000"/>
                    <a:lumOff val="80000"/>
                  </a:schemeClr>
                </a:solidFill>
                <a:ln>
                  <a:solidFill>
                    <a:srgbClr val="4F81BD"/>
                  </a:solidFill>
                  <a:prstDash val="dash"/>
                </a:ln>
              </c:spPr>
              <c:dLblPos val="bestFit"/>
              <c:showLegendKey val="0"/>
              <c:showVal val="1"/>
              <c:showCatName val="1"/>
              <c:showSerName val="0"/>
              <c:showPercent val="1"/>
              <c:showBubbleSize val="0"/>
              <c:extLst>
                <c:ext xmlns:c15="http://schemas.microsoft.com/office/drawing/2012/chart" uri="{CE6537A1-D6FC-4f65-9D91-7224C49458BB}"/>
              </c:extLst>
            </c:dLbl>
            <c:dLbl>
              <c:idx val="12"/>
              <c:layout>
                <c:manualLayout>
                  <c:x val="-7.2574745191551368E-2"/>
                  <c:y val="-8.9855072463768448E-2"/>
                </c:manualLayout>
              </c:layout>
              <c:tx>
                <c:rich>
                  <a:bodyPr/>
                  <a:lstStyle/>
                  <a:p>
                    <a:r>
                      <a:rPr lang="ru-RU"/>
                      <a:t>Спокойненское с/п</a:t>
                    </a:r>
                    <a:br>
                      <a:rPr lang="ru-RU"/>
                    </a:br>
                    <a:r>
                      <a:rPr lang="ru-RU" b="1"/>
                      <a:t>13,780 тыс. га</a:t>
                    </a:r>
                    <a:r>
                      <a:rPr lang="ru-RU"/>
                      <a:t> </a:t>
                    </a:r>
                    <a:r>
                      <a:rPr lang="ru-RU" sz="900"/>
                      <a:t>(5,6%)</a:t>
                    </a:r>
                    <a:endParaRPr lang="ru-RU"/>
                  </a:p>
                </c:rich>
              </c:tx>
              <c:dLblPos val="outEnd"/>
              <c:showLegendKey val="0"/>
              <c:showVal val="1"/>
              <c:showCatName val="1"/>
              <c:showSerName val="0"/>
              <c:showPercent val="1"/>
              <c:showBubbleSize val="0"/>
              <c:extLst>
                <c:ext xmlns:c15="http://schemas.microsoft.com/office/drawing/2012/chart" uri="{CE6537A1-D6FC-4f65-9D91-7224C49458BB}"/>
              </c:extLst>
            </c:dLbl>
            <c:dLbl>
              <c:idx val="13"/>
              <c:layout>
                <c:manualLayout>
                  <c:x val="-0.18481841528172746"/>
                  <c:y val="-0.13775392533680608"/>
                </c:manualLayout>
              </c:layout>
              <c:tx>
                <c:rich>
                  <a:bodyPr/>
                  <a:lstStyle/>
                  <a:p>
                    <a:pPr>
                      <a:defRPr/>
                    </a:pPr>
                    <a:r>
                      <a:rPr lang="ru-RU"/>
                      <a:t>Удобненское с/п</a:t>
                    </a:r>
                    <a:br>
                      <a:rPr lang="ru-RU"/>
                    </a:br>
                    <a:r>
                      <a:rPr lang="ru-RU" sz="950" b="1"/>
                      <a:t>30,770 тыс.га </a:t>
                    </a:r>
                    <a:r>
                      <a:rPr lang="ru-RU" sz="900" b="1"/>
                      <a:t>(</a:t>
                    </a:r>
                    <a:r>
                      <a:rPr lang="ru-RU" sz="900"/>
                      <a:t>12,5%)</a:t>
                    </a:r>
                    <a:endParaRPr lang="ru-RU"/>
                  </a:p>
                </c:rich>
              </c:tx>
              <c:numFmt formatCode="0.0%" sourceLinked="0"/>
              <c:spPr>
                <a:noFill/>
                <a:ln>
                  <a:solidFill>
                    <a:srgbClr val="4F81BD"/>
                  </a:solidFill>
                  <a:prstDash val="dash"/>
                </a:ln>
              </c:spPr>
              <c:dLblPos val="bestFit"/>
              <c:showLegendKey val="0"/>
              <c:showVal val="1"/>
              <c:showCatName val="1"/>
              <c:showSerName val="0"/>
              <c:showPercent val="1"/>
              <c:showBubbleSize val="0"/>
              <c:extLst>
                <c:ext xmlns:c15="http://schemas.microsoft.com/office/drawing/2012/chart" uri="{CE6537A1-D6FC-4f65-9D91-7224C49458BB}"/>
              </c:extLst>
            </c:dLbl>
            <c:numFmt formatCode="0.0%" sourceLinked="0"/>
            <c:spPr>
              <a:noFill/>
              <a:ln>
                <a:solidFill>
                  <a:srgbClr val="4F81BD"/>
                </a:solidFill>
                <a:prstDash val="dash"/>
              </a:ln>
            </c:spPr>
            <c:dLblPos val="outEnd"/>
            <c:showLegendKey val="0"/>
            <c:showVal val="1"/>
            <c:showCatName val="1"/>
            <c:showSerName val="0"/>
            <c:showPercent val="1"/>
            <c:showBubbleSize val="0"/>
            <c:showLeaderLines val="1"/>
            <c:extLst>
              <c:ext xmlns:c15="http://schemas.microsoft.com/office/drawing/2012/chart" uri="{CE6537A1-D6FC-4f65-9D91-7224C49458BB}"/>
            </c:extLst>
          </c:dLbls>
          <c:cat>
            <c:strRef>
              <c:f>'Схема административных границ'!$A$24:$A$37</c:f>
              <c:strCache>
                <c:ptCount val="14"/>
                <c:pt idx="0">
                  <c:v>Отрадненское с/п</c:v>
                </c:pt>
                <c:pt idx="1">
                  <c:v>Бесстрашненское с/п</c:v>
                </c:pt>
                <c:pt idx="2">
                  <c:v>Благодарненское с/п</c:v>
                </c:pt>
                <c:pt idx="3">
                  <c:v>Красногвардейское с/п</c:v>
                </c:pt>
                <c:pt idx="4">
                  <c:v>Малотенгинское с/п</c:v>
                </c:pt>
                <c:pt idx="5">
                  <c:v>Маякское с/п</c:v>
                </c:pt>
                <c:pt idx="6">
                  <c:v>Надежненское с/п</c:v>
                </c:pt>
                <c:pt idx="7">
                  <c:v>Передовское с/п</c:v>
                </c:pt>
                <c:pt idx="8">
                  <c:v>Подгорненское с/п</c:v>
                </c:pt>
                <c:pt idx="9">
                  <c:v>Подгорно-Синюхинское с/п</c:v>
                </c:pt>
                <c:pt idx="10">
                  <c:v>Попутненское с/п</c:v>
                </c:pt>
                <c:pt idx="11">
                  <c:v>Рудьевское с/п</c:v>
                </c:pt>
                <c:pt idx="12">
                  <c:v>Спокойненское с/п</c:v>
                </c:pt>
                <c:pt idx="13">
                  <c:v>Удобненское с/п</c:v>
                </c:pt>
              </c:strCache>
            </c:strRef>
          </c:cat>
          <c:val>
            <c:numRef>
              <c:f>'Схема административных границ'!$B$24:$B$37</c:f>
              <c:numCache>
                <c:formatCode>0.000</c:formatCode>
                <c:ptCount val="14"/>
                <c:pt idx="0">
                  <c:v>22.919999999999987</c:v>
                </c:pt>
                <c:pt idx="1">
                  <c:v>12.69</c:v>
                </c:pt>
                <c:pt idx="2">
                  <c:v>20.55</c:v>
                </c:pt>
                <c:pt idx="3">
                  <c:v>12.31</c:v>
                </c:pt>
                <c:pt idx="4">
                  <c:v>12.93</c:v>
                </c:pt>
                <c:pt idx="5">
                  <c:v>9.2000000000000011</c:v>
                </c:pt>
                <c:pt idx="6">
                  <c:v>18.53</c:v>
                </c:pt>
                <c:pt idx="7">
                  <c:v>29.830000000000005</c:v>
                </c:pt>
                <c:pt idx="8">
                  <c:v>20.95</c:v>
                </c:pt>
                <c:pt idx="9">
                  <c:v>10.49</c:v>
                </c:pt>
                <c:pt idx="10">
                  <c:v>18.5</c:v>
                </c:pt>
                <c:pt idx="11">
                  <c:v>11.870000000000006</c:v>
                </c:pt>
                <c:pt idx="12">
                  <c:v>13.78</c:v>
                </c:pt>
                <c:pt idx="13">
                  <c:v>30.77</c:v>
                </c:pt>
              </c:numCache>
            </c:numRef>
          </c:val>
        </c:ser>
        <c:dLbls>
          <c:showLegendKey val="0"/>
          <c:showVal val="0"/>
          <c:showCatName val="0"/>
          <c:showSerName val="0"/>
          <c:showPercent val="0"/>
          <c:showBubbleSize val="0"/>
          <c:showLeaderLines val="1"/>
        </c:dLbls>
      </c:pie3DChart>
    </c:plotArea>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overlay val="0"/>
      <c:txPr>
        <a:bodyPr/>
        <a:lstStyle/>
        <a:p>
          <a:pPr>
            <a:defRPr sz="1200"/>
          </a:pPr>
          <a:endParaRPr lang="ru-RU"/>
        </a:p>
      </c:txPr>
    </c:title>
    <c:autoTitleDeleted val="0"/>
    <c:plotArea>
      <c:layout>
        <c:manualLayout>
          <c:layoutTarget val="inner"/>
          <c:xMode val="edge"/>
          <c:yMode val="edge"/>
          <c:x val="5.2539349501471988E-2"/>
          <c:y val="0.13956072655097221"/>
          <c:w val="0.93030665860989914"/>
          <c:h val="0.68527624345464277"/>
        </c:manualLayout>
      </c:layout>
      <c:barChart>
        <c:barDir val="col"/>
        <c:grouping val="stacked"/>
        <c:varyColors val="0"/>
        <c:ser>
          <c:idx val="0"/>
          <c:order val="0"/>
          <c:tx>
            <c:strRef>
              <c:f>'Схема административных границ'!$A$41</c:f>
              <c:strCache>
                <c:ptCount val="1"/>
                <c:pt idx="0">
                  <c:v>Плотность поселений Отрадненского района на 01.01.2009 г.</c:v>
                </c:pt>
              </c:strCache>
            </c:strRef>
          </c:tx>
          <c:spPr>
            <a:effectLst/>
          </c:spPr>
          <c:invertIfNegative val="0"/>
          <c:dLbls>
            <c:dLbl>
              <c:idx val="0"/>
              <c:layout>
                <c:manualLayout>
                  <c:x val="-1.9593488921783764E-17"/>
                  <c:y val="-0.12631206254772956"/>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
              <c:layout>
                <c:manualLayout>
                  <c:x val="0"/>
                  <c:y val="-0.212593917171152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2"/>
              <c:layout>
                <c:manualLayout>
                  <c:x val="0"/>
                  <c:y val="-0.11076552793715094"/>
                </c:manualLayout>
              </c:layout>
              <c:dLblPos val="ctr"/>
              <c:showLegendKey val="0"/>
              <c:showVal val="1"/>
              <c:showCatName val="0"/>
              <c:showSerName val="0"/>
              <c:showPercent val="0"/>
              <c:showBubbleSize val="0"/>
              <c:extLst>
                <c:ext xmlns:c15="http://schemas.microsoft.com/office/drawing/2012/chart" uri="{CE6537A1-D6FC-4f65-9D91-7224C49458BB}"/>
              </c:extLst>
            </c:dLbl>
            <c:dLbl>
              <c:idx val="3"/>
              <c:layout>
                <c:manualLayout>
                  <c:x val="-1.6830678826719914E-7"/>
                  <c:y val="-0.12430887288722657"/>
                </c:manualLayout>
              </c:layout>
              <c:dLblPos val="ctr"/>
              <c:showLegendKey val="0"/>
              <c:showVal val="1"/>
              <c:showCatName val="0"/>
              <c:showSerName val="0"/>
              <c:showPercent val="0"/>
              <c:showBubbleSize val="0"/>
              <c:extLst>
                <c:ext xmlns:c15="http://schemas.microsoft.com/office/drawing/2012/chart" uri="{CE6537A1-D6FC-4f65-9D91-7224C49458BB}"/>
              </c:extLst>
            </c:dLbl>
            <c:dLbl>
              <c:idx val="4"/>
              <c:layout>
                <c:manualLayout>
                  <c:x val="2.1374962109934293E-3"/>
                  <c:y val="-7.0369648443667276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5"/>
              <c:layout>
                <c:manualLayout>
                  <c:x val="-7.8373955687135055E-17"/>
                  <c:y val="-7.931683134442527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6"/>
              <c:layout>
                <c:manualLayout>
                  <c:x val="0"/>
                  <c:y val="-7.1391859599639534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7"/>
              <c:layout>
                <c:manualLayout>
                  <c:x val="0"/>
                  <c:y val="-7.5866021703627745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8"/>
              <c:layout>
                <c:manualLayout>
                  <c:x val="0"/>
                  <c:y val="-7.8635431765059285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9"/>
              <c:layout>
                <c:manualLayout>
                  <c:x val="-7.8373955687135055E-17"/>
                  <c:y val="-7.8782605584134441E-2"/>
                </c:manualLayout>
              </c:layout>
              <c:spPr>
                <a:solidFill>
                  <a:schemeClr val="accent1">
                    <a:lumMod val="40000"/>
                    <a:lumOff val="60000"/>
                  </a:schemeClr>
                </a:solidFill>
              </c:spPr>
              <c:txPr>
                <a:bodyPr/>
                <a:lstStyle/>
                <a:p>
                  <a:pPr>
                    <a:defRPr/>
                  </a:pPr>
                  <a:endParaRPr lang="ru-RU"/>
                </a:p>
              </c:txPr>
              <c:dLblPos val="ctr"/>
              <c:showLegendKey val="0"/>
              <c:showVal val="1"/>
              <c:showCatName val="0"/>
              <c:showSerName val="0"/>
              <c:showPercent val="0"/>
              <c:showBubbleSize val="0"/>
              <c:extLst>
                <c:ext xmlns:c15="http://schemas.microsoft.com/office/drawing/2012/chart" uri="{CE6537A1-D6FC-4f65-9D91-7224C49458BB}"/>
              </c:extLst>
            </c:dLbl>
            <c:dLbl>
              <c:idx val="10"/>
              <c:layout>
                <c:manualLayout>
                  <c:x val="-7.5182642318957858E-4"/>
                  <c:y val="-8.1958141434229803E-2"/>
                </c:manualLayout>
              </c:layout>
              <c:spPr/>
              <c:txPr>
                <a:bodyPr/>
                <a:lstStyle/>
                <a:p>
                  <a:pPr algn="ctr" rtl="0">
                    <a:defRPr/>
                  </a:pPr>
                  <a:endParaRPr lang="ru-RU"/>
                </a:p>
              </c:txPr>
              <c:dLblPos val="ctr"/>
              <c:showLegendKey val="0"/>
              <c:showVal val="1"/>
              <c:showCatName val="0"/>
              <c:showSerName val="0"/>
              <c:showPercent val="0"/>
              <c:showBubbleSize val="0"/>
              <c:extLst>
                <c:ext xmlns:c15="http://schemas.microsoft.com/office/drawing/2012/chart" uri="{CE6537A1-D6FC-4f65-9D91-7224C49458BB}"/>
              </c:extLst>
            </c:dLbl>
            <c:dLbl>
              <c:idx val="11"/>
              <c:layout>
                <c:manualLayout>
                  <c:x val="1.4131037942914041E-3"/>
                  <c:y val="-8.1891912506250164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2"/>
              <c:layout>
                <c:manualLayout>
                  <c:x val="1.4129422072298404E-3"/>
                  <c:y val="-8.9779056286164186E-2"/>
                </c:manualLayout>
              </c:layout>
              <c:spPr>
                <a:noFill/>
                <a:ln w="3175">
                  <a:solidFill>
                    <a:schemeClr val="tx2">
                      <a:lumMod val="75000"/>
                    </a:schemeClr>
                  </a:solidFill>
                  <a:prstDash val="solid"/>
                </a:ln>
              </c:spPr>
              <c:txPr>
                <a:bodyPr/>
                <a:lstStyle/>
                <a:p>
                  <a:pPr>
                    <a:defRPr/>
                  </a:pPr>
                  <a:endParaRPr lang="ru-RU"/>
                </a:p>
              </c:txPr>
              <c:dLblPos val="ctr"/>
              <c:showLegendKey val="0"/>
              <c:showVal val="1"/>
              <c:showCatName val="0"/>
              <c:showSerName val="0"/>
              <c:showPercent val="0"/>
              <c:showBubbleSize val="0"/>
              <c:extLst>
                <c:ext xmlns:c15="http://schemas.microsoft.com/office/drawing/2012/chart" uri="{CE6537A1-D6FC-4f65-9D91-7224C49458BB}"/>
              </c:extLst>
            </c:dLbl>
            <c:dLbl>
              <c:idx val="13"/>
              <c:layout>
                <c:manualLayout>
                  <c:x val="0"/>
                  <c:y val="-3.6714681070045961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4"/>
              <c:layout>
                <c:manualLayout>
                  <c:x val="0"/>
                  <c:y val="-3.2829146001514792E-2"/>
                </c:manualLayout>
              </c:layout>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'Схема административных границ'!$A$43:$A$57</c:f>
              <c:strCache>
                <c:ptCount val="15"/>
                <c:pt idx="0">
                  <c:v>Отрадненский район</c:v>
                </c:pt>
                <c:pt idx="1">
                  <c:v>Отрадненское с/п</c:v>
                </c:pt>
                <c:pt idx="2">
                  <c:v>Спокойненское с/п</c:v>
                </c:pt>
                <c:pt idx="3">
                  <c:v>Попутненское с/п</c:v>
                </c:pt>
                <c:pt idx="4">
                  <c:v>Благодарненское с/п</c:v>
                </c:pt>
                <c:pt idx="5">
                  <c:v>Удобненское с/п</c:v>
                </c:pt>
                <c:pt idx="6">
                  <c:v>Красногвардейское с/п</c:v>
                </c:pt>
                <c:pt idx="7">
                  <c:v>Малотенгинское с/п</c:v>
                </c:pt>
                <c:pt idx="8">
                  <c:v>Передовское с/п</c:v>
                </c:pt>
                <c:pt idx="9">
                  <c:v>Рудьевское с/п</c:v>
                </c:pt>
                <c:pt idx="10">
                  <c:v>Подгорно-Синюхинское с/п</c:v>
                </c:pt>
                <c:pt idx="11">
                  <c:v>Надежненское с/п</c:v>
                </c:pt>
                <c:pt idx="12">
                  <c:v>Подгорненское с/п</c:v>
                </c:pt>
                <c:pt idx="13">
                  <c:v>Маякское с/п</c:v>
                </c:pt>
                <c:pt idx="14">
                  <c:v>Бесстрашненское с/п</c:v>
                </c:pt>
              </c:strCache>
            </c:strRef>
          </c:cat>
          <c:val>
            <c:numRef>
              <c:f>'Схема административных границ'!$B$43:$B$57</c:f>
              <c:numCache>
                <c:formatCode>0.0</c:formatCode>
                <c:ptCount val="15"/>
                <c:pt idx="0">
                  <c:v>26.103588189284316</c:v>
                </c:pt>
                <c:pt idx="1">
                  <c:v>106.74956369982547</c:v>
                </c:pt>
                <c:pt idx="2">
                  <c:v>42.416545718432516</c:v>
                </c:pt>
                <c:pt idx="3">
                  <c:v>34.01081081081081</c:v>
                </c:pt>
                <c:pt idx="4">
                  <c:v>24.768856447688563</c:v>
                </c:pt>
                <c:pt idx="5">
                  <c:v>20.812479688007802</c:v>
                </c:pt>
                <c:pt idx="6">
                  <c:v>18.602761982128353</c:v>
                </c:pt>
                <c:pt idx="7">
                  <c:v>14.733178654292345</c:v>
                </c:pt>
                <c:pt idx="8">
                  <c:v>14.153536708012071</c:v>
                </c:pt>
                <c:pt idx="9">
                  <c:v>11.701769165964619</c:v>
                </c:pt>
                <c:pt idx="10">
                  <c:v>11.315538608198285</c:v>
                </c:pt>
                <c:pt idx="11">
                  <c:v>9.611440906637883</c:v>
                </c:pt>
                <c:pt idx="12">
                  <c:v>9.5751789976133654</c:v>
                </c:pt>
                <c:pt idx="13">
                  <c:v>6.1304347826086953</c:v>
                </c:pt>
                <c:pt idx="14">
                  <c:v>5.0039401103230894</c:v>
                </c:pt>
              </c:numCache>
            </c:numRef>
          </c:val>
        </c:ser>
        <c:dLbls>
          <c:showLegendKey val="0"/>
          <c:showVal val="0"/>
          <c:showCatName val="0"/>
          <c:showSerName val="0"/>
          <c:showPercent val="0"/>
          <c:showBubbleSize val="0"/>
        </c:dLbls>
        <c:gapWidth val="50"/>
        <c:overlap val="100"/>
        <c:axId val="326811440"/>
        <c:axId val="326811832"/>
      </c:barChart>
      <c:catAx>
        <c:axId val="326811440"/>
        <c:scaling>
          <c:orientation val="minMax"/>
        </c:scaling>
        <c:delete val="0"/>
        <c:axPos val="b"/>
        <c:majorGridlines/>
        <c:numFmt formatCode="General" sourceLinked="0"/>
        <c:majorTickMark val="out"/>
        <c:minorTickMark val="none"/>
        <c:tickLblPos val="nextTo"/>
        <c:spPr>
          <a:ln>
            <a:solidFill>
              <a:schemeClr val="tx1"/>
            </a:solidFill>
            <a:tailEnd type="stealth" w="med" len="lg"/>
          </a:ln>
        </c:spPr>
        <c:crossAx val="326811832"/>
        <c:crosses val="autoZero"/>
        <c:auto val="1"/>
        <c:lblAlgn val="ctr"/>
        <c:lblOffset val="100"/>
        <c:noMultiLvlLbl val="0"/>
      </c:catAx>
      <c:valAx>
        <c:axId val="326811832"/>
        <c:scaling>
          <c:orientation val="minMax"/>
        </c:scaling>
        <c:delete val="0"/>
        <c:axPos val="l"/>
        <c:majorGridlines/>
        <c:title>
          <c:tx>
            <c:rich>
              <a:bodyPr rot="-5400000" vert="horz"/>
              <a:lstStyle/>
              <a:p>
                <a:pPr>
                  <a:defRPr sz="600" b="0"/>
                </a:pPr>
                <a:r>
                  <a:rPr lang="ru-RU" sz="600" b="0"/>
                  <a:t>Плотность, чел/км</a:t>
                </a:r>
                <a:r>
                  <a:rPr lang="ru-RU" sz="600" b="0" baseline="30000"/>
                  <a:t>2</a:t>
                </a:r>
              </a:p>
            </c:rich>
          </c:tx>
          <c:layout>
            <c:manualLayout>
              <c:xMode val="edge"/>
              <c:yMode val="edge"/>
              <c:x val="1.9204986671339314E-2"/>
              <c:y val="0.11196649381731152"/>
            </c:manualLayout>
          </c:layout>
          <c:overlay val="0"/>
        </c:title>
        <c:numFmt formatCode="0.0" sourceLinked="1"/>
        <c:majorTickMark val="out"/>
        <c:minorTickMark val="none"/>
        <c:tickLblPos val="nextTo"/>
        <c:spPr>
          <a:ln>
            <a:solidFill>
              <a:schemeClr val="tx1"/>
            </a:solidFill>
            <a:tailEnd type="stealth"/>
          </a:ln>
        </c:spPr>
        <c:crossAx val="326811440"/>
        <c:crosses val="autoZero"/>
        <c:crossBetween val="between"/>
      </c:valAx>
      <c:spPr>
        <a:ln w="3175">
          <a:solidFill>
            <a:schemeClr val="tx1"/>
          </a:solidFill>
        </a:ln>
        <a:effectLst/>
      </c:spPr>
    </c:plotArea>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a:lstStyle/>
          <a:p>
            <a:pPr>
              <a:defRPr sz="1095"/>
            </a:pPr>
            <a:r>
              <a:rPr lang="ru-RU" sz="1095"/>
              <a:t>Плотность населенных пунктов Рудьевского сельского поселения по состоянию на 01.01.2009 г. (средняя 0,7 чел/га)</a:t>
            </a:r>
          </a:p>
        </c:rich>
      </c:tx>
      <c:overlay val="0"/>
    </c:title>
    <c:autoTitleDeleted val="0"/>
    <c:plotArea>
      <c:layout>
        <c:manualLayout>
          <c:layoutTarget val="inner"/>
          <c:xMode val="edge"/>
          <c:yMode val="edge"/>
          <c:x val="6.8844597550306433E-2"/>
          <c:y val="0.19604174478190436"/>
          <c:w val="0.90569243948673084"/>
          <c:h val="0.67479674796747968"/>
        </c:manualLayout>
      </c:layout>
      <c:barChart>
        <c:barDir val="col"/>
        <c:grouping val="clustered"/>
        <c:varyColors val="0"/>
        <c:ser>
          <c:idx val="0"/>
          <c:order val="0"/>
          <c:tx>
            <c:strRef>
              <c:f>Лист1!$B$1</c:f>
              <c:strCache>
                <c:ptCount val="1"/>
                <c:pt idx="0">
                  <c:v>Плотность населенных пунктов Псебайского городского поселения по состоянию на 01.01.2009 г. (средняя 6,6 чел/га)</c:v>
                </c:pt>
              </c:strCache>
            </c:strRef>
          </c:tx>
          <c:spPr>
            <a:effectLst/>
          </c:spPr>
          <c:invertIfNegative val="0"/>
          <c:dLbls>
            <c:dLbl>
              <c:idx val="0"/>
              <c:layout>
                <c:manualLayout>
                  <c:x val="0"/>
                  <c:y val="-1.5873015873015879E-2"/>
                </c:manualLayout>
              </c:layout>
              <c:spPr/>
              <c:txPr>
                <a:bodyPr/>
                <a:lstStyle/>
                <a:p>
                  <a:pP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5873015873015879E-2"/>
                </c:manualLayout>
              </c:layout>
              <c:spPr/>
              <c:txPr>
                <a:bodyPr/>
                <a:lstStyle/>
                <a:p>
                  <a:pP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1.1904761904761921E-2"/>
                </c:manualLayout>
              </c:layout>
              <c:spPr/>
              <c:txPr>
                <a:bodyPr/>
                <a:lstStyle/>
                <a:p>
                  <a:pP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0"/>
                  <c:y val="1.1904761904761921E-2"/>
                </c:manualLayout>
              </c:layout>
              <c:spPr/>
              <c:txPr>
                <a:bodyPr/>
                <a:lstStyle/>
                <a:p>
                  <a:pP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8.4875562720139742E-17"/>
                  <c:y val="7.9365079365079413E-3"/>
                </c:manualLayout>
              </c:layout>
              <c:spPr/>
              <c:txPr>
                <a:bodyPr/>
                <a:lstStyle/>
                <a:p>
                  <a:pP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0"/>
                  <c:y val="0"/>
                </c:manualLayout>
              </c:layout>
              <c:spPr/>
              <c:txPr>
                <a:bodyPr/>
                <a:lstStyle/>
                <a:p>
                  <a:pP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село Рудь</c:v>
                </c:pt>
                <c:pt idx="1">
                  <c:v>село Изобильное</c:v>
                </c:pt>
                <c:pt idx="2">
                  <c:v>село Новосинюхинское </c:v>
                </c:pt>
                <c:pt idx="3">
                  <c:v>хутор Хорин</c:v>
                </c:pt>
              </c:strCache>
            </c:strRef>
          </c:cat>
          <c:val>
            <c:numRef>
              <c:f>Лист1!$B$2:$B$5</c:f>
              <c:numCache>
                <c:formatCode>General</c:formatCode>
                <c:ptCount val="4"/>
                <c:pt idx="0">
                  <c:v>1.1000000000000001</c:v>
                </c:pt>
                <c:pt idx="1">
                  <c:v>0.7</c:v>
                </c:pt>
                <c:pt idx="2">
                  <c:v>0.4</c:v>
                </c:pt>
                <c:pt idx="3">
                  <c:v>0.6</c:v>
                </c:pt>
              </c:numCache>
            </c:numRef>
          </c:val>
        </c:ser>
        <c:dLbls>
          <c:showLegendKey val="0"/>
          <c:showVal val="0"/>
          <c:showCatName val="0"/>
          <c:showSerName val="0"/>
          <c:showPercent val="0"/>
          <c:showBubbleSize val="0"/>
        </c:dLbls>
        <c:gapWidth val="90"/>
        <c:overlap val="20"/>
        <c:axId val="326812616"/>
        <c:axId val="326813008"/>
      </c:barChart>
      <c:catAx>
        <c:axId val="326812616"/>
        <c:scaling>
          <c:orientation val="minMax"/>
        </c:scaling>
        <c:delete val="0"/>
        <c:axPos val="b"/>
        <c:majorGridlines/>
        <c:numFmt formatCode="General" sourceLinked="1"/>
        <c:majorTickMark val="out"/>
        <c:minorTickMark val="none"/>
        <c:tickLblPos val="nextTo"/>
        <c:crossAx val="326813008"/>
        <c:crosses val="autoZero"/>
        <c:auto val="1"/>
        <c:lblAlgn val="ctr"/>
        <c:lblOffset val="100"/>
        <c:noMultiLvlLbl val="0"/>
      </c:catAx>
      <c:valAx>
        <c:axId val="326813008"/>
        <c:scaling>
          <c:orientation val="minMax"/>
        </c:scaling>
        <c:delete val="0"/>
        <c:axPos val="l"/>
        <c:majorGridlines/>
        <c:title>
          <c:tx>
            <c:rich>
              <a:bodyPr/>
              <a:lstStyle/>
              <a:p>
                <a:pPr>
                  <a:defRPr sz="697" b="0" i="0" u="none" strike="noStrike" baseline="0">
                    <a:solidFill>
                      <a:srgbClr val="000000"/>
                    </a:solidFill>
                    <a:latin typeface="Times New Roman"/>
                    <a:ea typeface="Times New Roman"/>
                    <a:cs typeface="Times New Roman"/>
                  </a:defRPr>
                </a:pPr>
                <a:r>
                  <a:rPr lang="ru-RU"/>
                  <a:t>Плотность населения, чел/га</a:t>
                </a:r>
              </a:p>
            </c:rich>
          </c:tx>
          <c:layout>
            <c:manualLayout>
              <c:xMode val="edge"/>
              <c:yMode val="edge"/>
              <c:x val="4.6296296296296294E-2"/>
              <c:y val="0.19313816542162998"/>
            </c:manualLayout>
          </c:layout>
          <c:overlay val="0"/>
        </c:title>
        <c:numFmt formatCode="#,##0.0" sourceLinked="0"/>
        <c:majorTickMark val="out"/>
        <c:minorTickMark val="none"/>
        <c:tickLblPos val="nextTo"/>
        <c:spPr>
          <a:ln>
            <a:solidFill>
              <a:srgbClr val="1F497D">
                <a:lumMod val="50000"/>
              </a:srgbClr>
            </a:solidFill>
            <a:tailEnd type="stealth" w="med" len="lg"/>
          </a:ln>
        </c:spPr>
        <c:crossAx val="326812616"/>
        <c:crosses val="autoZero"/>
        <c:crossBetween val="between"/>
      </c:valAx>
    </c:plotArea>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Существуюшая половозрастная структура населения Рудьевского сельского поселения</a:t>
            </a:r>
          </a:p>
          <a:p>
            <a:pPr>
              <a:defRPr sz="1200"/>
            </a:pPr>
            <a:endParaRPr lang="ru-RU" sz="1200"/>
          </a:p>
        </c:rich>
      </c:tx>
      <c:layout>
        <c:manualLayout>
          <c:xMode val="edge"/>
          <c:yMode val="edge"/>
          <c:x val="0.13282578636660952"/>
          <c:y val="0"/>
        </c:manualLayout>
      </c:layout>
      <c:overlay val="0"/>
    </c:title>
    <c:autoTitleDeleted val="0"/>
    <c:plotArea>
      <c:layout>
        <c:manualLayout>
          <c:layoutTarget val="inner"/>
          <c:xMode val="edge"/>
          <c:yMode val="edge"/>
          <c:x val="0.1591359281982497"/>
          <c:y val="6.6592937565047514E-2"/>
          <c:w val="0.80103134060860992"/>
          <c:h val="0.84695472476846834"/>
        </c:manualLayout>
      </c:layout>
      <c:barChart>
        <c:barDir val="bar"/>
        <c:grouping val="clustered"/>
        <c:varyColors val="0"/>
        <c:ser>
          <c:idx val="1"/>
          <c:order val="0"/>
          <c:tx>
            <c:strRef>
              <c:f>'для пояснительной записки'!$AU$5</c:f>
              <c:strCache>
                <c:ptCount val="1"/>
                <c:pt idx="0">
                  <c:v>женщины</c:v>
                </c:pt>
              </c:strCache>
            </c:strRef>
          </c:tx>
          <c:spPr>
            <a:gradFill flip="none" rotWithShape="1">
              <a:gsLst>
                <a:gs pos="100000">
                  <a:srgbClr val="1F497D">
                    <a:lumMod val="40000"/>
                    <a:lumOff val="60000"/>
                  </a:srgbClr>
                </a:gs>
                <a:gs pos="100000">
                  <a:srgbClr val="4F81BD">
                    <a:tint val="44500"/>
                    <a:satMod val="160000"/>
                  </a:srgbClr>
                </a:gs>
                <a:gs pos="50000">
                  <a:srgbClr val="4F81BD">
                    <a:tint val="44500"/>
                    <a:satMod val="160000"/>
                  </a:srgbClr>
                </a:gs>
                <a:gs pos="100000">
                  <a:srgbClr val="4F81BD">
                    <a:tint val="44500"/>
                    <a:satMod val="160000"/>
                  </a:srgbClr>
                </a:gs>
                <a:gs pos="100000">
                  <a:srgbClr val="4F81BD">
                    <a:tint val="23500"/>
                    <a:satMod val="160000"/>
                  </a:srgbClr>
                </a:gs>
              </a:gsLst>
              <a:lin ang="5400000" scaled="1"/>
              <a:tileRect/>
            </a:gradFill>
            <a:ln>
              <a:solidFill>
                <a:schemeClr val="tx2"/>
              </a:solidFill>
            </a:ln>
            <a:effectLst>
              <a:outerShdw blurRad="50800" dist="38100" algn="l" rotWithShape="0">
                <a:prstClr val="black">
                  <a:alpha val="40000"/>
                </a:prstClr>
              </a:outerShdw>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записки'!$AU$7:$AU$24</c:f>
              <c:numCache>
                <c:formatCode>General</c:formatCode>
                <c:ptCount val="18"/>
                <c:pt idx="0">
                  <c:v>37</c:v>
                </c:pt>
                <c:pt idx="1">
                  <c:v>36</c:v>
                </c:pt>
                <c:pt idx="2">
                  <c:v>38</c:v>
                </c:pt>
                <c:pt idx="3">
                  <c:v>52</c:v>
                </c:pt>
                <c:pt idx="4">
                  <c:v>57</c:v>
                </c:pt>
                <c:pt idx="5">
                  <c:v>48</c:v>
                </c:pt>
                <c:pt idx="6">
                  <c:v>47</c:v>
                </c:pt>
                <c:pt idx="7">
                  <c:v>43</c:v>
                </c:pt>
                <c:pt idx="8">
                  <c:v>45</c:v>
                </c:pt>
                <c:pt idx="9">
                  <c:v>53</c:v>
                </c:pt>
                <c:pt idx="10">
                  <c:v>50</c:v>
                </c:pt>
                <c:pt idx="11">
                  <c:v>48</c:v>
                </c:pt>
                <c:pt idx="12">
                  <c:v>26</c:v>
                </c:pt>
                <c:pt idx="13">
                  <c:v>49</c:v>
                </c:pt>
                <c:pt idx="14">
                  <c:v>38</c:v>
                </c:pt>
                <c:pt idx="15">
                  <c:v>34</c:v>
                </c:pt>
                <c:pt idx="16">
                  <c:v>24</c:v>
                </c:pt>
                <c:pt idx="17">
                  <c:v>9</c:v>
                </c:pt>
              </c:numCache>
            </c:numRef>
          </c:val>
        </c:ser>
        <c:ser>
          <c:idx val="0"/>
          <c:order val="1"/>
          <c:tx>
            <c:strRef>
              <c:f>'для пояснительной записки'!$AV$5</c:f>
              <c:strCache>
                <c:ptCount val="1"/>
                <c:pt idx="0">
                  <c:v>мужчины</c:v>
                </c:pt>
              </c:strCache>
            </c:strRef>
          </c:tx>
          <c:spPr>
            <a:gradFill flip="none" rotWithShape="1">
              <a:gsLst>
                <a:gs pos="100000">
                  <a:srgbClr val="1F497D">
                    <a:lumMod val="75000"/>
                  </a:srgbClr>
                </a:gs>
                <a:gs pos="0">
                  <a:srgbClr val="1F497D"/>
                </a:gs>
                <a:gs pos="50000">
                  <a:srgbClr val="4F81BD">
                    <a:tint val="44500"/>
                    <a:satMod val="160000"/>
                  </a:srgbClr>
                </a:gs>
                <a:gs pos="100000">
                  <a:srgbClr val="4F81BD">
                    <a:tint val="23500"/>
                    <a:satMod val="160000"/>
                  </a:srgbClr>
                </a:gs>
              </a:gsLst>
              <a:lin ang="5400000" scaled="0"/>
              <a:tileRect/>
            </a:gradFill>
            <a:ln>
              <a:solidFill>
                <a:srgbClr val="1F497D"/>
              </a:solidFill>
            </a:ln>
            <a:effectLst>
              <a:outerShdw blurRad="50800" dist="38100" dir="10800000" algn="r" rotWithShape="0">
                <a:prstClr val="black">
                  <a:alpha val="40000"/>
                </a:prstClr>
              </a:outerShdw>
            </a:effectLst>
          </c:spPr>
          <c:invertIfNegative val="0"/>
          <c:dLbls>
            <c:numFmt formatCode="#,##0;#,##0" sourceLinked="0"/>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записки'!$AV$7:$AV$24</c:f>
              <c:numCache>
                <c:formatCode>General</c:formatCode>
                <c:ptCount val="18"/>
                <c:pt idx="0">
                  <c:v>-38</c:v>
                </c:pt>
                <c:pt idx="1">
                  <c:v>-38</c:v>
                </c:pt>
                <c:pt idx="2">
                  <c:v>-41</c:v>
                </c:pt>
                <c:pt idx="3">
                  <c:v>-54</c:v>
                </c:pt>
                <c:pt idx="4">
                  <c:v>-55</c:v>
                </c:pt>
                <c:pt idx="5">
                  <c:v>-50</c:v>
                </c:pt>
                <c:pt idx="6">
                  <c:v>-45</c:v>
                </c:pt>
                <c:pt idx="7">
                  <c:v>-42</c:v>
                </c:pt>
                <c:pt idx="8">
                  <c:v>-45</c:v>
                </c:pt>
                <c:pt idx="9">
                  <c:v>-55</c:v>
                </c:pt>
                <c:pt idx="10">
                  <c:v>-51</c:v>
                </c:pt>
                <c:pt idx="11">
                  <c:v>-39</c:v>
                </c:pt>
                <c:pt idx="12">
                  <c:v>-20</c:v>
                </c:pt>
                <c:pt idx="13">
                  <c:v>-32</c:v>
                </c:pt>
                <c:pt idx="14">
                  <c:v>-22</c:v>
                </c:pt>
                <c:pt idx="15">
                  <c:v>-18</c:v>
                </c:pt>
                <c:pt idx="16">
                  <c:v>-8</c:v>
                </c:pt>
                <c:pt idx="17">
                  <c:v>-2</c:v>
                </c:pt>
              </c:numCache>
            </c:numRef>
          </c:val>
        </c:ser>
        <c:dLbls>
          <c:showLegendKey val="0"/>
          <c:showVal val="0"/>
          <c:showCatName val="0"/>
          <c:showSerName val="0"/>
          <c:showPercent val="0"/>
          <c:showBubbleSize val="0"/>
        </c:dLbls>
        <c:gapWidth val="30"/>
        <c:overlap val="100"/>
        <c:axId val="326813792"/>
        <c:axId val="326814184"/>
      </c:barChart>
      <c:dateAx>
        <c:axId val="326813792"/>
        <c:scaling>
          <c:orientation val="minMax"/>
        </c:scaling>
        <c:delete val="0"/>
        <c:axPos val="l"/>
        <c:majorGridlines>
          <c:spPr>
            <a:ln w="3175">
              <a:solidFill>
                <a:sysClr val="windowText" lastClr="000000">
                  <a:tint val="75000"/>
                  <a:shade val="95000"/>
                  <a:satMod val="105000"/>
                  <a:alpha val="30000"/>
                </a:sysClr>
              </a:solidFill>
            </a:ln>
          </c:spPr>
        </c:majorGridlines>
        <c:numFmt formatCode="General" sourceLinked="0"/>
        <c:majorTickMark val="cross"/>
        <c:minorTickMark val="cross"/>
        <c:tickLblPos val="low"/>
        <c:crossAx val="326814184"/>
        <c:crosses val="autoZero"/>
        <c:auto val="0"/>
        <c:lblOffset val="100"/>
        <c:baseTimeUnit val="days"/>
      </c:dateAx>
      <c:valAx>
        <c:axId val="326814184"/>
        <c:scaling>
          <c:orientation val="minMax"/>
        </c:scaling>
        <c:delete val="0"/>
        <c:axPos val="b"/>
        <c:majorGridlines/>
        <c:numFmt formatCode="#,##0;#,##0" sourceLinked="0"/>
        <c:majorTickMark val="out"/>
        <c:minorTickMark val="none"/>
        <c:tickLblPos val="nextTo"/>
        <c:crossAx val="326813792"/>
        <c:crosses val="autoZero"/>
        <c:crossBetween val="between"/>
      </c:valAx>
      <c:spPr>
        <a:ln>
          <a:solidFill>
            <a:srgbClr val="1F497D"/>
          </a:solidFill>
        </a:ln>
      </c:spPr>
    </c:plotArea>
    <c:legend>
      <c:legendPos val="r"/>
      <c:layout>
        <c:manualLayout>
          <c:xMode val="edge"/>
          <c:yMode val="edge"/>
          <c:x val="0.1485651793525809"/>
          <c:y val="0.96333290729685583"/>
          <c:w val="0.7564100780777796"/>
          <c:h val="3.0538565856838007E-2"/>
        </c:manualLayout>
      </c:layout>
      <c:overlay val="1"/>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a:lstStyle/>
          <a:p>
            <a:pPr>
              <a:defRPr sz="1189"/>
            </a:pPr>
            <a:r>
              <a:rPr lang="ru-RU" sz="1189"/>
              <a:t>Возрастная структура населения Рудьевского сельского поселения</a:t>
            </a:r>
          </a:p>
        </c:rich>
      </c:tx>
      <c:overlay val="0"/>
    </c:title>
    <c:autoTitleDeleted val="0"/>
    <c:plotArea>
      <c:layout>
        <c:manualLayout>
          <c:layoutTarget val="inner"/>
          <c:xMode val="edge"/>
          <c:yMode val="edge"/>
          <c:x val="8.9524045714760636E-2"/>
          <c:y val="0.13195677813000647"/>
          <c:w val="0.64660293053920481"/>
          <c:h val="0.71328711183829296"/>
        </c:manualLayout>
      </c:layout>
      <c:barChart>
        <c:barDir val="col"/>
        <c:grouping val="percentStacked"/>
        <c:varyColors val="0"/>
        <c:ser>
          <c:idx val="0"/>
          <c:order val="0"/>
          <c:tx>
            <c:strRef>
              <c:f>Лист1!$A$2</c:f>
              <c:strCache>
                <c:ptCount val="1"/>
                <c:pt idx="0">
                  <c:v>Население, моложе трудоспособного возраста</c:v>
                </c:pt>
              </c:strCache>
            </c:strRef>
          </c:tx>
          <c:invertIfNegative val="0"/>
          <c:dLbls>
            <c:dLbl>
              <c:idx val="0"/>
              <c:tx>
                <c:rich>
                  <a:bodyPr/>
                  <a:lstStyle/>
                  <a:p>
                    <a:pPr>
                      <a:defRPr/>
                    </a:pPr>
                    <a:r>
                      <a:rPr lang="ru-RU" b="1"/>
                      <a:t>247</a:t>
                    </a:r>
                    <a:r>
                      <a:rPr lang="ru-RU" sz="991" b="1" i="0" u="none" strike="noStrike" kern="1200" baseline="0">
                        <a:solidFill>
                          <a:sysClr val="windowText" lastClr="000000"/>
                        </a:solidFill>
                        <a:latin typeface="Times New Roman" pitchFamily="18" charset="0"/>
                        <a:ea typeface="+mn-ea"/>
                        <a:cs typeface="Times New Roman" pitchFamily="18" charset="0"/>
                      </a:rPr>
                      <a:t> </a:t>
                    </a:r>
                    <a:r>
                      <a:rPr lang="ru-RU" b="1"/>
                      <a:t>чел.</a:t>
                    </a:r>
                    <a:r>
                      <a:rPr lang="ru-RU"/>
                      <a:t>17,8 %</a:t>
                    </a:r>
                  </a:p>
                </c:rich>
              </c:tx>
              <c:spPr/>
              <c:showLegendKey val="0"/>
              <c:showVal val="0"/>
              <c:showCatName val="0"/>
              <c:showSerName val="0"/>
              <c:showPercent val="0"/>
              <c:showBubbleSize val="0"/>
              <c:extLst>
                <c:ext xmlns:c15="http://schemas.microsoft.com/office/drawing/2012/chart" uri="{CE6537A1-D6FC-4f65-9D91-7224C49458BB}"/>
              </c:extLst>
            </c:dLbl>
            <c:dLbl>
              <c:idx val="1"/>
              <c:tx>
                <c:rich>
                  <a:bodyPr/>
                  <a:lstStyle/>
                  <a:p>
                    <a:pPr>
                      <a:defRPr/>
                    </a:pPr>
                    <a:r>
                      <a:rPr lang="ru-RU" b="1"/>
                      <a:t>334 чел.</a:t>
                    </a:r>
                    <a:r>
                      <a:rPr lang="ru-RU"/>
                      <a:t> 20,9 %</a:t>
                    </a:r>
                  </a:p>
                </c:rich>
              </c:tx>
              <c:spPr/>
              <c:showLegendKey val="0"/>
              <c:showVal val="0"/>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Лист1!$B$1:$D$1</c:f>
              <c:strCache>
                <c:ptCount val="2"/>
                <c:pt idx="0">
                  <c:v>Современное состояние</c:v>
                </c:pt>
                <c:pt idx="1">
                  <c:v>Расчетный срок</c:v>
                </c:pt>
              </c:strCache>
            </c:strRef>
          </c:cat>
          <c:val>
            <c:numRef>
              <c:f>Лист1!$B$2:$D$2</c:f>
              <c:numCache>
                <c:formatCode>General</c:formatCode>
                <c:ptCount val="2"/>
                <c:pt idx="0">
                  <c:v>247</c:v>
                </c:pt>
                <c:pt idx="1">
                  <c:v>334</c:v>
                </c:pt>
              </c:numCache>
            </c:numRef>
          </c:val>
        </c:ser>
        <c:ser>
          <c:idx val="1"/>
          <c:order val="1"/>
          <c:tx>
            <c:strRef>
              <c:f>Лист1!$A$3</c:f>
              <c:strCache>
                <c:ptCount val="1"/>
                <c:pt idx="0">
                  <c:v>Население трудоспособного возраста</c:v>
                </c:pt>
              </c:strCache>
            </c:strRef>
          </c:tx>
          <c:invertIfNegative val="0"/>
          <c:dLbls>
            <c:dLbl>
              <c:idx val="0"/>
              <c:tx>
                <c:rich>
                  <a:bodyPr/>
                  <a:lstStyle/>
                  <a:p>
                    <a:pPr>
                      <a:defRPr/>
                    </a:pPr>
                    <a:r>
                      <a:rPr lang="ru-RU" b="1"/>
                      <a:t>812 чел.</a:t>
                    </a:r>
                    <a:r>
                      <a:rPr lang="ru-RU"/>
                      <a:t> 58,5 %</a:t>
                    </a:r>
                  </a:p>
                </c:rich>
              </c:tx>
              <c:spPr/>
              <c:showLegendKey val="0"/>
              <c:showVal val="0"/>
              <c:showCatName val="0"/>
              <c:showSerName val="0"/>
              <c:showPercent val="0"/>
              <c:showBubbleSize val="0"/>
              <c:extLst>
                <c:ext xmlns:c15="http://schemas.microsoft.com/office/drawing/2012/chart" uri="{CE6537A1-D6FC-4f65-9D91-7224C49458BB}"/>
              </c:extLst>
            </c:dLbl>
            <c:dLbl>
              <c:idx val="1"/>
              <c:tx>
                <c:rich>
                  <a:bodyPr/>
                  <a:lstStyle/>
                  <a:p>
                    <a:pPr>
                      <a:defRPr/>
                    </a:pPr>
                    <a:r>
                      <a:rPr lang="ru-RU" b="1"/>
                      <a:t>844</a:t>
                    </a:r>
                    <a:r>
                      <a:rPr lang="ru-RU" sz="991" b="1" i="0" u="none" strike="noStrike" kern="1200" baseline="0">
                        <a:solidFill>
                          <a:sysClr val="windowText" lastClr="000000"/>
                        </a:solidFill>
                        <a:latin typeface="Times New Roman" pitchFamily="18" charset="0"/>
                        <a:ea typeface="+mn-ea"/>
                        <a:cs typeface="Times New Roman" pitchFamily="18" charset="0"/>
                      </a:rPr>
                      <a:t> </a:t>
                    </a:r>
                    <a:r>
                      <a:rPr lang="ru-RU" b="1"/>
                      <a:t>чел.</a:t>
                    </a:r>
                    <a:r>
                      <a:rPr lang="ru-RU"/>
                      <a:t> 52,8 %</a:t>
                    </a:r>
                  </a:p>
                </c:rich>
              </c:tx>
              <c:spPr/>
              <c:showLegendKey val="0"/>
              <c:showVal val="0"/>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Лист1!$B$1:$D$1</c:f>
              <c:strCache>
                <c:ptCount val="2"/>
                <c:pt idx="0">
                  <c:v>Современное состояние</c:v>
                </c:pt>
                <c:pt idx="1">
                  <c:v>Расчетный срок</c:v>
                </c:pt>
              </c:strCache>
            </c:strRef>
          </c:cat>
          <c:val>
            <c:numRef>
              <c:f>Лист1!$B$3:$D$3</c:f>
              <c:numCache>
                <c:formatCode>General</c:formatCode>
                <c:ptCount val="2"/>
                <c:pt idx="0">
                  <c:v>812</c:v>
                </c:pt>
                <c:pt idx="1">
                  <c:v>844</c:v>
                </c:pt>
              </c:numCache>
            </c:numRef>
          </c:val>
        </c:ser>
        <c:ser>
          <c:idx val="2"/>
          <c:order val="2"/>
          <c:tx>
            <c:strRef>
              <c:f>Лист1!$A$4</c:f>
              <c:strCache>
                <c:ptCount val="1"/>
                <c:pt idx="0">
                  <c:v>Население старше трудоспособного возраста</c:v>
                </c:pt>
              </c:strCache>
            </c:strRef>
          </c:tx>
          <c:invertIfNegative val="0"/>
          <c:dLbls>
            <c:dLbl>
              <c:idx val="0"/>
              <c:tx>
                <c:rich>
                  <a:bodyPr/>
                  <a:lstStyle/>
                  <a:p>
                    <a:pPr>
                      <a:defRPr/>
                    </a:pPr>
                    <a:r>
                      <a:rPr lang="ru-RU" b="1"/>
                      <a:t>330 чел. </a:t>
                    </a:r>
                    <a:r>
                      <a:rPr lang="ru-RU" b="0"/>
                      <a:t>23,8 %</a:t>
                    </a:r>
                  </a:p>
                </c:rich>
              </c:tx>
              <c:spPr/>
              <c:showLegendKey val="0"/>
              <c:showVal val="0"/>
              <c:showCatName val="0"/>
              <c:showSerName val="0"/>
              <c:showPercent val="0"/>
              <c:showBubbleSize val="0"/>
              <c:extLst>
                <c:ext xmlns:c15="http://schemas.microsoft.com/office/drawing/2012/chart" uri="{CE6537A1-D6FC-4f65-9D91-7224C49458BB}"/>
              </c:extLst>
            </c:dLbl>
            <c:dLbl>
              <c:idx val="1"/>
              <c:tx>
                <c:rich>
                  <a:bodyPr/>
                  <a:lstStyle/>
                  <a:p>
                    <a:pPr>
                      <a:defRPr/>
                    </a:pPr>
                    <a:r>
                      <a:rPr lang="ru-RU" b="1"/>
                      <a:t>422 чел.</a:t>
                    </a:r>
                    <a:r>
                      <a:rPr lang="ru-RU"/>
                      <a:t> 26,4 %</a:t>
                    </a:r>
                  </a:p>
                </c:rich>
              </c:tx>
              <c:spPr/>
              <c:showLegendKey val="0"/>
              <c:showVal val="0"/>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Лист1!$B$1:$D$1</c:f>
              <c:strCache>
                <c:ptCount val="2"/>
                <c:pt idx="0">
                  <c:v>Современное состояние</c:v>
                </c:pt>
                <c:pt idx="1">
                  <c:v>Расчетный срок</c:v>
                </c:pt>
              </c:strCache>
            </c:strRef>
          </c:cat>
          <c:val>
            <c:numRef>
              <c:f>Лист1!$B$4:$D$4</c:f>
              <c:numCache>
                <c:formatCode>General</c:formatCode>
                <c:ptCount val="2"/>
                <c:pt idx="0">
                  <c:v>330</c:v>
                </c:pt>
                <c:pt idx="1">
                  <c:v>422</c:v>
                </c:pt>
              </c:numCache>
            </c:numRef>
          </c:val>
        </c:ser>
        <c:dLbls>
          <c:showLegendKey val="0"/>
          <c:showVal val="0"/>
          <c:showCatName val="0"/>
          <c:showSerName val="0"/>
          <c:showPercent val="0"/>
          <c:showBubbleSize val="0"/>
        </c:dLbls>
        <c:gapWidth val="90"/>
        <c:overlap val="100"/>
        <c:axId val="329320544"/>
        <c:axId val="329321328"/>
      </c:barChart>
      <c:catAx>
        <c:axId val="329320544"/>
        <c:scaling>
          <c:orientation val="minMax"/>
        </c:scaling>
        <c:delete val="0"/>
        <c:axPos val="b"/>
        <c:majorGridlines/>
        <c:numFmt formatCode="General" sourceLinked="1"/>
        <c:majorTickMark val="out"/>
        <c:minorTickMark val="none"/>
        <c:tickLblPos val="nextTo"/>
        <c:crossAx val="329321328"/>
        <c:crosses val="autoZero"/>
        <c:auto val="1"/>
        <c:lblAlgn val="ctr"/>
        <c:lblOffset val="100"/>
        <c:noMultiLvlLbl val="0"/>
      </c:catAx>
      <c:valAx>
        <c:axId val="329321328"/>
        <c:scaling>
          <c:orientation val="minMax"/>
        </c:scaling>
        <c:delete val="0"/>
        <c:axPos val="l"/>
        <c:majorGridlines/>
        <c:numFmt formatCode="0%" sourceLinked="1"/>
        <c:majorTickMark val="out"/>
        <c:minorTickMark val="none"/>
        <c:tickLblPos val="nextTo"/>
        <c:crossAx val="329320544"/>
        <c:crosses val="autoZero"/>
        <c:crossBetween val="between"/>
      </c:valAx>
    </c:plotArea>
    <c:legend>
      <c:legendPos val="r"/>
      <c:layout>
        <c:manualLayout>
          <c:xMode val="edge"/>
          <c:yMode val="edge"/>
          <c:x val="0.74469175066471738"/>
          <c:y val="0.12679065978821613"/>
          <c:w val="0.25170295895423489"/>
          <c:h val="0.56741424563308895"/>
        </c:manualLayout>
      </c:layout>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9.5099903435895528E-2"/>
          <c:y val="6.1057708380877276E-2"/>
          <c:w val="0.601156216899145"/>
          <c:h val="0.73828952821340565"/>
        </c:manualLayout>
      </c:layout>
      <c:bar3DChart>
        <c:barDir val="col"/>
        <c:grouping val="standard"/>
        <c:varyColors val="0"/>
        <c:ser>
          <c:idx val="0"/>
          <c:order val="0"/>
          <c:tx>
            <c:strRef>
              <c:f>'для пояснительной записки'!$A$47:$D$47</c:f>
              <c:strCache>
                <c:ptCount val="1"/>
                <c:pt idx="0">
                  <c:v> моложе трудоспособного возраста</c:v>
                </c:pt>
              </c:strCache>
            </c:strRef>
          </c:tx>
          <c:invertIfNegative val="0"/>
          <c:dLbls>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записки'!$E$67:$I$67</c:f>
              <c:numCache>
                <c:formatCode>0.0</c:formatCode>
                <c:ptCount val="5"/>
                <c:pt idx="0">
                  <c:v>17.71</c:v>
                </c:pt>
                <c:pt idx="1">
                  <c:v>18.34</c:v>
                </c:pt>
                <c:pt idx="2">
                  <c:v>19.600000000000001</c:v>
                </c:pt>
                <c:pt idx="3">
                  <c:v>20.65</c:v>
                </c:pt>
                <c:pt idx="4">
                  <c:v>20.88</c:v>
                </c:pt>
              </c:numCache>
            </c:numRef>
          </c:val>
        </c:ser>
        <c:ser>
          <c:idx val="1"/>
          <c:order val="1"/>
          <c:tx>
            <c:strRef>
              <c:f>'для пояснительной записки'!$A$48:$D$48</c:f>
              <c:strCache>
                <c:ptCount val="1"/>
                <c:pt idx="0">
                  <c:v> трудоспособного возраста</c:v>
                </c:pt>
              </c:strCache>
            </c:strRef>
          </c:tx>
          <c:invertIfNegative val="0"/>
          <c:dLbls>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записки'!$E$68:$I$68</c:f>
              <c:numCache>
                <c:formatCode>0.0</c:formatCode>
                <c:ptCount val="5"/>
                <c:pt idx="0">
                  <c:v>58.53</c:v>
                </c:pt>
                <c:pt idx="1">
                  <c:v>57.78</c:v>
                </c:pt>
                <c:pt idx="2">
                  <c:v>55.56</c:v>
                </c:pt>
                <c:pt idx="3">
                  <c:v>53.69</c:v>
                </c:pt>
                <c:pt idx="4">
                  <c:v>52.75</c:v>
                </c:pt>
              </c:numCache>
            </c:numRef>
          </c:val>
        </c:ser>
        <c:ser>
          <c:idx val="2"/>
          <c:order val="2"/>
          <c:tx>
            <c:strRef>
              <c:f>'для пояснительной записки'!$A$49:$D$49</c:f>
              <c:strCache>
                <c:ptCount val="1"/>
                <c:pt idx="0">
                  <c:v>пенсионнго возраста</c:v>
                </c:pt>
              </c:strCache>
            </c:strRef>
          </c:tx>
          <c:invertIfNegative val="0"/>
          <c:dLbls>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записки'!$E$69:$I$69</c:f>
              <c:numCache>
                <c:formatCode>0.0</c:formatCode>
                <c:ptCount val="5"/>
                <c:pt idx="0">
                  <c:v>23.76</c:v>
                </c:pt>
                <c:pt idx="1">
                  <c:v>23.88</c:v>
                </c:pt>
                <c:pt idx="2">
                  <c:v>24.84</c:v>
                </c:pt>
                <c:pt idx="3">
                  <c:v>25.66</c:v>
                </c:pt>
                <c:pt idx="4">
                  <c:v>26.38</c:v>
                </c:pt>
              </c:numCache>
            </c:numRef>
          </c:val>
        </c:ser>
        <c:dLbls>
          <c:showLegendKey val="0"/>
          <c:showVal val="1"/>
          <c:showCatName val="0"/>
          <c:showSerName val="0"/>
          <c:showPercent val="0"/>
          <c:showBubbleSize val="0"/>
        </c:dLbls>
        <c:gapWidth val="150"/>
        <c:shape val="box"/>
        <c:axId val="323743976"/>
        <c:axId val="323742800"/>
        <c:axId val="329441744"/>
      </c:bar3DChart>
      <c:catAx>
        <c:axId val="323743976"/>
        <c:scaling>
          <c:orientation val="minMax"/>
        </c:scaling>
        <c:delete val="0"/>
        <c:axPos val="b"/>
        <c:numFmt formatCode="General" sourceLinked="1"/>
        <c:majorTickMark val="out"/>
        <c:minorTickMark val="none"/>
        <c:tickLblPos val="nextTo"/>
        <c:txPr>
          <a:bodyPr/>
          <a:lstStyle/>
          <a:p>
            <a:pPr>
              <a:defRPr sz="1200"/>
            </a:pPr>
            <a:endParaRPr lang="ru-RU"/>
          </a:p>
        </c:txPr>
        <c:crossAx val="323742800"/>
        <c:crosses val="autoZero"/>
        <c:auto val="1"/>
        <c:lblAlgn val="ctr"/>
        <c:lblOffset val="100"/>
        <c:noMultiLvlLbl val="0"/>
      </c:catAx>
      <c:valAx>
        <c:axId val="323742800"/>
        <c:scaling>
          <c:orientation val="minMax"/>
        </c:scaling>
        <c:delete val="0"/>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title>
          <c:tx>
            <c:rich>
              <a:bodyPr rot="-5400000" vert="horz"/>
              <a:lstStyle/>
              <a:p>
                <a:pPr>
                  <a:defRPr/>
                </a:pPr>
                <a:r>
                  <a:rPr lang="ru-RU"/>
                  <a:t>% в общей численности населения</a:t>
                </a:r>
              </a:p>
            </c:rich>
          </c:tx>
          <c:overlay val="0"/>
        </c:title>
        <c:numFmt formatCode="0.0" sourceLinked="1"/>
        <c:majorTickMark val="out"/>
        <c:minorTickMark val="none"/>
        <c:tickLblPos val="nextTo"/>
        <c:crossAx val="323743976"/>
        <c:crosses val="autoZero"/>
        <c:crossBetween val="between"/>
      </c:valAx>
      <c:serAx>
        <c:axId val="329441744"/>
        <c:scaling>
          <c:orientation val="minMax"/>
        </c:scaling>
        <c:delete val="1"/>
        <c:axPos val="b"/>
        <c:majorTickMark val="out"/>
        <c:minorTickMark val="none"/>
        <c:tickLblPos val="none"/>
        <c:crossAx val="323742800"/>
        <c:crosses val="autoZero"/>
      </c:serAx>
      <c:spPr>
        <a:noFill/>
        <a:ln w="25400">
          <a:noFill/>
        </a:ln>
      </c:spPr>
    </c:plotArea>
    <c:legend>
      <c:legendPos val="r"/>
      <c:layout>
        <c:manualLayout>
          <c:xMode val="edge"/>
          <c:yMode val="edge"/>
          <c:x val="0.71662987021274038"/>
          <c:y val="0.11119150995916922"/>
          <c:w val="0.26176018921459782"/>
          <c:h val="0.58520034026217649"/>
        </c:manualLayout>
      </c:layout>
      <c:overlay val="0"/>
      <c:spPr>
        <a:solidFill>
          <a:schemeClr val="lt1"/>
        </a:solidFill>
        <a:ln w="9525" cap="flat" cmpd="sng" algn="ctr">
          <a:solidFill>
            <a:schemeClr val="accent1"/>
          </a:solidFill>
          <a:prstDash val="solid"/>
        </a:ln>
        <a:effectLst/>
      </c:spPr>
    </c:legend>
    <c:plotVisOnly val="1"/>
    <c:dispBlanksAs val="gap"/>
    <c:showDLblsOverMax val="0"/>
  </c:chart>
  <c:spPr>
    <a:noFill/>
    <a:ln>
      <a:noFill/>
    </a:ln>
    <a:scene3d>
      <a:camera prst="orthographicFront"/>
      <a:lightRig rig="threePt" dir="t"/>
    </a:scene3d>
    <a:sp3d>
      <a:bevelT/>
    </a:sp3d>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9.5099903435895528E-2"/>
          <c:y val="2.0444823019976535E-2"/>
          <c:w val="0.61979339141913703"/>
          <c:h val="0.91119616139915316"/>
        </c:manualLayout>
      </c:layout>
      <c:bar3DChart>
        <c:barDir val="col"/>
        <c:grouping val="standard"/>
        <c:varyColors val="0"/>
        <c:ser>
          <c:idx val="0"/>
          <c:order val="0"/>
          <c:tx>
            <c:strRef>
              <c:f>'для пояснительной записки'!$A$47:$D$47</c:f>
              <c:strCache>
                <c:ptCount val="1"/>
                <c:pt idx="0">
                  <c:v> моложе трудоспособного возраста</c:v>
                </c:pt>
              </c:strCache>
            </c:strRef>
          </c:tx>
          <c:invertIfNegative val="0"/>
          <c:dLbls>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записки'!$E$47:$I$47</c:f>
              <c:numCache>
                <c:formatCode>0</c:formatCode>
                <c:ptCount val="5"/>
                <c:pt idx="0" formatCode="General">
                  <c:v>246</c:v>
                </c:pt>
                <c:pt idx="1">
                  <c:v>258</c:v>
                </c:pt>
                <c:pt idx="2">
                  <c:v>284</c:v>
                </c:pt>
                <c:pt idx="3">
                  <c:v>313</c:v>
                </c:pt>
                <c:pt idx="4">
                  <c:v>334</c:v>
                </c:pt>
              </c:numCache>
            </c:numRef>
          </c:val>
        </c:ser>
        <c:ser>
          <c:idx val="1"/>
          <c:order val="1"/>
          <c:tx>
            <c:strRef>
              <c:f>'для пояснительной записки'!$A$48:$D$48</c:f>
              <c:strCache>
                <c:ptCount val="1"/>
                <c:pt idx="0">
                  <c:v> трудоспособного возраста</c:v>
                </c:pt>
              </c:strCache>
            </c:strRef>
          </c:tx>
          <c:invertIfNegative val="0"/>
          <c:dLbls>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записки'!$E$48:$I$48</c:f>
              <c:numCache>
                <c:formatCode>0</c:formatCode>
                <c:ptCount val="5"/>
                <c:pt idx="0" formatCode="General">
                  <c:v>813</c:v>
                </c:pt>
                <c:pt idx="1">
                  <c:v>813</c:v>
                </c:pt>
                <c:pt idx="2">
                  <c:v>805</c:v>
                </c:pt>
                <c:pt idx="3">
                  <c:v>814</c:v>
                </c:pt>
                <c:pt idx="4">
                  <c:v>844</c:v>
                </c:pt>
              </c:numCache>
            </c:numRef>
          </c:val>
        </c:ser>
        <c:ser>
          <c:idx val="2"/>
          <c:order val="2"/>
          <c:tx>
            <c:strRef>
              <c:f>'для пояснительной записки'!$A$49:$D$49</c:f>
              <c:strCache>
                <c:ptCount val="1"/>
                <c:pt idx="0">
                  <c:v>пенсионнго возраста</c:v>
                </c:pt>
              </c:strCache>
            </c:strRef>
          </c:tx>
          <c:invertIfNegative val="0"/>
          <c:dLbls>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записки'!$E$49:$I$49</c:f>
              <c:numCache>
                <c:formatCode>0</c:formatCode>
                <c:ptCount val="5"/>
                <c:pt idx="0" formatCode="General">
                  <c:v>330</c:v>
                </c:pt>
                <c:pt idx="1">
                  <c:v>336</c:v>
                </c:pt>
                <c:pt idx="2">
                  <c:v>360</c:v>
                </c:pt>
                <c:pt idx="3">
                  <c:v>389</c:v>
                </c:pt>
                <c:pt idx="4">
                  <c:v>422</c:v>
                </c:pt>
              </c:numCache>
            </c:numRef>
          </c:val>
        </c:ser>
        <c:dLbls>
          <c:showLegendKey val="0"/>
          <c:showVal val="1"/>
          <c:showCatName val="0"/>
          <c:showSerName val="0"/>
          <c:showPercent val="0"/>
          <c:showBubbleSize val="0"/>
        </c:dLbls>
        <c:gapWidth val="150"/>
        <c:shape val="box"/>
        <c:axId val="329320936"/>
        <c:axId val="329321720"/>
        <c:axId val="201648024"/>
      </c:bar3DChart>
      <c:catAx>
        <c:axId val="329320936"/>
        <c:scaling>
          <c:orientation val="minMax"/>
        </c:scaling>
        <c:delete val="0"/>
        <c:axPos val="b"/>
        <c:numFmt formatCode="General" sourceLinked="1"/>
        <c:majorTickMark val="out"/>
        <c:minorTickMark val="none"/>
        <c:tickLblPos val="nextTo"/>
        <c:crossAx val="329321720"/>
        <c:crosses val="autoZero"/>
        <c:auto val="1"/>
        <c:lblAlgn val="ctr"/>
        <c:lblOffset val="100"/>
        <c:noMultiLvlLbl val="0"/>
      </c:catAx>
      <c:valAx>
        <c:axId val="329321720"/>
        <c:scaling>
          <c:orientation val="minMax"/>
        </c:scaling>
        <c:delete val="0"/>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title>
          <c:tx>
            <c:rich>
              <a:bodyPr rot="-5400000" vert="horz"/>
              <a:lstStyle/>
              <a:p>
                <a:pPr>
                  <a:defRPr/>
                </a:pPr>
                <a:r>
                  <a:rPr lang="ru-RU"/>
                  <a:t>Численность возрастной группы, чел.</a:t>
                </a:r>
              </a:p>
            </c:rich>
          </c:tx>
          <c:overlay val="0"/>
        </c:title>
        <c:numFmt formatCode="General" sourceLinked="1"/>
        <c:majorTickMark val="out"/>
        <c:minorTickMark val="none"/>
        <c:tickLblPos val="nextTo"/>
        <c:crossAx val="329320936"/>
        <c:crosses val="autoZero"/>
        <c:crossBetween val="between"/>
      </c:valAx>
      <c:serAx>
        <c:axId val="201648024"/>
        <c:scaling>
          <c:orientation val="minMax"/>
        </c:scaling>
        <c:delete val="1"/>
        <c:axPos val="b"/>
        <c:majorTickMark val="out"/>
        <c:minorTickMark val="none"/>
        <c:tickLblPos val="none"/>
        <c:crossAx val="329321720"/>
        <c:crosses val="autoZero"/>
      </c:serAx>
      <c:spPr>
        <a:noFill/>
        <a:ln w="25400">
          <a:noFill/>
        </a:ln>
      </c:spPr>
    </c:plotArea>
    <c:legend>
      <c:legendPos val="r"/>
      <c:layout>
        <c:manualLayout>
          <c:xMode val="edge"/>
          <c:yMode val="edge"/>
          <c:x val="0.73378186948115065"/>
          <c:y val="0.12234984477355849"/>
          <c:w val="0.25326596485752084"/>
          <c:h val="0.72185777331850365"/>
        </c:manualLayout>
      </c:layout>
      <c:overlay val="0"/>
      <c:spPr>
        <a:solidFill>
          <a:schemeClr val="lt1"/>
        </a:solidFill>
        <a:ln w="9525" cap="flat" cmpd="sng" algn="ctr">
          <a:solidFill>
            <a:schemeClr val="accent1"/>
          </a:solidFill>
          <a:prstDash val="solid"/>
        </a:ln>
        <a:effectLst/>
      </c:spPr>
    </c:legend>
    <c:plotVisOnly val="1"/>
    <c:dispBlanksAs val="gap"/>
    <c:showDLblsOverMax val="0"/>
  </c:chart>
  <c:spPr>
    <a:noFill/>
    <a:ln>
      <a:noFill/>
    </a:ln>
    <a:scene3d>
      <a:camera prst="orthographicFront"/>
      <a:lightRig rig="threePt" dir="t"/>
    </a:scene3d>
    <a:sp3d>
      <a:bevelT/>
    </a:sp3d>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Существуюшая половозрастная структура населения Рудьевского сельского поселения</a:t>
            </a:r>
          </a:p>
        </c:rich>
      </c:tx>
      <c:layout>
        <c:manualLayout>
          <c:xMode val="edge"/>
          <c:yMode val="edge"/>
          <c:x val="0.20492563429571303"/>
          <c:y val="1.9085180026752406E-3"/>
        </c:manualLayout>
      </c:layout>
      <c:overlay val="0"/>
    </c:title>
    <c:autoTitleDeleted val="0"/>
    <c:plotArea>
      <c:layout>
        <c:manualLayout>
          <c:layoutTarget val="inner"/>
          <c:xMode val="edge"/>
          <c:yMode val="edge"/>
          <c:x val="0.13012205272563057"/>
          <c:y val="8.5842894345695225E-2"/>
          <c:w val="0.83316160664665762"/>
          <c:h val="0.83722521526914584"/>
        </c:manualLayout>
      </c:layout>
      <c:barChart>
        <c:barDir val="bar"/>
        <c:grouping val="clustered"/>
        <c:varyColors val="0"/>
        <c:ser>
          <c:idx val="1"/>
          <c:order val="0"/>
          <c:tx>
            <c:strRef>
              <c:f>'для пояснительной записки'!$AU$5</c:f>
              <c:strCache>
                <c:ptCount val="1"/>
                <c:pt idx="0">
                  <c:v>женщины</c:v>
                </c:pt>
              </c:strCache>
            </c:strRef>
          </c:tx>
          <c:spPr>
            <a:gradFill flip="none" rotWithShape="1">
              <a:gsLst>
                <a:gs pos="100000">
                  <a:srgbClr val="1F497D">
                    <a:lumMod val="40000"/>
                    <a:lumOff val="60000"/>
                  </a:srgbClr>
                </a:gs>
                <a:gs pos="100000">
                  <a:srgbClr val="4F81BD">
                    <a:tint val="44500"/>
                    <a:satMod val="160000"/>
                  </a:srgbClr>
                </a:gs>
                <a:gs pos="50000">
                  <a:srgbClr val="4F81BD">
                    <a:tint val="44500"/>
                    <a:satMod val="160000"/>
                  </a:srgbClr>
                </a:gs>
                <a:gs pos="100000">
                  <a:srgbClr val="4F81BD">
                    <a:tint val="44500"/>
                    <a:satMod val="160000"/>
                  </a:srgbClr>
                </a:gs>
                <a:gs pos="100000">
                  <a:srgbClr val="4F81BD">
                    <a:tint val="23500"/>
                    <a:satMod val="160000"/>
                  </a:srgbClr>
                </a:gs>
              </a:gsLst>
              <a:lin ang="5400000" scaled="1"/>
              <a:tileRect/>
            </a:gradFill>
            <a:ln>
              <a:solidFill>
                <a:schemeClr val="tx2"/>
              </a:solidFill>
            </a:ln>
            <a:effectLst>
              <a:outerShdw blurRad="50800" dist="38100" algn="l" rotWithShape="0">
                <a:prstClr val="black">
                  <a:alpha val="40000"/>
                </a:prstClr>
              </a:outerShdw>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записки'!$AU$7:$AU$24</c:f>
              <c:numCache>
                <c:formatCode>General</c:formatCode>
                <c:ptCount val="18"/>
                <c:pt idx="0">
                  <c:v>37</c:v>
                </c:pt>
                <c:pt idx="1">
                  <c:v>36</c:v>
                </c:pt>
                <c:pt idx="2">
                  <c:v>38</c:v>
                </c:pt>
                <c:pt idx="3">
                  <c:v>52</c:v>
                </c:pt>
                <c:pt idx="4">
                  <c:v>57</c:v>
                </c:pt>
                <c:pt idx="5">
                  <c:v>48</c:v>
                </c:pt>
                <c:pt idx="6">
                  <c:v>47</c:v>
                </c:pt>
                <c:pt idx="7">
                  <c:v>43</c:v>
                </c:pt>
                <c:pt idx="8">
                  <c:v>45</c:v>
                </c:pt>
                <c:pt idx="9">
                  <c:v>53</c:v>
                </c:pt>
                <c:pt idx="10">
                  <c:v>50</c:v>
                </c:pt>
                <c:pt idx="11">
                  <c:v>48</c:v>
                </c:pt>
                <c:pt idx="12">
                  <c:v>26</c:v>
                </c:pt>
                <c:pt idx="13">
                  <c:v>49</c:v>
                </c:pt>
                <c:pt idx="14">
                  <c:v>38</c:v>
                </c:pt>
                <c:pt idx="15">
                  <c:v>34</c:v>
                </c:pt>
                <c:pt idx="16">
                  <c:v>24</c:v>
                </c:pt>
                <c:pt idx="17">
                  <c:v>9</c:v>
                </c:pt>
              </c:numCache>
            </c:numRef>
          </c:val>
        </c:ser>
        <c:ser>
          <c:idx val="0"/>
          <c:order val="1"/>
          <c:tx>
            <c:strRef>
              <c:f>'для пояснительной записки'!$AV$5</c:f>
              <c:strCache>
                <c:ptCount val="1"/>
                <c:pt idx="0">
                  <c:v>мужчины</c:v>
                </c:pt>
              </c:strCache>
            </c:strRef>
          </c:tx>
          <c:spPr>
            <a:gradFill flip="none" rotWithShape="1">
              <a:gsLst>
                <a:gs pos="100000">
                  <a:srgbClr val="1F497D">
                    <a:lumMod val="75000"/>
                  </a:srgbClr>
                </a:gs>
                <a:gs pos="0">
                  <a:srgbClr val="1F497D"/>
                </a:gs>
                <a:gs pos="50000">
                  <a:srgbClr val="4F81BD">
                    <a:tint val="44500"/>
                    <a:satMod val="160000"/>
                  </a:srgbClr>
                </a:gs>
                <a:gs pos="100000">
                  <a:srgbClr val="4F81BD">
                    <a:tint val="23500"/>
                    <a:satMod val="160000"/>
                  </a:srgbClr>
                </a:gs>
              </a:gsLst>
              <a:lin ang="5400000" scaled="0"/>
              <a:tileRect/>
            </a:gradFill>
            <a:ln>
              <a:solidFill>
                <a:srgbClr val="1F497D"/>
              </a:solidFill>
            </a:ln>
            <a:effectLst>
              <a:outerShdw blurRad="50800" dist="38100" dir="10800000" algn="r" rotWithShape="0">
                <a:prstClr val="black">
                  <a:alpha val="40000"/>
                </a:prstClr>
              </a:outerShdw>
            </a:effectLst>
          </c:spPr>
          <c:invertIfNegative val="0"/>
          <c:dLbls>
            <c:numFmt formatCode="#,##0;#,##0" sourceLinked="0"/>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записки'!$AV$7:$AV$24</c:f>
              <c:numCache>
                <c:formatCode>General</c:formatCode>
                <c:ptCount val="18"/>
                <c:pt idx="0">
                  <c:v>-38</c:v>
                </c:pt>
                <c:pt idx="1">
                  <c:v>-38</c:v>
                </c:pt>
                <c:pt idx="2">
                  <c:v>-41</c:v>
                </c:pt>
                <c:pt idx="3">
                  <c:v>-54</c:v>
                </c:pt>
                <c:pt idx="4">
                  <c:v>-55</c:v>
                </c:pt>
                <c:pt idx="5">
                  <c:v>-50</c:v>
                </c:pt>
                <c:pt idx="6">
                  <c:v>-45</c:v>
                </c:pt>
                <c:pt idx="7">
                  <c:v>-42</c:v>
                </c:pt>
                <c:pt idx="8">
                  <c:v>-45</c:v>
                </c:pt>
                <c:pt idx="9">
                  <c:v>-55</c:v>
                </c:pt>
                <c:pt idx="10">
                  <c:v>-51</c:v>
                </c:pt>
                <c:pt idx="11">
                  <c:v>-39</c:v>
                </c:pt>
                <c:pt idx="12">
                  <c:v>-20</c:v>
                </c:pt>
                <c:pt idx="13">
                  <c:v>-32</c:v>
                </c:pt>
                <c:pt idx="14">
                  <c:v>-22</c:v>
                </c:pt>
                <c:pt idx="15">
                  <c:v>-18</c:v>
                </c:pt>
                <c:pt idx="16">
                  <c:v>-8</c:v>
                </c:pt>
                <c:pt idx="17">
                  <c:v>-2</c:v>
                </c:pt>
              </c:numCache>
            </c:numRef>
          </c:val>
        </c:ser>
        <c:dLbls>
          <c:showLegendKey val="0"/>
          <c:showVal val="0"/>
          <c:showCatName val="0"/>
          <c:showSerName val="0"/>
          <c:showPercent val="0"/>
          <c:showBubbleSize val="0"/>
        </c:dLbls>
        <c:gapWidth val="30"/>
        <c:overlap val="100"/>
        <c:axId val="329322504"/>
        <c:axId val="329322896"/>
      </c:barChart>
      <c:dateAx>
        <c:axId val="329322504"/>
        <c:scaling>
          <c:orientation val="minMax"/>
        </c:scaling>
        <c:delete val="0"/>
        <c:axPos val="l"/>
        <c:majorGridlines>
          <c:spPr>
            <a:ln w="3175">
              <a:solidFill>
                <a:sysClr val="windowText" lastClr="000000">
                  <a:tint val="75000"/>
                  <a:shade val="95000"/>
                  <a:satMod val="105000"/>
                  <a:alpha val="30000"/>
                </a:sysClr>
              </a:solidFill>
            </a:ln>
          </c:spPr>
        </c:majorGridlines>
        <c:numFmt formatCode="General" sourceLinked="0"/>
        <c:majorTickMark val="cross"/>
        <c:minorTickMark val="cross"/>
        <c:tickLblPos val="low"/>
        <c:crossAx val="329322896"/>
        <c:crosses val="autoZero"/>
        <c:auto val="0"/>
        <c:lblOffset val="100"/>
        <c:baseTimeUnit val="days"/>
      </c:dateAx>
      <c:valAx>
        <c:axId val="329322896"/>
        <c:scaling>
          <c:orientation val="minMax"/>
        </c:scaling>
        <c:delete val="0"/>
        <c:axPos val="b"/>
        <c:majorGridlines/>
        <c:numFmt formatCode="#,##0;#,##0" sourceLinked="0"/>
        <c:majorTickMark val="out"/>
        <c:minorTickMark val="none"/>
        <c:tickLblPos val="nextTo"/>
        <c:crossAx val="329322504"/>
        <c:crosses val="autoZero"/>
        <c:crossBetween val="between"/>
      </c:valAx>
      <c:spPr>
        <a:ln>
          <a:solidFill>
            <a:srgbClr val="1F497D"/>
          </a:solidFill>
        </a:ln>
      </c:spPr>
    </c:plotArea>
    <c:legend>
      <c:legendPos val="r"/>
      <c:layout>
        <c:manualLayout>
          <c:xMode val="edge"/>
          <c:yMode val="edge"/>
          <c:x val="0.14642837626369259"/>
          <c:y val="0.96607564241386157"/>
          <c:w val="0.7564100780777796"/>
          <c:h val="3.0538565856838007E-2"/>
        </c:manualLayout>
      </c:layout>
      <c:overlay val="1"/>
    </c:legend>
    <c:plotVisOnly val="1"/>
    <c:dispBlanksAs val="gap"/>
    <c:showDLblsOverMax val="0"/>
  </c:chart>
  <c:spPr>
    <a:ln>
      <a:noFill/>
    </a:ln>
  </c:spPr>
  <c:txPr>
    <a:bodyPr/>
    <a:lstStyle/>
    <a:p>
      <a:pPr>
        <a:defRPr sz="1000">
          <a:latin typeface="Times New Roman" pitchFamily="18" charset="0"/>
          <a:cs typeface="Times New Roman" pitchFamily="18" charset="0"/>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0.01915</cdr:x>
      <cdr:y>0.92808</cdr:y>
    </cdr:from>
    <cdr:to>
      <cdr:x>0.12641</cdr:x>
      <cdr:y>0.99102</cdr:y>
    </cdr:to>
    <cdr:sp macro="" textlink="">
      <cdr:nvSpPr>
        <cdr:cNvPr id="2" name="TextBox 1"/>
        <cdr:cNvSpPr txBox="1"/>
      </cdr:nvSpPr>
      <cdr:spPr>
        <a:xfrm xmlns:a="http://schemas.openxmlformats.org/drawingml/2006/main">
          <a:off x="113761" y="6462568"/>
          <a:ext cx="637170" cy="438277"/>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900">
              <a:latin typeface="Times New Roman" pitchFamily="18" charset="0"/>
              <a:cs typeface="Times New Roman" pitchFamily="18" charset="0"/>
            </a:rPr>
            <a:t>кол-во</a:t>
          </a:r>
          <a:r>
            <a:rPr lang="ru-RU" sz="900" baseline="0">
              <a:latin typeface="Times New Roman" pitchFamily="18" charset="0"/>
              <a:cs typeface="Times New Roman" pitchFamily="18" charset="0"/>
            </a:rPr>
            <a:t> </a:t>
          </a:r>
        </a:p>
        <a:p xmlns:a="http://schemas.openxmlformats.org/drawingml/2006/main">
          <a:r>
            <a:rPr lang="ru-RU" sz="900" baseline="0">
              <a:latin typeface="Times New Roman" pitchFamily="18" charset="0"/>
              <a:cs typeface="Times New Roman" pitchFamily="18" charset="0"/>
            </a:rPr>
            <a:t>человек</a:t>
          </a:r>
          <a:endParaRPr lang="ru-RU" sz="900">
            <a:latin typeface="Times New Roman" pitchFamily="18" charset="0"/>
            <a:cs typeface="Times New Roman"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0.01148</cdr:x>
      <cdr:y>0.92651</cdr:y>
    </cdr:from>
    <cdr:to>
      <cdr:x>0.11874</cdr:x>
      <cdr:y>0.98945</cdr:y>
    </cdr:to>
    <cdr:sp macro="" textlink="">
      <cdr:nvSpPr>
        <cdr:cNvPr id="2" name="TextBox 1"/>
        <cdr:cNvSpPr txBox="1"/>
      </cdr:nvSpPr>
      <cdr:spPr>
        <a:xfrm xmlns:a="http://schemas.openxmlformats.org/drawingml/2006/main">
          <a:off x="68091" y="6033970"/>
          <a:ext cx="635944" cy="409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900">
              <a:latin typeface="Times New Roman" pitchFamily="18" charset="0"/>
              <a:cs typeface="Times New Roman" pitchFamily="18" charset="0"/>
            </a:rPr>
            <a:t>кол-во</a:t>
          </a:r>
          <a:r>
            <a:rPr lang="ru-RU" sz="900" baseline="0">
              <a:latin typeface="Times New Roman" pitchFamily="18" charset="0"/>
              <a:cs typeface="Times New Roman" pitchFamily="18" charset="0"/>
            </a:rPr>
            <a:t> </a:t>
          </a:r>
        </a:p>
        <a:p xmlns:a="http://schemas.openxmlformats.org/drawingml/2006/main">
          <a:r>
            <a:rPr lang="ru-RU" sz="900" baseline="0">
              <a:latin typeface="Times New Roman" pitchFamily="18" charset="0"/>
              <a:cs typeface="Times New Roman" pitchFamily="18" charset="0"/>
            </a:rPr>
            <a:t>человек</a:t>
          </a:r>
          <a:endParaRPr lang="ru-RU" sz="900">
            <a:latin typeface="Times New Roman" pitchFamily="18" charset="0"/>
            <a:cs typeface="Times New Roman"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0.00988</cdr:x>
      <cdr:y>0.92944</cdr:y>
    </cdr:from>
    <cdr:to>
      <cdr:x>0.11714</cdr:x>
      <cdr:y>0.99238</cdr:y>
    </cdr:to>
    <cdr:sp macro="" textlink="">
      <cdr:nvSpPr>
        <cdr:cNvPr id="2" name="TextBox 1"/>
        <cdr:cNvSpPr txBox="1"/>
      </cdr:nvSpPr>
      <cdr:spPr>
        <a:xfrm xmlns:a="http://schemas.openxmlformats.org/drawingml/2006/main">
          <a:off x="58566" y="6053020"/>
          <a:ext cx="635944" cy="409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900">
              <a:latin typeface="Times New Roman" pitchFamily="18" charset="0"/>
              <a:cs typeface="Times New Roman" pitchFamily="18" charset="0"/>
            </a:rPr>
            <a:t>кол-во</a:t>
          </a:r>
          <a:r>
            <a:rPr lang="ru-RU" sz="900" baseline="0">
              <a:latin typeface="Times New Roman" pitchFamily="18" charset="0"/>
              <a:cs typeface="Times New Roman" pitchFamily="18" charset="0"/>
            </a:rPr>
            <a:t> </a:t>
          </a:r>
        </a:p>
        <a:p xmlns:a="http://schemas.openxmlformats.org/drawingml/2006/main">
          <a:r>
            <a:rPr lang="ru-RU" sz="900" baseline="0">
              <a:latin typeface="Times New Roman" pitchFamily="18" charset="0"/>
              <a:cs typeface="Times New Roman" pitchFamily="18" charset="0"/>
            </a:rPr>
            <a:t>человек</a:t>
          </a:r>
          <a:endParaRPr lang="ru-RU" sz="900">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DABB0-31BE-4404-AC68-DD826BEF7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1</Pages>
  <Words>20044</Words>
  <Characters>114255</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134031</CharactersWithSpaces>
  <SharedDoc>false</SharedDoc>
  <HLinks>
    <vt:vector size="570" baseType="variant">
      <vt:variant>
        <vt:i4>8126589</vt:i4>
      </vt:variant>
      <vt:variant>
        <vt:i4>504</vt:i4>
      </vt:variant>
      <vt:variant>
        <vt:i4>0</vt:i4>
      </vt:variant>
      <vt:variant>
        <vt:i4>5</vt:i4>
      </vt:variant>
      <vt:variant>
        <vt:lpwstr>consultantplus://offline/main?base=LAW;n=117597;fld=134</vt:lpwstr>
      </vt:variant>
      <vt:variant>
        <vt:lpwstr/>
      </vt:variant>
      <vt:variant>
        <vt:i4>7274596</vt:i4>
      </vt:variant>
      <vt:variant>
        <vt:i4>501</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498</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495</vt:i4>
      </vt:variant>
      <vt:variant>
        <vt:i4>0</vt:i4>
      </vt:variant>
      <vt:variant>
        <vt:i4>5</vt:i4>
      </vt:variant>
      <vt:variant>
        <vt:lpwstr>consultantplus://offline/ref=4B5D67C2078207704A13B9E546208603CB2FA6EFDEC84D92D4D77F6917BAC128CA6B90B934F8482CGDw1M</vt:lpwstr>
      </vt:variant>
      <vt:variant>
        <vt:lpwstr/>
      </vt:variant>
      <vt:variant>
        <vt:i4>7274596</vt:i4>
      </vt:variant>
      <vt:variant>
        <vt:i4>492</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489</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486</vt:i4>
      </vt:variant>
      <vt:variant>
        <vt:i4>0</vt:i4>
      </vt:variant>
      <vt:variant>
        <vt:i4>5</vt:i4>
      </vt:variant>
      <vt:variant>
        <vt:lpwstr>consultantplus://offline/ref=4B5D67C2078207704A13B9E546208603CB2FA6EFDEC84D92D4D77F6917BAC128CA6B90B934F8482CGDw1M</vt:lpwstr>
      </vt:variant>
      <vt:variant>
        <vt:lpwstr/>
      </vt:variant>
      <vt:variant>
        <vt:i4>852061</vt:i4>
      </vt:variant>
      <vt:variant>
        <vt:i4>483</vt:i4>
      </vt:variant>
      <vt:variant>
        <vt:i4>0</vt:i4>
      </vt:variant>
      <vt:variant>
        <vt:i4>5</vt:i4>
      </vt:variant>
      <vt:variant>
        <vt:lpwstr>consultantplus://offline/main?base=LAW;n=98841;fld=134;dst=100016</vt:lpwstr>
      </vt:variant>
      <vt:variant>
        <vt:lpwstr/>
      </vt:variant>
      <vt:variant>
        <vt:i4>852061</vt:i4>
      </vt:variant>
      <vt:variant>
        <vt:i4>480</vt:i4>
      </vt:variant>
      <vt:variant>
        <vt:i4>0</vt:i4>
      </vt:variant>
      <vt:variant>
        <vt:i4>5</vt:i4>
      </vt:variant>
      <vt:variant>
        <vt:lpwstr>consultantplus://offline/main?base=LAW;n=98841;fld=134;dst=100016</vt:lpwstr>
      </vt:variant>
      <vt:variant>
        <vt:lpwstr/>
      </vt:variant>
      <vt:variant>
        <vt:i4>7274596</vt:i4>
      </vt:variant>
      <vt:variant>
        <vt:i4>477</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474</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471</vt:i4>
      </vt:variant>
      <vt:variant>
        <vt:i4>0</vt:i4>
      </vt:variant>
      <vt:variant>
        <vt:i4>5</vt:i4>
      </vt:variant>
      <vt:variant>
        <vt:lpwstr>consultantplus://offline/ref=4B5D67C2078207704A13B9E546208603CB2FA6EFDEC84D92D4D77F6917BAC128CA6B90B934F8482CGDw1M</vt:lpwstr>
      </vt:variant>
      <vt:variant>
        <vt:lpwstr/>
      </vt:variant>
      <vt:variant>
        <vt:i4>1704008</vt:i4>
      </vt:variant>
      <vt:variant>
        <vt:i4>468</vt:i4>
      </vt:variant>
      <vt:variant>
        <vt:i4>0</vt:i4>
      </vt:variant>
      <vt:variant>
        <vt:i4>5</vt:i4>
      </vt:variant>
      <vt:variant>
        <vt:lpwstr>consultantplus://offline/main?base=STR;n=2016;fld=134;dst=100005</vt:lpwstr>
      </vt:variant>
      <vt:variant>
        <vt:lpwstr/>
      </vt:variant>
      <vt:variant>
        <vt:i4>7274596</vt:i4>
      </vt:variant>
      <vt:variant>
        <vt:i4>465</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462</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459</vt:i4>
      </vt:variant>
      <vt:variant>
        <vt:i4>0</vt:i4>
      </vt:variant>
      <vt:variant>
        <vt:i4>5</vt:i4>
      </vt:variant>
      <vt:variant>
        <vt:lpwstr>consultantplus://offline/ref=4B5D67C2078207704A13B9E546208603CB2FA6EFDEC84D92D4D77F6917BAC128CA6B90B934F8482CGDw1M</vt:lpwstr>
      </vt:variant>
      <vt:variant>
        <vt:lpwstr/>
      </vt:variant>
      <vt:variant>
        <vt:i4>3866673</vt:i4>
      </vt:variant>
      <vt:variant>
        <vt:i4>456</vt:i4>
      </vt:variant>
      <vt:variant>
        <vt:i4>0</vt:i4>
      </vt:variant>
      <vt:variant>
        <vt:i4>5</vt:i4>
      </vt:variant>
      <vt:variant>
        <vt:lpwstr>consultantplus://offline/main?base=STR;n=10409;fld=134</vt:lpwstr>
      </vt:variant>
      <vt:variant>
        <vt:lpwstr/>
      </vt:variant>
      <vt:variant>
        <vt:i4>7274596</vt:i4>
      </vt:variant>
      <vt:variant>
        <vt:i4>453</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450</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447</vt:i4>
      </vt:variant>
      <vt:variant>
        <vt:i4>0</vt:i4>
      </vt:variant>
      <vt:variant>
        <vt:i4>5</vt:i4>
      </vt:variant>
      <vt:variant>
        <vt:lpwstr>consultantplus://offline/ref=4B5D67C2078207704A13B9E546208603CB2FA6EFDEC84D92D4D77F6917BAC128CA6B90B934F8482CGDw1M</vt:lpwstr>
      </vt:variant>
      <vt:variant>
        <vt:lpwstr/>
      </vt:variant>
      <vt:variant>
        <vt:i4>852054</vt:i4>
      </vt:variant>
      <vt:variant>
        <vt:i4>444</vt:i4>
      </vt:variant>
      <vt:variant>
        <vt:i4>0</vt:i4>
      </vt:variant>
      <vt:variant>
        <vt:i4>5</vt:i4>
      </vt:variant>
      <vt:variant>
        <vt:lpwstr>consultantplus://offline/main?base=LAW;n=91168;fld=134;dst=100015</vt:lpwstr>
      </vt:variant>
      <vt:variant>
        <vt:lpwstr/>
      </vt:variant>
      <vt:variant>
        <vt:i4>1703991</vt:i4>
      </vt:variant>
      <vt:variant>
        <vt:i4>437</vt:i4>
      </vt:variant>
      <vt:variant>
        <vt:i4>0</vt:i4>
      </vt:variant>
      <vt:variant>
        <vt:i4>5</vt:i4>
      </vt:variant>
      <vt:variant>
        <vt:lpwstr/>
      </vt:variant>
      <vt:variant>
        <vt:lpwstr>_Toc344218135</vt:lpwstr>
      </vt:variant>
      <vt:variant>
        <vt:i4>1703991</vt:i4>
      </vt:variant>
      <vt:variant>
        <vt:i4>431</vt:i4>
      </vt:variant>
      <vt:variant>
        <vt:i4>0</vt:i4>
      </vt:variant>
      <vt:variant>
        <vt:i4>5</vt:i4>
      </vt:variant>
      <vt:variant>
        <vt:lpwstr/>
      </vt:variant>
      <vt:variant>
        <vt:lpwstr>_Toc344218134</vt:lpwstr>
      </vt:variant>
      <vt:variant>
        <vt:i4>1703991</vt:i4>
      </vt:variant>
      <vt:variant>
        <vt:i4>425</vt:i4>
      </vt:variant>
      <vt:variant>
        <vt:i4>0</vt:i4>
      </vt:variant>
      <vt:variant>
        <vt:i4>5</vt:i4>
      </vt:variant>
      <vt:variant>
        <vt:lpwstr/>
      </vt:variant>
      <vt:variant>
        <vt:lpwstr>_Toc344218133</vt:lpwstr>
      </vt:variant>
      <vt:variant>
        <vt:i4>1703991</vt:i4>
      </vt:variant>
      <vt:variant>
        <vt:i4>419</vt:i4>
      </vt:variant>
      <vt:variant>
        <vt:i4>0</vt:i4>
      </vt:variant>
      <vt:variant>
        <vt:i4>5</vt:i4>
      </vt:variant>
      <vt:variant>
        <vt:lpwstr/>
      </vt:variant>
      <vt:variant>
        <vt:lpwstr>_Toc344218132</vt:lpwstr>
      </vt:variant>
      <vt:variant>
        <vt:i4>1703991</vt:i4>
      </vt:variant>
      <vt:variant>
        <vt:i4>413</vt:i4>
      </vt:variant>
      <vt:variant>
        <vt:i4>0</vt:i4>
      </vt:variant>
      <vt:variant>
        <vt:i4>5</vt:i4>
      </vt:variant>
      <vt:variant>
        <vt:lpwstr/>
      </vt:variant>
      <vt:variant>
        <vt:lpwstr>_Toc344218131</vt:lpwstr>
      </vt:variant>
      <vt:variant>
        <vt:i4>1703991</vt:i4>
      </vt:variant>
      <vt:variant>
        <vt:i4>407</vt:i4>
      </vt:variant>
      <vt:variant>
        <vt:i4>0</vt:i4>
      </vt:variant>
      <vt:variant>
        <vt:i4>5</vt:i4>
      </vt:variant>
      <vt:variant>
        <vt:lpwstr/>
      </vt:variant>
      <vt:variant>
        <vt:lpwstr>_Toc344218130</vt:lpwstr>
      </vt:variant>
      <vt:variant>
        <vt:i4>1769527</vt:i4>
      </vt:variant>
      <vt:variant>
        <vt:i4>401</vt:i4>
      </vt:variant>
      <vt:variant>
        <vt:i4>0</vt:i4>
      </vt:variant>
      <vt:variant>
        <vt:i4>5</vt:i4>
      </vt:variant>
      <vt:variant>
        <vt:lpwstr/>
      </vt:variant>
      <vt:variant>
        <vt:lpwstr>_Toc344218129</vt:lpwstr>
      </vt:variant>
      <vt:variant>
        <vt:i4>1769527</vt:i4>
      </vt:variant>
      <vt:variant>
        <vt:i4>395</vt:i4>
      </vt:variant>
      <vt:variant>
        <vt:i4>0</vt:i4>
      </vt:variant>
      <vt:variant>
        <vt:i4>5</vt:i4>
      </vt:variant>
      <vt:variant>
        <vt:lpwstr/>
      </vt:variant>
      <vt:variant>
        <vt:lpwstr>_Toc344218128</vt:lpwstr>
      </vt:variant>
      <vt:variant>
        <vt:i4>1769527</vt:i4>
      </vt:variant>
      <vt:variant>
        <vt:i4>389</vt:i4>
      </vt:variant>
      <vt:variant>
        <vt:i4>0</vt:i4>
      </vt:variant>
      <vt:variant>
        <vt:i4>5</vt:i4>
      </vt:variant>
      <vt:variant>
        <vt:lpwstr/>
      </vt:variant>
      <vt:variant>
        <vt:lpwstr>_Toc344218127</vt:lpwstr>
      </vt:variant>
      <vt:variant>
        <vt:i4>1769527</vt:i4>
      </vt:variant>
      <vt:variant>
        <vt:i4>383</vt:i4>
      </vt:variant>
      <vt:variant>
        <vt:i4>0</vt:i4>
      </vt:variant>
      <vt:variant>
        <vt:i4>5</vt:i4>
      </vt:variant>
      <vt:variant>
        <vt:lpwstr/>
      </vt:variant>
      <vt:variant>
        <vt:lpwstr>_Toc344218126</vt:lpwstr>
      </vt:variant>
      <vt:variant>
        <vt:i4>1769527</vt:i4>
      </vt:variant>
      <vt:variant>
        <vt:i4>377</vt:i4>
      </vt:variant>
      <vt:variant>
        <vt:i4>0</vt:i4>
      </vt:variant>
      <vt:variant>
        <vt:i4>5</vt:i4>
      </vt:variant>
      <vt:variant>
        <vt:lpwstr/>
      </vt:variant>
      <vt:variant>
        <vt:lpwstr>_Toc344218125</vt:lpwstr>
      </vt:variant>
      <vt:variant>
        <vt:i4>1769527</vt:i4>
      </vt:variant>
      <vt:variant>
        <vt:i4>371</vt:i4>
      </vt:variant>
      <vt:variant>
        <vt:i4>0</vt:i4>
      </vt:variant>
      <vt:variant>
        <vt:i4>5</vt:i4>
      </vt:variant>
      <vt:variant>
        <vt:lpwstr/>
      </vt:variant>
      <vt:variant>
        <vt:lpwstr>_Toc344218124</vt:lpwstr>
      </vt:variant>
      <vt:variant>
        <vt:i4>1769527</vt:i4>
      </vt:variant>
      <vt:variant>
        <vt:i4>365</vt:i4>
      </vt:variant>
      <vt:variant>
        <vt:i4>0</vt:i4>
      </vt:variant>
      <vt:variant>
        <vt:i4>5</vt:i4>
      </vt:variant>
      <vt:variant>
        <vt:lpwstr/>
      </vt:variant>
      <vt:variant>
        <vt:lpwstr>_Toc344218123</vt:lpwstr>
      </vt:variant>
      <vt:variant>
        <vt:i4>1769527</vt:i4>
      </vt:variant>
      <vt:variant>
        <vt:i4>359</vt:i4>
      </vt:variant>
      <vt:variant>
        <vt:i4>0</vt:i4>
      </vt:variant>
      <vt:variant>
        <vt:i4>5</vt:i4>
      </vt:variant>
      <vt:variant>
        <vt:lpwstr/>
      </vt:variant>
      <vt:variant>
        <vt:lpwstr>_Toc344218122</vt:lpwstr>
      </vt:variant>
      <vt:variant>
        <vt:i4>1769527</vt:i4>
      </vt:variant>
      <vt:variant>
        <vt:i4>353</vt:i4>
      </vt:variant>
      <vt:variant>
        <vt:i4>0</vt:i4>
      </vt:variant>
      <vt:variant>
        <vt:i4>5</vt:i4>
      </vt:variant>
      <vt:variant>
        <vt:lpwstr/>
      </vt:variant>
      <vt:variant>
        <vt:lpwstr>_Toc344218121</vt:lpwstr>
      </vt:variant>
      <vt:variant>
        <vt:i4>1769527</vt:i4>
      </vt:variant>
      <vt:variant>
        <vt:i4>347</vt:i4>
      </vt:variant>
      <vt:variant>
        <vt:i4>0</vt:i4>
      </vt:variant>
      <vt:variant>
        <vt:i4>5</vt:i4>
      </vt:variant>
      <vt:variant>
        <vt:lpwstr/>
      </vt:variant>
      <vt:variant>
        <vt:lpwstr>_Toc344218120</vt:lpwstr>
      </vt:variant>
      <vt:variant>
        <vt:i4>1572919</vt:i4>
      </vt:variant>
      <vt:variant>
        <vt:i4>341</vt:i4>
      </vt:variant>
      <vt:variant>
        <vt:i4>0</vt:i4>
      </vt:variant>
      <vt:variant>
        <vt:i4>5</vt:i4>
      </vt:variant>
      <vt:variant>
        <vt:lpwstr/>
      </vt:variant>
      <vt:variant>
        <vt:lpwstr>_Toc344218119</vt:lpwstr>
      </vt:variant>
      <vt:variant>
        <vt:i4>1572919</vt:i4>
      </vt:variant>
      <vt:variant>
        <vt:i4>335</vt:i4>
      </vt:variant>
      <vt:variant>
        <vt:i4>0</vt:i4>
      </vt:variant>
      <vt:variant>
        <vt:i4>5</vt:i4>
      </vt:variant>
      <vt:variant>
        <vt:lpwstr/>
      </vt:variant>
      <vt:variant>
        <vt:lpwstr>_Toc344218118</vt:lpwstr>
      </vt:variant>
      <vt:variant>
        <vt:i4>1572919</vt:i4>
      </vt:variant>
      <vt:variant>
        <vt:i4>329</vt:i4>
      </vt:variant>
      <vt:variant>
        <vt:i4>0</vt:i4>
      </vt:variant>
      <vt:variant>
        <vt:i4>5</vt:i4>
      </vt:variant>
      <vt:variant>
        <vt:lpwstr/>
      </vt:variant>
      <vt:variant>
        <vt:lpwstr>_Toc344218117</vt:lpwstr>
      </vt:variant>
      <vt:variant>
        <vt:i4>1572919</vt:i4>
      </vt:variant>
      <vt:variant>
        <vt:i4>323</vt:i4>
      </vt:variant>
      <vt:variant>
        <vt:i4>0</vt:i4>
      </vt:variant>
      <vt:variant>
        <vt:i4>5</vt:i4>
      </vt:variant>
      <vt:variant>
        <vt:lpwstr/>
      </vt:variant>
      <vt:variant>
        <vt:lpwstr>_Toc344218116</vt:lpwstr>
      </vt:variant>
      <vt:variant>
        <vt:i4>1572919</vt:i4>
      </vt:variant>
      <vt:variant>
        <vt:i4>317</vt:i4>
      </vt:variant>
      <vt:variant>
        <vt:i4>0</vt:i4>
      </vt:variant>
      <vt:variant>
        <vt:i4>5</vt:i4>
      </vt:variant>
      <vt:variant>
        <vt:lpwstr/>
      </vt:variant>
      <vt:variant>
        <vt:lpwstr>_Toc344218115</vt:lpwstr>
      </vt:variant>
      <vt:variant>
        <vt:i4>1572919</vt:i4>
      </vt:variant>
      <vt:variant>
        <vt:i4>311</vt:i4>
      </vt:variant>
      <vt:variant>
        <vt:i4>0</vt:i4>
      </vt:variant>
      <vt:variant>
        <vt:i4>5</vt:i4>
      </vt:variant>
      <vt:variant>
        <vt:lpwstr/>
      </vt:variant>
      <vt:variant>
        <vt:lpwstr>_Toc344218114</vt:lpwstr>
      </vt:variant>
      <vt:variant>
        <vt:i4>1572919</vt:i4>
      </vt:variant>
      <vt:variant>
        <vt:i4>305</vt:i4>
      </vt:variant>
      <vt:variant>
        <vt:i4>0</vt:i4>
      </vt:variant>
      <vt:variant>
        <vt:i4>5</vt:i4>
      </vt:variant>
      <vt:variant>
        <vt:lpwstr/>
      </vt:variant>
      <vt:variant>
        <vt:lpwstr>_Toc344218113</vt:lpwstr>
      </vt:variant>
      <vt:variant>
        <vt:i4>1572919</vt:i4>
      </vt:variant>
      <vt:variant>
        <vt:i4>299</vt:i4>
      </vt:variant>
      <vt:variant>
        <vt:i4>0</vt:i4>
      </vt:variant>
      <vt:variant>
        <vt:i4>5</vt:i4>
      </vt:variant>
      <vt:variant>
        <vt:lpwstr/>
      </vt:variant>
      <vt:variant>
        <vt:lpwstr>_Toc344218112</vt:lpwstr>
      </vt:variant>
      <vt:variant>
        <vt:i4>1572919</vt:i4>
      </vt:variant>
      <vt:variant>
        <vt:i4>293</vt:i4>
      </vt:variant>
      <vt:variant>
        <vt:i4>0</vt:i4>
      </vt:variant>
      <vt:variant>
        <vt:i4>5</vt:i4>
      </vt:variant>
      <vt:variant>
        <vt:lpwstr/>
      </vt:variant>
      <vt:variant>
        <vt:lpwstr>_Toc344218111</vt:lpwstr>
      </vt:variant>
      <vt:variant>
        <vt:i4>1572919</vt:i4>
      </vt:variant>
      <vt:variant>
        <vt:i4>287</vt:i4>
      </vt:variant>
      <vt:variant>
        <vt:i4>0</vt:i4>
      </vt:variant>
      <vt:variant>
        <vt:i4>5</vt:i4>
      </vt:variant>
      <vt:variant>
        <vt:lpwstr/>
      </vt:variant>
      <vt:variant>
        <vt:lpwstr>_Toc344218110</vt:lpwstr>
      </vt:variant>
      <vt:variant>
        <vt:i4>1638455</vt:i4>
      </vt:variant>
      <vt:variant>
        <vt:i4>281</vt:i4>
      </vt:variant>
      <vt:variant>
        <vt:i4>0</vt:i4>
      </vt:variant>
      <vt:variant>
        <vt:i4>5</vt:i4>
      </vt:variant>
      <vt:variant>
        <vt:lpwstr/>
      </vt:variant>
      <vt:variant>
        <vt:lpwstr>_Toc344218109</vt:lpwstr>
      </vt:variant>
      <vt:variant>
        <vt:i4>1638455</vt:i4>
      </vt:variant>
      <vt:variant>
        <vt:i4>275</vt:i4>
      </vt:variant>
      <vt:variant>
        <vt:i4>0</vt:i4>
      </vt:variant>
      <vt:variant>
        <vt:i4>5</vt:i4>
      </vt:variant>
      <vt:variant>
        <vt:lpwstr/>
      </vt:variant>
      <vt:variant>
        <vt:lpwstr>_Toc344218108</vt:lpwstr>
      </vt:variant>
      <vt:variant>
        <vt:i4>1638455</vt:i4>
      </vt:variant>
      <vt:variant>
        <vt:i4>269</vt:i4>
      </vt:variant>
      <vt:variant>
        <vt:i4>0</vt:i4>
      </vt:variant>
      <vt:variant>
        <vt:i4>5</vt:i4>
      </vt:variant>
      <vt:variant>
        <vt:lpwstr/>
      </vt:variant>
      <vt:variant>
        <vt:lpwstr>_Toc344218107</vt:lpwstr>
      </vt:variant>
      <vt:variant>
        <vt:i4>1638455</vt:i4>
      </vt:variant>
      <vt:variant>
        <vt:i4>263</vt:i4>
      </vt:variant>
      <vt:variant>
        <vt:i4>0</vt:i4>
      </vt:variant>
      <vt:variant>
        <vt:i4>5</vt:i4>
      </vt:variant>
      <vt:variant>
        <vt:lpwstr/>
      </vt:variant>
      <vt:variant>
        <vt:lpwstr>_Toc344218106</vt:lpwstr>
      </vt:variant>
      <vt:variant>
        <vt:i4>1638455</vt:i4>
      </vt:variant>
      <vt:variant>
        <vt:i4>257</vt:i4>
      </vt:variant>
      <vt:variant>
        <vt:i4>0</vt:i4>
      </vt:variant>
      <vt:variant>
        <vt:i4>5</vt:i4>
      </vt:variant>
      <vt:variant>
        <vt:lpwstr/>
      </vt:variant>
      <vt:variant>
        <vt:lpwstr>_Toc344218105</vt:lpwstr>
      </vt:variant>
      <vt:variant>
        <vt:i4>1638455</vt:i4>
      </vt:variant>
      <vt:variant>
        <vt:i4>251</vt:i4>
      </vt:variant>
      <vt:variant>
        <vt:i4>0</vt:i4>
      </vt:variant>
      <vt:variant>
        <vt:i4>5</vt:i4>
      </vt:variant>
      <vt:variant>
        <vt:lpwstr/>
      </vt:variant>
      <vt:variant>
        <vt:lpwstr>_Toc344218104</vt:lpwstr>
      </vt:variant>
      <vt:variant>
        <vt:i4>1638455</vt:i4>
      </vt:variant>
      <vt:variant>
        <vt:i4>245</vt:i4>
      </vt:variant>
      <vt:variant>
        <vt:i4>0</vt:i4>
      </vt:variant>
      <vt:variant>
        <vt:i4>5</vt:i4>
      </vt:variant>
      <vt:variant>
        <vt:lpwstr/>
      </vt:variant>
      <vt:variant>
        <vt:lpwstr>_Toc344218103</vt:lpwstr>
      </vt:variant>
      <vt:variant>
        <vt:i4>1638455</vt:i4>
      </vt:variant>
      <vt:variant>
        <vt:i4>239</vt:i4>
      </vt:variant>
      <vt:variant>
        <vt:i4>0</vt:i4>
      </vt:variant>
      <vt:variant>
        <vt:i4>5</vt:i4>
      </vt:variant>
      <vt:variant>
        <vt:lpwstr/>
      </vt:variant>
      <vt:variant>
        <vt:lpwstr>_Toc344218102</vt:lpwstr>
      </vt:variant>
      <vt:variant>
        <vt:i4>1638455</vt:i4>
      </vt:variant>
      <vt:variant>
        <vt:i4>233</vt:i4>
      </vt:variant>
      <vt:variant>
        <vt:i4>0</vt:i4>
      </vt:variant>
      <vt:variant>
        <vt:i4>5</vt:i4>
      </vt:variant>
      <vt:variant>
        <vt:lpwstr/>
      </vt:variant>
      <vt:variant>
        <vt:lpwstr>_Toc344218101</vt:lpwstr>
      </vt:variant>
      <vt:variant>
        <vt:i4>1638455</vt:i4>
      </vt:variant>
      <vt:variant>
        <vt:i4>227</vt:i4>
      </vt:variant>
      <vt:variant>
        <vt:i4>0</vt:i4>
      </vt:variant>
      <vt:variant>
        <vt:i4>5</vt:i4>
      </vt:variant>
      <vt:variant>
        <vt:lpwstr/>
      </vt:variant>
      <vt:variant>
        <vt:lpwstr>_Toc344218100</vt:lpwstr>
      </vt:variant>
      <vt:variant>
        <vt:i4>1048630</vt:i4>
      </vt:variant>
      <vt:variant>
        <vt:i4>221</vt:i4>
      </vt:variant>
      <vt:variant>
        <vt:i4>0</vt:i4>
      </vt:variant>
      <vt:variant>
        <vt:i4>5</vt:i4>
      </vt:variant>
      <vt:variant>
        <vt:lpwstr/>
      </vt:variant>
      <vt:variant>
        <vt:lpwstr>_Toc344218099</vt:lpwstr>
      </vt:variant>
      <vt:variant>
        <vt:i4>1048630</vt:i4>
      </vt:variant>
      <vt:variant>
        <vt:i4>215</vt:i4>
      </vt:variant>
      <vt:variant>
        <vt:i4>0</vt:i4>
      </vt:variant>
      <vt:variant>
        <vt:i4>5</vt:i4>
      </vt:variant>
      <vt:variant>
        <vt:lpwstr/>
      </vt:variant>
      <vt:variant>
        <vt:lpwstr>_Toc344218098</vt:lpwstr>
      </vt:variant>
      <vt:variant>
        <vt:i4>1048630</vt:i4>
      </vt:variant>
      <vt:variant>
        <vt:i4>209</vt:i4>
      </vt:variant>
      <vt:variant>
        <vt:i4>0</vt:i4>
      </vt:variant>
      <vt:variant>
        <vt:i4>5</vt:i4>
      </vt:variant>
      <vt:variant>
        <vt:lpwstr/>
      </vt:variant>
      <vt:variant>
        <vt:lpwstr>_Toc344218097</vt:lpwstr>
      </vt:variant>
      <vt:variant>
        <vt:i4>1048630</vt:i4>
      </vt:variant>
      <vt:variant>
        <vt:i4>203</vt:i4>
      </vt:variant>
      <vt:variant>
        <vt:i4>0</vt:i4>
      </vt:variant>
      <vt:variant>
        <vt:i4>5</vt:i4>
      </vt:variant>
      <vt:variant>
        <vt:lpwstr/>
      </vt:variant>
      <vt:variant>
        <vt:lpwstr>_Toc344218096</vt:lpwstr>
      </vt:variant>
      <vt:variant>
        <vt:i4>1048630</vt:i4>
      </vt:variant>
      <vt:variant>
        <vt:i4>197</vt:i4>
      </vt:variant>
      <vt:variant>
        <vt:i4>0</vt:i4>
      </vt:variant>
      <vt:variant>
        <vt:i4>5</vt:i4>
      </vt:variant>
      <vt:variant>
        <vt:lpwstr/>
      </vt:variant>
      <vt:variant>
        <vt:lpwstr>_Toc344218095</vt:lpwstr>
      </vt:variant>
      <vt:variant>
        <vt:i4>1048630</vt:i4>
      </vt:variant>
      <vt:variant>
        <vt:i4>191</vt:i4>
      </vt:variant>
      <vt:variant>
        <vt:i4>0</vt:i4>
      </vt:variant>
      <vt:variant>
        <vt:i4>5</vt:i4>
      </vt:variant>
      <vt:variant>
        <vt:lpwstr/>
      </vt:variant>
      <vt:variant>
        <vt:lpwstr>_Toc344218094</vt:lpwstr>
      </vt:variant>
      <vt:variant>
        <vt:i4>1048630</vt:i4>
      </vt:variant>
      <vt:variant>
        <vt:i4>185</vt:i4>
      </vt:variant>
      <vt:variant>
        <vt:i4>0</vt:i4>
      </vt:variant>
      <vt:variant>
        <vt:i4>5</vt:i4>
      </vt:variant>
      <vt:variant>
        <vt:lpwstr/>
      </vt:variant>
      <vt:variant>
        <vt:lpwstr>_Toc344218093</vt:lpwstr>
      </vt:variant>
      <vt:variant>
        <vt:i4>1048630</vt:i4>
      </vt:variant>
      <vt:variant>
        <vt:i4>179</vt:i4>
      </vt:variant>
      <vt:variant>
        <vt:i4>0</vt:i4>
      </vt:variant>
      <vt:variant>
        <vt:i4>5</vt:i4>
      </vt:variant>
      <vt:variant>
        <vt:lpwstr/>
      </vt:variant>
      <vt:variant>
        <vt:lpwstr>_Toc344218092</vt:lpwstr>
      </vt:variant>
      <vt:variant>
        <vt:i4>1048630</vt:i4>
      </vt:variant>
      <vt:variant>
        <vt:i4>173</vt:i4>
      </vt:variant>
      <vt:variant>
        <vt:i4>0</vt:i4>
      </vt:variant>
      <vt:variant>
        <vt:i4>5</vt:i4>
      </vt:variant>
      <vt:variant>
        <vt:lpwstr/>
      </vt:variant>
      <vt:variant>
        <vt:lpwstr>_Toc344218091</vt:lpwstr>
      </vt:variant>
      <vt:variant>
        <vt:i4>1048630</vt:i4>
      </vt:variant>
      <vt:variant>
        <vt:i4>167</vt:i4>
      </vt:variant>
      <vt:variant>
        <vt:i4>0</vt:i4>
      </vt:variant>
      <vt:variant>
        <vt:i4>5</vt:i4>
      </vt:variant>
      <vt:variant>
        <vt:lpwstr/>
      </vt:variant>
      <vt:variant>
        <vt:lpwstr>_Toc344218090</vt:lpwstr>
      </vt:variant>
      <vt:variant>
        <vt:i4>1114166</vt:i4>
      </vt:variant>
      <vt:variant>
        <vt:i4>161</vt:i4>
      </vt:variant>
      <vt:variant>
        <vt:i4>0</vt:i4>
      </vt:variant>
      <vt:variant>
        <vt:i4>5</vt:i4>
      </vt:variant>
      <vt:variant>
        <vt:lpwstr/>
      </vt:variant>
      <vt:variant>
        <vt:lpwstr>_Toc344218089</vt:lpwstr>
      </vt:variant>
      <vt:variant>
        <vt:i4>1114166</vt:i4>
      </vt:variant>
      <vt:variant>
        <vt:i4>155</vt:i4>
      </vt:variant>
      <vt:variant>
        <vt:i4>0</vt:i4>
      </vt:variant>
      <vt:variant>
        <vt:i4>5</vt:i4>
      </vt:variant>
      <vt:variant>
        <vt:lpwstr/>
      </vt:variant>
      <vt:variant>
        <vt:lpwstr>_Toc344218088</vt:lpwstr>
      </vt:variant>
      <vt:variant>
        <vt:i4>1114166</vt:i4>
      </vt:variant>
      <vt:variant>
        <vt:i4>149</vt:i4>
      </vt:variant>
      <vt:variant>
        <vt:i4>0</vt:i4>
      </vt:variant>
      <vt:variant>
        <vt:i4>5</vt:i4>
      </vt:variant>
      <vt:variant>
        <vt:lpwstr/>
      </vt:variant>
      <vt:variant>
        <vt:lpwstr>_Toc344218087</vt:lpwstr>
      </vt:variant>
      <vt:variant>
        <vt:i4>1114166</vt:i4>
      </vt:variant>
      <vt:variant>
        <vt:i4>143</vt:i4>
      </vt:variant>
      <vt:variant>
        <vt:i4>0</vt:i4>
      </vt:variant>
      <vt:variant>
        <vt:i4>5</vt:i4>
      </vt:variant>
      <vt:variant>
        <vt:lpwstr/>
      </vt:variant>
      <vt:variant>
        <vt:lpwstr>_Toc344218086</vt:lpwstr>
      </vt:variant>
      <vt:variant>
        <vt:i4>1114166</vt:i4>
      </vt:variant>
      <vt:variant>
        <vt:i4>137</vt:i4>
      </vt:variant>
      <vt:variant>
        <vt:i4>0</vt:i4>
      </vt:variant>
      <vt:variant>
        <vt:i4>5</vt:i4>
      </vt:variant>
      <vt:variant>
        <vt:lpwstr/>
      </vt:variant>
      <vt:variant>
        <vt:lpwstr>_Toc344218085</vt:lpwstr>
      </vt:variant>
      <vt:variant>
        <vt:i4>1114166</vt:i4>
      </vt:variant>
      <vt:variant>
        <vt:i4>131</vt:i4>
      </vt:variant>
      <vt:variant>
        <vt:i4>0</vt:i4>
      </vt:variant>
      <vt:variant>
        <vt:i4>5</vt:i4>
      </vt:variant>
      <vt:variant>
        <vt:lpwstr/>
      </vt:variant>
      <vt:variant>
        <vt:lpwstr>_Toc344218084</vt:lpwstr>
      </vt:variant>
      <vt:variant>
        <vt:i4>1114166</vt:i4>
      </vt:variant>
      <vt:variant>
        <vt:i4>125</vt:i4>
      </vt:variant>
      <vt:variant>
        <vt:i4>0</vt:i4>
      </vt:variant>
      <vt:variant>
        <vt:i4>5</vt:i4>
      </vt:variant>
      <vt:variant>
        <vt:lpwstr/>
      </vt:variant>
      <vt:variant>
        <vt:lpwstr>_Toc344218083</vt:lpwstr>
      </vt:variant>
      <vt:variant>
        <vt:i4>1114166</vt:i4>
      </vt:variant>
      <vt:variant>
        <vt:i4>119</vt:i4>
      </vt:variant>
      <vt:variant>
        <vt:i4>0</vt:i4>
      </vt:variant>
      <vt:variant>
        <vt:i4>5</vt:i4>
      </vt:variant>
      <vt:variant>
        <vt:lpwstr/>
      </vt:variant>
      <vt:variant>
        <vt:lpwstr>_Toc344218082</vt:lpwstr>
      </vt:variant>
      <vt:variant>
        <vt:i4>1114166</vt:i4>
      </vt:variant>
      <vt:variant>
        <vt:i4>113</vt:i4>
      </vt:variant>
      <vt:variant>
        <vt:i4>0</vt:i4>
      </vt:variant>
      <vt:variant>
        <vt:i4>5</vt:i4>
      </vt:variant>
      <vt:variant>
        <vt:lpwstr/>
      </vt:variant>
      <vt:variant>
        <vt:lpwstr>_Toc344218081</vt:lpwstr>
      </vt:variant>
      <vt:variant>
        <vt:i4>1114166</vt:i4>
      </vt:variant>
      <vt:variant>
        <vt:i4>107</vt:i4>
      </vt:variant>
      <vt:variant>
        <vt:i4>0</vt:i4>
      </vt:variant>
      <vt:variant>
        <vt:i4>5</vt:i4>
      </vt:variant>
      <vt:variant>
        <vt:lpwstr/>
      </vt:variant>
      <vt:variant>
        <vt:lpwstr>_Toc344218080</vt:lpwstr>
      </vt:variant>
      <vt:variant>
        <vt:i4>1966134</vt:i4>
      </vt:variant>
      <vt:variant>
        <vt:i4>101</vt:i4>
      </vt:variant>
      <vt:variant>
        <vt:i4>0</vt:i4>
      </vt:variant>
      <vt:variant>
        <vt:i4>5</vt:i4>
      </vt:variant>
      <vt:variant>
        <vt:lpwstr/>
      </vt:variant>
      <vt:variant>
        <vt:lpwstr>_Toc344218079</vt:lpwstr>
      </vt:variant>
      <vt:variant>
        <vt:i4>1966134</vt:i4>
      </vt:variant>
      <vt:variant>
        <vt:i4>95</vt:i4>
      </vt:variant>
      <vt:variant>
        <vt:i4>0</vt:i4>
      </vt:variant>
      <vt:variant>
        <vt:i4>5</vt:i4>
      </vt:variant>
      <vt:variant>
        <vt:lpwstr/>
      </vt:variant>
      <vt:variant>
        <vt:lpwstr>_Toc344218078</vt:lpwstr>
      </vt:variant>
      <vt:variant>
        <vt:i4>1966134</vt:i4>
      </vt:variant>
      <vt:variant>
        <vt:i4>89</vt:i4>
      </vt:variant>
      <vt:variant>
        <vt:i4>0</vt:i4>
      </vt:variant>
      <vt:variant>
        <vt:i4>5</vt:i4>
      </vt:variant>
      <vt:variant>
        <vt:lpwstr/>
      </vt:variant>
      <vt:variant>
        <vt:lpwstr>_Toc344218077</vt:lpwstr>
      </vt:variant>
      <vt:variant>
        <vt:i4>1966134</vt:i4>
      </vt:variant>
      <vt:variant>
        <vt:i4>83</vt:i4>
      </vt:variant>
      <vt:variant>
        <vt:i4>0</vt:i4>
      </vt:variant>
      <vt:variant>
        <vt:i4>5</vt:i4>
      </vt:variant>
      <vt:variant>
        <vt:lpwstr/>
      </vt:variant>
      <vt:variant>
        <vt:lpwstr>_Toc344218076</vt:lpwstr>
      </vt:variant>
      <vt:variant>
        <vt:i4>1966134</vt:i4>
      </vt:variant>
      <vt:variant>
        <vt:i4>77</vt:i4>
      </vt:variant>
      <vt:variant>
        <vt:i4>0</vt:i4>
      </vt:variant>
      <vt:variant>
        <vt:i4>5</vt:i4>
      </vt:variant>
      <vt:variant>
        <vt:lpwstr/>
      </vt:variant>
      <vt:variant>
        <vt:lpwstr>_Toc344218075</vt:lpwstr>
      </vt:variant>
      <vt:variant>
        <vt:i4>1966134</vt:i4>
      </vt:variant>
      <vt:variant>
        <vt:i4>71</vt:i4>
      </vt:variant>
      <vt:variant>
        <vt:i4>0</vt:i4>
      </vt:variant>
      <vt:variant>
        <vt:i4>5</vt:i4>
      </vt:variant>
      <vt:variant>
        <vt:lpwstr/>
      </vt:variant>
      <vt:variant>
        <vt:lpwstr>_Toc344218074</vt:lpwstr>
      </vt:variant>
      <vt:variant>
        <vt:i4>1966134</vt:i4>
      </vt:variant>
      <vt:variant>
        <vt:i4>65</vt:i4>
      </vt:variant>
      <vt:variant>
        <vt:i4>0</vt:i4>
      </vt:variant>
      <vt:variant>
        <vt:i4>5</vt:i4>
      </vt:variant>
      <vt:variant>
        <vt:lpwstr/>
      </vt:variant>
      <vt:variant>
        <vt:lpwstr>_Toc344218073</vt:lpwstr>
      </vt:variant>
      <vt:variant>
        <vt:i4>1966134</vt:i4>
      </vt:variant>
      <vt:variant>
        <vt:i4>59</vt:i4>
      </vt:variant>
      <vt:variant>
        <vt:i4>0</vt:i4>
      </vt:variant>
      <vt:variant>
        <vt:i4>5</vt:i4>
      </vt:variant>
      <vt:variant>
        <vt:lpwstr/>
      </vt:variant>
      <vt:variant>
        <vt:lpwstr>_Toc344218072</vt:lpwstr>
      </vt:variant>
      <vt:variant>
        <vt:i4>1966134</vt:i4>
      </vt:variant>
      <vt:variant>
        <vt:i4>53</vt:i4>
      </vt:variant>
      <vt:variant>
        <vt:i4>0</vt:i4>
      </vt:variant>
      <vt:variant>
        <vt:i4>5</vt:i4>
      </vt:variant>
      <vt:variant>
        <vt:lpwstr/>
      </vt:variant>
      <vt:variant>
        <vt:lpwstr>_Toc344218071</vt:lpwstr>
      </vt:variant>
      <vt:variant>
        <vt:i4>1966134</vt:i4>
      </vt:variant>
      <vt:variant>
        <vt:i4>47</vt:i4>
      </vt:variant>
      <vt:variant>
        <vt:i4>0</vt:i4>
      </vt:variant>
      <vt:variant>
        <vt:i4>5</vt:i4>
      </vt:variant>
      <vt:variant>
        <vt:lpwstr/>
      </vt:variant>
      <vt:variant>
        <vt:lpwstr>_Toc344218070</vt:lpwstr>
      </vt:variant>
      <vt:variant>
        <vt:i4>2031670</vt:i4>
      </vt:variant>
      <vt:variant>
        <vt:i4>41</vt:i4>
      </vt:variant>
      <vt:variant>
        <vt:i4>0</vt:i4>
      </vt:variant>
      <vt:variant>
        <vt:i4>5</vt:i4>
      </vt:variant>
      <vt:variant>
        <vt:lpwstr/>
      </vt:variant>
      <vt:variant>
        <vt:lpwstr>_Toc344218069</vt:lpwstr>
      </vt:variant>
      <vt:variant>
        <vt:i4>2031670</vt:i4>
      </vt:variant>
      <vt:variant>
        <vt:i4>35</vt:i4>
      </vt:variant>
      <vt:variant>
        <vt:i4>0</vt:i4>
      </vt:variant>
      <vt:variant>
        <vt:i4>5</vt:i4>
      </vt:variant>
      <vt:variant>
        <vt:lpwstr/>
      </vt:variant>
      <vt:variant>
        <vt:lpwstr>_Toc344218068</vt:lpwstr>
      </vt:variant>
      <vt:variant>
        <vt:i4>2031670</vt:i4>
      </vt:variant>
      <vt:variant>
        <vt:i4>29</vt:i4>
      </vt:variant>
      <vt:variant>
        <vt:i4>0</vt:i4>
      </vt:variant>
      <vt:variant>
        <vt:i4>5</vt:i4>
      </vt:variant>
      <vt:variant>
        <vt:lpwstr/>
      </vt:variant>
      <vt:variant>
        <vt:lpwstr>_Toc344218067</vt:lpwstr>
      </vt:variant>
      <vt:variant>
        <vt:i4>2031670</vt:i4>
      </vt:variant>
      <vt:variant>
        <vt:i4>23</vt:i4>
      </vt:variant>
      <vt:variant>
        <vt:i4>0</vt:i4>
      </vt:variant>
      <vt:variant>
        <vt:i4>5</vt:i4>
      </vt:variant>
      <vt:variant>
        <vt:lpwstr/>
      </vt:variant>
      <vt:variant>
        <vt:lpwstr>_Toc344218066</vt:lpwstr>
      </vt:variant>
      <vt:variant>
        <vt:i4>2031670</vt:i4>
      </vt:variant>
      <vt:variant>
        <vt:i4>17</vt:i4>
      </vt:variant>
      <vt:variant>
        <vt:i4>0</vt:i4>
      </vt:variant>
      <vt:variant>
        <vt:i4>5</vt:i4>
      </vt:variant>
      <vt:variant>
        <vt:lpwstr/>
      </vt:variant>
      <vt:variant>
        <vt:lpwstr>_Toc344218065</vt:lpwstr>
      </vt:variant>
      <vt:variant>
        <vt:i4>2031670</vt:i4>
      </vt:variant>
      <vt:variant>
        <vt:i4>11</vt:i4>
      </vt:variant>
      <vt:variant>
        <vt:i4>0</vt:i4>
      </vt:variant>
      <vt:variant>
        <vt:i4>5</vt:i4>
      </vt:variant>
      <vt:variant>
        <vt:lpwstr/>
      </vt:variant>
      <vt:variant>
        <vt:lpwstr>_Toc344218064</vt:lpwstr>
      </vt:variant>
      <vt:variant>
        <vt:i4>2031670</vt:i4>
      </vt:variant>
      <vt:variant>
        <vt:i4>5</vt:i4>
      </vt:variant>
      <vt:variant>
        <vt:i4>0</vt:i4>
      </vt:variant>
      <vt:variant>
        <vt:i4>5</vt:i4>
      </vt:variant>
      <vt:variant>
        <vt:lpwstr/>
      </vt:variant>
      <vt:variant>
        <vt:lpwstr>_Toc344218063</vt:lpwstr>
      </vt:variant>
      <vt:variant>
        <vt:i4>8323081</vt:i4>
      </vt:variant>
      <vt:variant>
        <vt:i4>0</vt:i4>
      </vt:variant>
      <vt:variant>
        <vt:i4>0</vt:i4>
      </vt:variant>
      <vt:variant>
        <vt:i4>5</vt:i4>
      </vt:variant>
      <vt:variant>
        <vt:lpwstr>mailto:pitp-ek@mail.ru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111</dc:creator>
  <cp:lastModifiedBy>Lika</cp:lastModifiedBy>
  <cp:revision>80</cp:revision>
  <cp:lastPrinted>2013-10-14T12:33:00Z</cp:lastPrinted>
  <dcterms:created xsi:type="dcterms:W3CDTF">2013-07-13T08:12:00Z</dcterms:created>
  <dcterms:modified xsi:type="dcterms:W3CDTF">2014-03-04T11:17:00Z</dcterms:modified>
</cp:coreProperties>
</file>